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1474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56"/>
        <w:gridCol w:w="1673"/>
        <w:gridCol w:w="7425"/>
        <w:gridCol w:w="5189"/>
      </w:tblGrid>
      <w:tr w:rsidR="00DB31DA" w:rsidRPr="00D42766" w14:paraId="6E959E4D" w14:textId="77777777" w:rsidTr="005809A8">
        <w:tc>
          <w:tcPr>
            <w:tcW w:w="14743" w:type="dxa"/>
            <w:gridSpan w:val="4"/>
            <w:shd w:val="clear" w:color="auto" w:fill="DEEAF6" w:themeFill="accent1" w:themeFillTint="33"/>
          </w:tcPr>
          <w:p w14:paraId="0C69CA47" w14:textId="34C6F4B9" w:rsidR="007A72C9" w:rsidRPr="00DB31DA" w:rsidRDefault="00315FB3" w:rsidP="00DB31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B31DA" w:rsidRPr="00DB31DA">
              <w:rPr>
                <w:sz w:val="20"/>
                <w:szCs w:val="20"/>
              </w:rPr>
              <w:t xml:space="preserve">ytania </w:t>
            </w:r>
            <w:r w:rsidR="00216005">
              <w:rPr>
                <w:sz w:val="20"/>
                <w:szCs w:val="20"/>
              </w:rPr>
              <w:t>–</w:t>
            </w:r>
            <w:r w:rsidR="00DB31DA" w:rsidRPr="00DB31DA">
              <w:rPr>
                <w:sz w:val="20"/>
                <w:szCs w:val="20"/>
              </w:rPr>
              <w:t xml:space="preserve"> </w:t>
            </w:r>
            <w:r w:rsidR="00216005">
              <w:rPr>
                <w:sz w:val="20"/>
                <w:szCs w:val="20"/>
              </w:rPr>
              <w:t>dotyczy p</w:t>
            </w:r>
            <w:r w:rsidR="00216005" w:rsidRPr="00216005">
              <w:rPr>
                <w:sz w:val="20"/>
                <w:szCs w:val="20"/>
              </w:rPr>
              <w:t>rzetarg</w:t>
            </w:r>
            <w:r w:rsidR="00216005">
              <w:rPr>
                <w:sz w:val="20"/>
                <w:szCs w:val="20"/>
              </w:rPr>
              <w:t>u</w:t>
            </w:r>
            <w:r w:rsidR="00216005" w:rsidRPr="00216005">
              <w:rPr>
                <w:sz w:val="20"/>
                <w:szCs w:val="20"/>
              </w:rPr>
              <w:t xml:space="preserve"> nieograniczon</w:t>
            </w:r>
            <w:r w:rsidR="00216005">
              <w:rPr>
                <w:sz w:val="20"/>
                <w:szCs w:val="20"/>
              </w:rPr>
              <w:t>ego</w:t>
            </w:r>
            <w:r w:rsidR="00216005" w:rsidRPr="00216005">
              <w:rPr>
                <w:sz w:val="20"/>
                <w:szCs w:val="20"/>
              </w:rPr>
              <w:t>, którego przedmiotem jest dostawa 10 czteroczłonowych fabrycznie nowych elektrycznych zespołów trakcyjnych wraz z dostawą sprzętu przeznaczonego do unowocześnienia zaplecza utrzymania taboru SKMMU.086.26.22</w:t>
            </w:r>
          </w:p>
          <w:p w14:paraId="63E8A1D7" w14:textId="3E0A7D65" w:rsidR="00DB31DA" w:rsidRPr="00D42766" w:rsidRDefault="002756EC" w:rsidP="002756EC">
            <w:pPr>
              <w:tabs>
                <w:tab w:val="left" w:pos="13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76454B" w:rsidRPr="002756EC" w14:paraId="223CF133" w14:textId="77777777" w:rsidTr="00B11965">
        <w:tc>
          <w:tcPr>
            <w:tcW w:w="456" w:type="dxa"/>
            <w:shd w:val="clear" w:color="auto" w:fill="auto"/>
          </w:tcPr>
          <w:p w14:paraId="7456DB52" w14:textId="1AC207AF" w:rsidR="0076454B" w:rsidRPr="00B11965" w:rsidRDefault="0016730E" w:rsidP="00756A1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73" w:type="dxa"/>
            <w:shd w:val="clear" w:color="auto" w:fill="auto"/>
          </w:tcPr>
          <w:p w14:paraId="4328CCB4" w14:textId="2A7F9F41" w:rsidR="0076454B" w:rsidRPr="00B11965" w:rsidRDefault="007F24F6" w:rsidP="00756A19">
            <w:pPr>
              <w:keepNext/>
              <w:rPr>
                <w:rFonts w:cstheme="minorHAnsi"/>
                <w:sz w:val="20"/>
                <w:szCs w:val="20"/>
              </w:rPr>
            </w:pPr>
            <w:r w:rsidRPr="00B11965">
              <w:rPr>
                <w:rFonts w:cstheme="minorHAnsi"/>
                <w:sz w:val="20"/>
                <w:szCs w:val="20"/>
              </w:rPr>
              <w:t>SWZ/OPZ/umowa</w:t>
            </w:r>
          </w:p>
        </w:tc>
        <w:tc>
          <w:tcPr>
            <w:tcW w:w="7425" w:type="dxa"/>
            <w:shd w:val="clear" w:color="auto" w:fill="auto"/>
          </w:tcPr>
          <w:p w14:paraId="0F41EF3C" w14:textId="3314A539" w:rsidR="0076454B" w:rsidRPr="00B11965" w:rsidRDefault="00F01F45" w:rsidP="007F24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11965">
              <w:rPr>
                <w:rFonts w:cstheme="minorHAnsi"/>
                <w:b/>
                <w:color w:val="000000" w:themeColor="text1"/>
                <w:sz w:val="20"/>
                <w:szCs w:val="20"/>
              </w:rPr>
              <w:t>Modyfikację nazwy postępowania, rozdziału III pkt 1 i 3 SWZ, pkt 2.1.2 OPZ, sekcji II.1.1, II.1.4 oraz II.2.4 ogłoszenia o zamówieniu</w:t>
            </w:r>
            <w:r w:rsidRPr="00B11965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(a w konsekwencji dostosowanie pozostałych postanowień dokumentacji Postępowania) poprzez wykreślenie wymagania, aby dostarczy pojazd był pojazdem czteroczłonowym i zastąpienie go wymaganiem, aby pojazd był pojazdem wieloczłonowym bez precyzowania ilości członów;</w:t>
            </w:r>
          </w:p>
        </w:tc>
        <w:tc>
          <w:tcPr>
            <w:tcW w:w="5189" w:type="dxa"/>
            <w:shd w:val="clear" w:color="auto" w:fill="auto"/>
          </w:tcPr>
          <w:p w14:paraId="178422F5" w14:textId="77777777" w:rsidR="007C3FF6" w:rsidRPr="00B11965" w:rsidRDefault="007C3FF6" w:rsidP="007C3FF6">
            <w:pPr>
              <w:jc w:val="both"/>
              <w:rPr>
                <w:rFonts w:cstheme="minorHAnsi"/>
                <w:sz w:val="20"/>
                <w:szCs w:val="20"/>
              </w:rPr>
            </w:pPr>
            <w:r w:rsidRPr="00B11965">
              <w:rPr>
                <w:rFonts w:cstheme="minorHAnsi"/>
                <w:sz w:val="20"/>
                <w:szCs w:val="20"/>
              </w:rPr>
              <w:t>Zamawiający modyfikuje treść pkt 2.1.2 OPZ i nadaje mu brzmienie:</w:t>
            </w:r>
          </w:p>
          <w:p w14:paraId="433DE034" w14:textId="77777777" w:rsidR="007C3FF6" w:rsidRPr="00B11965" w:rsidRDefault="007C3FF6" w:rsidP="007C3FF6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</w:p>
          <w:p w14:paraId="6F837C1A" w14:textId="37CF0481" w:rsidR="0076454B" w:rsidRPr="00B11965" w:rsidRDefault="007C3FF6" w:rsidP="007C3FF6">
            <w:pPr>
              <w:keepNext/>
              <w:jc w:val="both"/>
              <w:rPr>
                <w:sz w:val="20"/>
                <w:szCs w:val="20"/>
              </w:rPr>
            </w:pPr>
            <w:r w:rsidRPr="00B11965">
              <w:rPr>
                <w:rFonts w:cstheme="minorHAnsi"/>
                <w:i/>
                <w:iCs/>
                <w:sz w:val="20"/>
                <w:szCs w:val="20"/>
              </w:rPr>
              <w:t xml:space="preserve">„Pojazd </w:t>
            </w:r>
            <w:r w:rsidRPr="00B11965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wieloczłonowy </w:t>
            </w:r>
            <w:r w:rsidRPr="00B11965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>czteroczłonowy</w:t>
            </w:r>
            <w:r w:rsidRPr="00B11965">
              <w:rPr>
                <w:rFonts w:cstheme="minorHAnsi"/>
                <w:i/>
                <w:iCs/>
                <w:sz w:val="20"/>
                <w:szCs w:val="20"/>
              </w:rPr>
              <w:t xml:space="preserve"> o napędzie rozproszonym, (…)”</w:t>
            </w:r>
          </w:p>
        </w:tc>
      </w:tr>
    </w:tbl>
    <w:p w14:paraId="138C94A4" w14:textId="71AB9B40" w:rsidR="00FD28D5" w:rsidRPr="002756EC" w:rsidRDefault="00FD28D5" w:rsidP="002756EC">
      <w:pPr>
        <w:rPr>
          <w:rFonts w:asciiTheme="minorHAnsi" w:hAnsiTheme="minorHAnsi" w:cstheme="minorHAnsi"/>
          <w:sz w:val="20"/>
          <w:szCs w:val="20"/>
        </w:rPr>
      </w:pPr>
    </w:p>
    <w:sectPr w:rsidR="00FD28D5" w:rsidRPr="002756EC" w:rsidSect="00013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552" w:right="141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A8CC" w14:textId="77777777" w:rsidR="008F2538" w:rsidRDefault="008F2538">
      <w:r>
        <w:separator/>
      </w:r>
    </w:p>
  </w:endnote>
  <w:endnote w:type="continuationSeparator" w:id="0">
    <w:p w14:paraId="411272DB" w14:textId="77777777" w:rsidR="008F2538" w:rsidRDefault="008F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A4D1" w14:textId="77777777" w:rsidR="00FD3799" w:rsidRDefault="00FD37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B08" w14:textId="77777777" w:rsidR="008F2538" w:rsidRPr="003C4439" w:rsidRDefault="008F2538" w:rsidP="003C4439">
    <w:pPr>
      <w:ind w:right="-180"/>
      <w:jc w:val="center"/>
      <w:rPr>
        <w:rFonts w:ascii="Arial" w:hAnsi="Arial" w:cs="Arial"/>
        <w:sz w:val="22"/>
        <w:szCs w:val="22"/>
      </w:rPr>
    </w:pPr>
  </w:p>
  <w:p w14:paraId="0BF09D8D" w14:textId="57F4495C" w:rsidR="008F2538" w:rsidRDefault="008F2538" w:rsidP="00142CD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5C659218" wp14:editId="51AF26E0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456565"/>
              <wp:effectExtent l="0" t="8890" r="635" b="1270"/>
              <wp:wrapNone/>
              <wp:docPr id="1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7687C" w14:textId="77777777" w:rsidR="008F2538" w:rsidRDefault="008F2538" w:rsidP="00142CDA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65921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2pt;margin-top:2.95pt;width:125.95pt;height:35.9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" stroked="f">
              <v:fill opacity="0"/>
              <v:textbox inset="0,0,0,0">
                <w:txbxContent>
                  <w:p w14:paraId="2807687C" w14:textId="77777777" w:rsidR="008F2538" w:rsidRDefault="008F2538" w:rsidP="00142CDA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61C46E7" w14:textId="77777777" w:rsidR="008F2538" w:rsidRPr="00AB7BC5" w:rsidRDefault="008F2538" w:rsidP="00AB7BC5">
    <w:pPr>
      <w:pageBreakBefore/>
      <w:ind w:right="-18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72A9F" w14:textId="14A9D6F6" w:rsidR="00175E8F" w:rsidRDefault="00175E8F">
    <w:pPr>
      <w:pStyle w:val="Stopka"/>
    </w:pPr>
  </w:p>
  <w:p w14:paraId="7F72C576" w14:textId="77777777" w:rsidR="008F2538" w:rsidRDefault="008F2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6DBB" w14:textId="77777777" w:rsidR="008F2538" w:rsidRDefault="008F2538">
      <w:r>
        <w:separator/>
      </w:r>
    </w:p>
  </w:footnote>
  <w:footnote w:type="continuationSeparator" w:id="0">
    <w:p w14:paraId="6FB58064" w14:textId="77777777" w:rsidR="008F2538" w:rsidRDefault="008F2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87E6" w14:textId="77777777" w:rsidR="00FD3799" w:rsidRDefault="00FD37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665E" w14:textId="0DAE37A8" w:rsidR="008F2538" w:rsidRDefault="008F2538" w:rsidP="00BE763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23CE0" wp14:editId="7F965A8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233" w14:textId="77777777" w:rsidR="008F2538" w:rsidRPr="00B23024" w:rsidRDefault="008F2538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23CE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" filled="f" stroked="f">
              <v:textbox>
                <w:txbxContent>
                  <w:p w14:paraId="53DF1233" w14:textId="77777777" w:rsidR="008F2538" w:rsidRPr="00B23024" w:rsidRDefault="008F2538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64EE" w14:textId="2E50170A" w:rsidR="008F2538" w:rsidRDefault="008F2538" w:rsidP="00AD1E3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371B31" wp14:editId="0CD40D2F">
              <wp:simplePos x="0" y="0"/>
              <wp:positionH relativeFrom="margin">
                <wp:posOffset>-323851</wp:posOffset>
              </wp:positionH>
              <wp:positionV relativeFrom="paragraph">
                <wp:posOffset>-2540</wp:posOffset>
              </wp:positionV>
              <wp:extent cx="9210675" cy="1143000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10675" cy="1143000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1A444" id="Grupa 4" o:spid="_x0000_s1026" style="position:absolute;margin-left:-25.5pt;margin-top:-.2pt;width:725.25pt;height:90pt;z-index:251665408;mso-position-horizontal-relative:margin;mso-width-relative:margin;mso-height-relative:margin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xAwgAAANoAAAAPAAAAZHJzL2Rvd25yZXYueG1sRI/NasMw&#10;EITvhbyD2EBujZxC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AFn1xAwgAAANoAAAAPAAAA&#10;AAAAAAAAAAAAAAcCAABkcnMvZG93bnJldi54bWxQSwUGAAAAAAMAAwC3AAAA9gIAAAAA&#10;">
                <v:imagedata r:id="rId5" o:title=""/>
              </v:shape>
              <v:shape id="Obraz 18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">
                <v:imagedata r:id="rId6" o:title=""/>
              </v:shape>
              <v:shape id="Obraz 19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">
                <v:imagedata r:id="rId7" o:title=""/>
              </v:shape>
              <v:shape id="Obraz 20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">
                <v:imagedata r:id="rId8" o:title=""/>
              </v:shape>
              <w10:wrap anchorx="margin"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D0B449" wp14:editId="1FA1357B">
              <wp:simplePos x="0" y="0"/>
              <wp:positionH relativeFrom="column">
                <wp:posOffset>-6350</wp:posOffset>
              </wp:positionH>
              <wp:positionV relativeFrom="paragraph">
                <wp:posOffset>647700</wp:posOffset>
              </wp:positionV>
              <wp:extent cx="2990850" cy="266700"/>
              <wp:effectExtent l="3175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2FCEF" w14:textId="77777777" w:rsidR="008F2538" w:rsidRPr="00AC6A81" w:rsidRDefault="008F2538" w:rsidP="00AC6A81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0B4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.5pt;margin-top:51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" filled="f" stroked="f">
              <v:textbox>
                <w:txbxContent>
                  <w:p w14:paraId="1CC2FCEF" w14:textId="77777777" w:rsidR="008F2538" w:rsidRPr="00AC6A81" w:rsidRDefault="008F2538" w:rsidP="00AC6A81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</w:t>
    </w:r>
  </w:p>
  <w:p w14:paraId="56F0B588" w14:textId="77777777" w:rsidR="008F2538" w:rsidRDefault="008F2538" w:rsidP="00AD1E3F"/>
  <w:p w14:paraId="6B710FA6" w14:textId="77777777" w:rsidR="008F2538" w:rsidRDefault="008F2538" w:rsidP="009212A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BE1B6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9A5C20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192E77F0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4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5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9" w15:restartNumberingAfterBreak="0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B2511"/>
    <w:multiLevelType w:val="hybridMultilevel"/>
    <w:tmpl w:val="02EEBA02"/>
    <w:lvl w:ilvl="0" w:tplc="3164404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2" w15:restartNumberingAfterBreak="0">
    <w:nsid w:val="0EC2611F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363E9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E0990"/>
    <w:multiLevelType w:val="hybridMultilevel"/>
    <w:tmpl w:val="02FCC20C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E175D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538EE"/>
    <w:multiLevelType w:val="hybridMultilevel"/>
    <w:tmpl w:val="7122848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369C3E12"/>
    <w:multiLevelType w:val="hybridMultilevel"/>
    <w:tmpl w:val="424CA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540CF"/>
    <w:multiLevelType w:val="hybridMultilevel"/>
    <w:tmpl w:val="C2304A08"/>
    <w:lvl w:ilvl="0" w:tplc="3310379C">
      <w:start w:val="1"/>
      <w:numFmt w:val="lowerLetter"/>
      <w:lvlText w:val="%1)"/>
      <w:lvlJc w:val="left"/>
      <w:pPr>
        <w:ind w:left="720" w:hanging="36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C2E93"/>
    <w:multiLevelType w:val="hybridMultilevel"/>
    <w:tmpl w:val="51FC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1733B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B033F"/>
    <w:multiLevelType w:val="hybridMultilevel"/>
    <w:tmpl w:val="87C2A58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E262B"/>
    <w:multiLevelType w:val="hybridMultilevel"/>
    <w:tmpl w:val="972E4D6C"/>
    <w:lvl w:ilvl="0" w:tplc="0AFA8FC2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55C25"/>
    <w:multiLevelType w:val="hybridMultilevel"/>
    <w:tmpl w:val="8BB4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55F55"/>
    <w:multiLevelType w:val="hybridMultilevel"/>
    <w:tmpl w:val="2508097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9" w15:restartNumberingAfterBreak="0">
    <w:nsid w:val="6846180E"/>
    <w:multiLevelType w:val="multilevel"/>
    <w:tmpl w:val="2DD836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BC053D"/>
    <w:multiLevelType w:val="hybridMultilevel"/>
    <w:tmpl w:val="30FC9470"/>
    <w:lvl w:ilvl="0" w:tplc="90F2017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85578564">
    <w:abstractNumId w:val="2"/>
  </w:num>
  <w:num w:numId="2" w16cid:durableId="1880507573">
    <w:abstractNumId w:val="28"/>
  </w:num>
  <w:num w:numId="3" w16cid:durableId="1767724936">
    <w:abstractNumId w:val="13"/>
  </w:num>
  <w:num w:numId="4" w16cid:durableId="2004434992">
    <w:abstractNumId w:val="21"/>
  </w:num>
  <w:num w:numId="5" w16cid:durableId="1817988422">
    <w:abstractNumId w:val="10"/>
  </w:num>
  <w:num w:numId="6" w16cid:durableId="99686302">
    <w:abstractNumId w:val="20"/>
  </w:num>
  <w:num w:numId="7" w16cid:durableId="1086418443">
    <w:abstractNumId w:val="25"/>
  </w:num>
  <w:num w:numId="8" w16cid:durableId="900021706">
    <w:abstractNumId w:val="12"/>
  </w:num>
  <w:num w:numId="9" w16cid:durableId="2053799136">
    <w:abstractNumId w:val="26"/>
  </w:num>
  <w:num w:numId="10" w16cid:durableId="1450247348">
    <w:abstractNumId w:val="27"/>
  </w:num>
  <w:num w:numId="11" w16cid:durableId="2049333246">
    <w:abstractNumId w:val="11"/>
  </w:num>
  <w:num w:numId="12" w16cid:durableId="1361274166">
    <w:abstractNumId w:val="22"/>
  </w:num>
  <w:num w:numId="13" w16cid:durableId="820117693">
    <w:abstractNumId w:val="9"/>
  </w:num>
  <w:num w:numId="14" w16cid:durableId="1310478724">
    <w:abstractNumId w:val="14"/>
  </w:num>
  <w:num w:numId="15" w16cid:durableId="284701626">
    <w:abstractNumId w:val="16"/>
  </w:num>
  <w:num w:numId="16" w16cid:durableId="18006101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3609532">
    <w:abstractNumId w:val="29"/>
  </w:num>
  <w:num w:numId="18" w16cid:durableId="137384218">
    <w:abstractNumId w:val="30"/>
  </w:num>
  <w:num w:numId="19" w16cid:durableId="1600601767">
    <w:abstractNumId w:val="1"/>
  </w:num>
  <w:num w:numId="20" w16cid:durableId="1428619709">
    <w:abstractNumId w:val="0"/>
  </w:num>
  <w:num w:numId="21" w16cid:durableId="1495488402">
    <w:abstractNumId w:val="18"/>
  </w:num>
  <w:num w:numId="22" w16cid:durableId="1971864754">
    <w:abstractNumId w:val="15"/>
  </w:num>
  <w:num w:numId="23" w16cid:durableId="637952450">
    <w:abstractNumId w:val="17"/>
  </w:num>
  <w:num w:numId="24" w16cid:durableId="1740588696">
    <w:abstractNumId w:val="24"/>
  </w:num>
  <w:num w:numId="25" w16cid:durableId="196049398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5C"/>
    <w:rsid w:val="00003DA4"/>
    <w:rsid w:val="00003DD9"/>
    <w:rsid w:val="00004296"/>
    <w:rsid w:val="000046E8"/>
    <w:rsid w:val="0001040C"/>
    <w:rsid w:val="000108C5"/>
    <w:rsid w:val="0001124C"/>
    <w:rsid w:val="000115E7"/>
    <w:rsid w:val="00013A20"/>
    <w:rsid w:val="00015218"/>
    <w:rsid w:val="00020115"/>
    <w:rsid w:val="0002100B"/>
    <w:rsid w:val="00021407"/>
    <w:rsid w:val="00021C80"/>
    <w:rsid w:val="00024457"/>
    <w:rsid w:val="000246AE"/>
    <w:rsid w:val="00026AEE"/>
    <w:rsid w:val="00027A12"/>
    <w:rsid w:val="00027E43"/>
    <w:rsid w:val="000301A9"/>
    <w:rsid w:val="000321D4"/>
    <w:rsid w:val="000333AA"/>
    <w:rsid w:val="0003722F"/>
    <w:rsid w:val="000401B2"/>
    <w:rsid w:val="00041A64"/>
    <w:rsid w:val="00042099"/>
    <w:rsid w:val="00043361"/>
    <w:rsid w:val="0004482F"/>
    <w:rsid w:val="00045450"/>
    <w:rsid w:val="00045584"/>
    <w:rsid w:val="0005086F"/>
    <w:rsid w:val="0005332E"/>
    <w:rsid w:val="00056053"/>
    <w:rsid w:val="00056EEF"/>
    <w:rsid w:val="000606A2"/>
    <w:rsid w:val="00064290"/>
    <w:rsid w:val="000645CF"/>
    <w:rsid w:val="000647F3"/>
    <w:rsid w:val="000667E0"/>
    <w:rsid w:val="000673D4"/>
    <w:rsid w:val="000708E4"/>
    <w:rsid w:val="000709C2"/>
    <w:rsid w:val="00070EE7"/>
    <w:rsid w:val="00071644"/>
    <w:rsid w:val="00073003"/>
    <w:rsid w:val="00073CAE"/>
    <w:rsid w:val="00074BEC"/>
    <w:rsid w:val="00076352"/>
    <w:rsid w:val="000773A9"/>
    <w:rsid w:val="00077C0B"/>
    <w:rsid w:val="0008606D"/>
    <w:rsid w:val="00086B82"/>
    <w:rsid w:val="00087773"/>
    <w:rsid w:val="00091F87"/>
    <w:rsid w:val="000929BE"/>
    <w:rsid w:val="00092BEE"/>
    <w:rsid w:val="000931BB"/>
    <w:rsid w:val="00094152"/>
    <w:rsid w:val="00095D5A"/>
    <w:rsid w:val="00096025"/>
    <w:rsid w:val="000960C8"/>
    <w:rsid w:val="0009687D"/>
    <w:rsid w:val="00097D07"/>
    <w:rsid w:val="00097E34"/>
    <w:rsid w:val="000A00BF"/>
    <w:rsid w:val="000A0B1E"/>
    <w:rsid w:val="000A3583"/>
    <w:rsid w:val="000A633D"/>
    <w:rsid w:val="000A765B"/>
    <w:rsid w:val="000A7FE5"/>
    <w:rsid w:val="000B0DB3"/>
    <w:rsid w:val="000B2849"/>
    <w:rsid w:val="000B309F"/>
    <w:rsid w:val="000B391F"/>
    <w:rsid w:val="000B52C9"/>
    <w:rsid w:val="000B5FCD"/>
    <w:rsid w:val="000B6049"/>
    <w:rsid w:val="000B6F81"/>
    <w:rsid w:val="000C051E"/>
    <w:rsid w:val="000C1E4A"/>
    <w:rsid w:val="000C264D"/>
    <w:rsid w:val="000C47BB"/>
    <w:rsid w:val="000C49D8"/>
    <w:rsid w:val="000C552B"/>
    <w:rsid w:val="000C7407"/>
    <w:rsid w:val="000C74A6"/>
    <w:rsid w:val="000D04B4"/>
    <w:rsid w:val="000D0A38"/>
    <w:rsid w:val="000D4F00"/>
    <w:rsid w:val="000D70FB"/>
    <w:rsid w:val="000E03CC"/>
    <w:rsid w:val="000E1495"/>
    <w:rsid w:val="000E1D32"/>
    <w:rsid w:val="000E2039"/>
    <w:rsid w:val="000E5F05"/>
    <w:rsid w:val="000E6842"/>
    <w:rsid w:val="000E6D24"/>
    <w:rsid w:val="000E6D69"/>
    <w:rsid w:val="000F08A5"/>
    <w:rsid w:val="000F4795"/>
    <w:rsid w:val="000F6E22"/>
    <w:rsid w:val="000F6FB5"/>
    <w:rsid w:val="000F703D"/>
    <w:rsid w:val="00103C81"/>
    <w:rsid w:val="0010460F"/>
    <w:rsid w:val="001048F5"/>
    <w:rsid w:val="001065BD"/>
    <w:rsid w:val="001114FD"/>
    <w:rsid w:val="00112914"/>
    <w:rsid w:val="00112CA5"/>
    <w:rsid w:val="001142ED"/>
    <w:rsid w:val="00114438"/>
    <w:rsid w:val="00115C83"/>
    <w:rsid w:val="00116733"/>
    <w:rsid w:val="00116C9E"/>
    <w:rsid w:val="001205C2"/>
    <w:rsid w:val="001214FB"/>
    <w:rsid w:val="0012514E"/>
    <w:rsid w:val="00125F83"/>
    <w:rsid w:val="001273DE"/>
    <w:rsid w:val="00127D8D"/>
    <w:rsid w:val="0013161F"/>
    <w:rsid w:val="00131BFB"/>
    <w:rsid w:val="001330E9"/>
    <w:rsid w:val="0013378C"/>
    <w:rsid w:val="0013400B"/>
    <w:rsid w:val="0013438B"/>
    <w:rsid w:val="00136E40"/>
    <w:rsid w:val="00137F10"/>
    <w:rsid w:val="00142CDA"/>
    <w:rsid w:val="00145743"/>
    <w:rsid w:val="00146A11"/>
    <w:rsid w:val="00147704"/>
    <w:rsid w:val="00147B91"/>
    <w:rsid w:val="0015044D"/>
    <w:rsid w:val="001504F6"/>
    <w:rsid w:val="00152B23"/>
    <w:rsid w:val="00153DD1"/>
    <w:rsid w:val="00153FF4"/>
    <w:rsid w:val="001551C4"/>
    <w:rsid w:val="00155CA5"/>
    <w:rsid w:val="00156BD7"/>
    <w:rsid w:val="00157365"/>
    <w:rsid w:val="001574F1"/>
    <w:rsid w:val="00157BDE"/>
    <w:rsid w:val="00162F70"/>
    <w:rsid w:val="001667B6"/>
    <w:rsid w:val="0016730E"/>
    <w:rsid w:val="00170A46"/>
    <w:rsid w:val="00173D1E"/>
    <w:rsid w:val="001740A5"/>
    <w:rsid w:val="00174C85"/>
    <w:rsid w:val="00174EFA"/>
    <w:rsid w:val="00175037"/>
    <w:rsid w:val="00175E8F"/>
    <w:rsid w:val="00177AFE"/>
    <w:rsid w:val="00180BF4"/>
    <w:rsid w:val="00181484"/>
    <w:rsid w:val="001815D9"/>
    <w:rsid w:val="0018181A"/>
    <w:rsid w:val="00183173"/>
    <w:rsid w:val="001833E5"/>
    <w:rsid w:val="001839B7"/>
    <w:rsid w:val="0018603C"/>
    <w:rsid w:val="00190E5F"/>
    <w:rsid w:val="001922A1"/>
    <w:rsid w:val="0019254E"/>
    <w:rsid w:val="00194331"/>
    <w:rsid w:val="0019479A"/>
    <w:rsid w:val="00194D34"/>
    <w:rsid w:val="001956C4"/>
    <w:rsid w:val="001A190F"/>
    <w:rsid w:val="001A2138"/>
    <w:rsid w:val="001A32FD"/>
    <w:rsid w:val="001A44D9"/>
    <w:rsid w:val="001A535D"/>
    <w:rsid w:val="001A7404"/>
    <w:rsid w:val="001A78A3"/>
    <w:rsid w:val="001A7CC7"/>
    <w:rsid w:val="001B263C"/>
    <w:rsid w:val="001B358A"/>
    <w:rsid w:val="001B3F60"/>
    <w:rsid w:val="001B6111"/>
    <w:rsid w:val="001B7A53"/>
    <w:rsid w:val="001C0444"/>
    <w:rsid w:val="001C1843"/>
    <w:rsid w:val="001C58A4"/>
    <w:rsid w:val="001C62C4"/>
    <w:rsid w:val="001C63D5"/>
    <w:rsid w:val="001C6E97"/>
    <w:rsid w:val="001D42CB"/>
    <w:rsid w:val="001D4CBA"/>
    <w:rsid w:val="001D523B"/>
    <w:rsid w:val="001D6917"/>
    <w:rsid w:val="001E00F5"/>
    <w:rsid w:val="001E14C8"/>
    <w:rsid w:val="001E41A0"/>
    <w:rsid w:val="001E45A4"/>
    <w:rsid w:val="001E4C5F"/>
    <w:rsid w:val="001E6954"/>
    <w:rsid w:val="001F31BA"/>
    <w:rsid w:val="001F457F"/>
    <w:rsid w:val="001F45EC"/>
    <w:rsid w:val="001F4F45"/>
    <w:rsid w:val="001F59A6"/>
    <w:rsid w:val="001F59F9"/>
    <w:rsid w:val="001F5C0D"/>
    <w:rsid w:val="001F6904"/>
    <w:rsid w:val="001F6D09"/>
    <w:rsid w:val="001F7674"/>
    <w:rsid w:val="001F7688"/>
    <w:rsid w:val="00200E6A"/>
    <w:rsid w:val="00201880"/>
    <w:rsid w:val="00201C9D"/>
    <w:rsid w:val="00202E67"/>
    <w:rsid w:val="00204A3E"/>
    <w:rsid w:val="00204C05"/>
    <w:rsid w:val="002062A5"/>
    <w:rsid w:val="00206458"/>
    <w:rsid w:val="00207199"/>
    <w:rsid w:val="002073D6"/>
    <w:rsid w:val="00207971"/>
    <w:rsid w:val="00207D30"/>
    <w:rsid w:val="00207D37"/>
    <w:rsid w:val="002120CB"/>
    <w:rsid w:val="00212FDD"/>
    <w:rsid w:val="002144E7"/>
    <w:rsid w:val="00216005"/>
    <w:rsid w:val="00217D34"/>
    <w:rsid w:val="00220329"/>
    <w:rsid w:val="0022274A"/>
    <w:rsid w:val="002229A0"/>
    <w:rsid w:val="00223646"/>
    <w:rsid w:val="0022417E"/>
    <w:rsid w:val="00224C81"/>
    <w:rsid w:val="002251F3"/>
    <w:rsid w:val="0022581A"/>
    <w:rsid w:val="00225CF6"/>
    <w:rsid w:val="002275BF"/>
    <w:rsid w:val="00227E79"/>
    <w:rsid w:val="00230A2C"/>
    <w:rsid w:val="002319E0"/>
    <w:rsid w:val="0023326E"/>
    <w:rsid w:val="00233288"/>
    <w:rsid w:val="00234D93"/>
    <w:rsid w:val="00234DD6"/>
    <w:rsid w:val="002352E8"/>
    <w:rsid w:val="0023539A"/>
    <w:rsid w:val="00235D90"/>
    <w:rsid w:val="002363F3"/>
    <w:rsid w:val="0023658C"/>
    <w:rsid w:val="002368F6"/>
    <w:rsid w:val="002426CC"/>
    <w:rsid w:val="0024414F"/>
    <w:rsid w:val="002443D6"/>
    <w:rsid w:val="00245658"/>
    <w:rsid w:val="00247CCB"/>
    <w:rsid w:val="002512A6"/>
    <w:rsid w:val="00251B3F"/>
    <w:rsid w:val="00251B88"/>
    <w:rsid w:val="00251E7B"/>
    <w:rsid w:val="00252F9A"/>
    <w:rsid w:val="00253553"/>
    <w:rsid w:val="00255A98"/>
    <w:rsid w:val="00256413"/>
    <w:rsid w:val="00256C38"/>
    <w:rsid w:val="002620F0"/>
    <w:rsid w:val="002655E4"/>
    <w:rsid w:val="002665AF"/>
    <w:rsid w:val="00267333"/>
    <w:rsid w:val="00267C14"/>
    <w:rsid w:val="00267E5B"/>
    <w:rsid w:val="00271A1F"/>
    <w:rsid w:val="00273496"/>
    <w:rsid w:val="002756EC"/>
    <w:rsid w:val="00275D15"/>
    <w:rsid w:val="002774F1"/>
    <w:rsid w:val="002778CA"/>
    <w:rsid w:val="002803B9"/>
    <w:rsid w:val="0028217D"/>
    <w:rsid w:val="002838D9"/>
    <w:rsid w:val="00283C86"/>
    <w:rsid w:val="00286949"/>
    <w:rsid w:val="00287850"/>
    <w:rsid w:val="002906D1"/>
    <w:rsid w:val="0029080D"/>
    <w:rsid w:val="00290D03"/>
    <w:rsid w:val="002919AD"/>
    <w:rsid w:val="00294B0C"/>
    <w:rsid w:val="0029534F"/>
    <w:rsid w:val="002A28F9"/>
    <w:rsid w:val="002A2A94"/>
    <w:rsid w:val="002A2CF0"/>
    <w:rsid w:val="002A3F24"/>
    <w:rsid w:val="002A5E28"/>
    <w:rsid w:val="002A60BC"/>
    <w:rsid w:val="002A6484"/>
    <w:rsid w:val="002B10DB"/>
    <w:rsid w:val="002B162C"/>
    <w:rsid w:val="002B3ABD"/>
    <w:rsid w:val="002B4832"/>
    <w:rsid w:val="002B565A"/>
    <w:rsid w:val="002B5DF2"/>
    <w:rsid w:val="002B72CD"/>
    <w:rsid w:val="002B7D5A"/>
    <w:rsid w:val="002B7E3B"/>
    <w:rsid w:val="002B7EDF"/>
    <w:rsid w:val="002C0981"/>
    <w:rsid w:val="002C0E5C"/>
    <w:rsid w:val="002C344C"/>
    <w:rsid w:val="002C3FFD"/>
    <w:rsid w:val="002C4E9D"/>
    <w:rsid w:val="002C5823"/>
    <w:rsid w:val="002C5951"/>
    <w:rsid w:val="002C5E73"/>
    <w:rsid w:val="002C7F79"/>
    <w:rsid w:val="002D074C"/>
    <w:rsid w:val="002D2604"/>
    <w:rsid w:val="002D2B7C"/>
    <w:rsid w:val="002D32FF"/>
    <w:rsid w:val="002D3DE0"/>
    <w:rsid w:val="002D542B"/>
    <w:rsid w:val="002D67CC"/>
    <w:rsid w:val="002D7FF7"/>
    <w:rsid w:val="002E05ED"/>
    <w:rsid w:val="002E1D1B"/>
    <w:rsid w:val="002E2BD1"/>
    <w:rsid w:val="002E4314"/>
    <w:rsid w:val="002E4FE2"/>
    <w:rsid w:val="002E537E"/>
    <w:rsid w:val="002E64A7"/>
    <w:rsid w:val="002E65E4"/>
    <w:rsid w:val="002E7B45"/>
    <w:rsid w:val="002F1305"/>
    <w:rsid w:val="002F2E3A"/>
    <w:rsid w:val="002F48C5"/>
    <w:rsid w:val="002F5A5B"/>
    <w:rsid w:val="002F63EE"/>
    <w:rsid w:val="002F74A2"/>
    <w:rsid w:val="0030059D"/>
    <w:rsid w:val="003006B6"/>
    <w:rsid w:val="00303ADA"/>
    <w:rsid w:val="0030475A"/>
    <w:rsid w:val="00304811"/>
    <w:rsid w:val="0030657C"/>
    <w:rsid w:val="00312447"/>
    <w:rsid w:val="003129E7"/>
    <w:rsid w:val="00312C87"/>
    <w:rsid w:val="0031312C"/>
    <w:rsid w:val="00314268"/>
    <w:rsid w:val="00314B38"/>
    <w:rsid w:val="00314E08"/>
    <w:rsid w:val="00315FB3"/>
    <w:rsid w:val="0032110F"/>
    <w:rsid w:val="00321684"/>
    <w:rsid w:val="0032381C"/>
    <w:rsid w:val="003241DF"/>
    <w:rsid w:val="003243DF"/>
    <w:rsid w:val="00324C00"/>
    <w:rsid w:val="00325400"/>
    <w:rsid w:val="0032602A"/>
    <w:rsid w:val="00330995"/>
    <w:rsid w:val="00330FC9"/>
    <w:rsid w:val="0033225C"/>
    <w:rsid w:val="00333130"/>
    <w:rsid w:val="00334A3C"/>
    <w:rsid w:val="003350EC"/>
    <w:rsid w:val="00336696"/>
    <w:rsid w:val="00337CC1"/>
    <w:rsid w:val="003400EC"/>
    <w:rsid w:val="00341DF1"/>
    <w:rsid w:val="0034389D"/>
    <w:rsid w:val="0034440F"/>
    <w:rsid w:val="00346828"/>
    <w:rsid w:val="003533E8"/>
    <w:rsid w:val="003537CD"/>
    <w:rsid w:val="00353DD7"/>
    <w:rsid w:val="00354C14"/>
    <w:rsid w:val="00356DAE"/>
    <w:rsid w:val="00357ABD"/>
    <w:rsid w:val="00357DCB"/>
    <w:rsid w:val="003609D7"/>
    <w:rsid w:val="00360E0D"/>
    <w:rsid w:val="00361AFA"/>
    <w:rsid w:val="0036288A"/>
    <w:rsid w:val="00363331"/>
    <w:rsid w:val="00363492"/>
    <w:rsid w:val="0036391C"/>
    <w:rsid w:val="00364C9A"/>
    <w:rsid w:val="0036573C"/>
    <w:rsid w:val="003707BD"/>
    <w:rsid w:val="003713BC"/>
    <w:rsid w:val="00371A68"/>
    <w:rsid w:val="003727BD"/>
    <w:rsid w:val="00372AB5"/>
    <w:rsid w:val="00372C0F"/>
    <w:rsid w:val="00375C3E"/>
    <w:rsid w:val="00375C55"/>
    <w:rsid w:val="00381ECB"/>
    <w:rsid w:val="003830C1"/>
    <w:rsid w:val="00384729"/>
    <w:rsid w:val="00384950"/>
    <w:rsid w:val="00384962"/>
    <w:rsid w:val="00385B89"/>
    <w:rsid w:val="00385DEA"/>
    <w:rsid w:val="003862D2"/>
    <w:rsid w:val="0038688A"/>
    <w:rsid w:val="0038793F"/>
    <w:rsid w:val="00387A86"/>
    <w:rsid w:val="00390313"/>
    <w:rsid w:val="00390862"/>
    <w:rsid w:val="00396713"/>
    <w:rsid w:val="00396BDE"/>
    <w:rsid w:val="003972E0"/>
    <w:rsid w:val="003A0530"/>
    <w:rsid w:val="003A0608"/>
    <w:rsid w:val="003A088C"/>
    <w:rsid w:val="003A0C65"/>
    <w:rsid w:val="003A176D"/>
    <w:rsid w:val="003A2B31"/>
    <w:rsid w:val="003A30ED"/>
    <w:rsid w:val="003A3DCD"/>
    <w:rsid w:val="003A5950"/>
    <w:rsid w:val="003A67FD"/>
    <w:rsid w:val="003A731E"/>
    <w:rsid w:val="003A7B21"/>
    <w:rsid w:val="003A7E52"/>
    <w:rsid w:val="003B1971"/>
    <w:rsid w:val="003B2A49"/>
    <w:rsid w:val="003B39B8"/>
    <w:rsid w:val="003B437B"/>
    <w:rsid w:val="003B4746"/>
    <w:rsid w:val="003B764C"/>
    <w:rsid w:val="003B7FFB"/>
    <w:rsid w:val="003C0B90"/>
    <w:rsid w:val="003C0FED"/>
    <w:rsid w:val="003C228B"/>
    <w:rsid w:val="003C3A7A"/>
    <w:rsid w:val="003C4439"/>
    <w:rsid w:val="003C484A"/>
    <w:rsid w:val="003C4A5A"/>
    <w:rsid w:val="003C5497"/>
    <w:rsid w:val="003C5A55"/>
    <w:rsid w:val="003C5E2A"/>
    <w:rsid w:val="003C69BB"/>
    <w:rsid w:val="003C7703"/>
    <w:rsid w:val="003C7E93"/>
    <w:rsid w:val="003D1879"/>
    <w:rsid w:val="003D2F68"/>
    <w:rsid w:val="003D67B5"/>
    <w:rsid w:val="003D6DAE"/>
    <w:rsid w:val="003E0861"/>
    <w:rsid w:val="003E0D85"/>
    <w:rsid w:val="003E414D"/>
    <w:rsid w:val="003E4370"/>
    <w:rsid w:val="003E4E72"/>
    <w:rsid w:val="003E611B"/>
    <w:rsid w:val="003E61CE"/>
    <w:rsid w:val="003E7474"/>
    <w:rsid w:val="003E74DE"/>
    <w:rsid w:val="003F0BA0"/>
    <w:rsid w:val="003F10DF"/>
    <w:rsid w:val="003F16BB"/>
    <w:rsid w:val="003F1ADF"/>
    <w:rsid w:val="003F1B36"/>
    <w:rsid w:val="003F2101"/>
    <w:rsid w:val="003F2F72"/>
    <w:rsid w:val="003F2F7A"/>
    <w:rsid w:val="003F64FC"/>
    <w:rsid w:val="003F7031"/>
    <w:rsid w:val="00402AA5"/>
    <w:rsid w:val="004031D6"/>
    <w:rsid w:val="004078B1"/>
    <w:rsid w:val="00407BB2"/>
    <w:rsid w:val="0041231D"/>
    <w:rsid w:val="00413766"/>
    <w:rsid w:val="0041436A"/>
    <w:rsid w:val="00416BB5"/>
    <w:rsid w:val="004171C1"/>
    <w:rsid w:val="00420084"/>
    <w:rsid w:val="00420CBA"/>
    <w:rsid w:val="00420CFF"/>
    <w:rsid w:val="00420DF6"/>
    <w:rsid w:val="00422711"/>
    <w:rsid w:val="00422E93"/>
    <w:rsid w:val="00423DA3"/>
    <w:rsid w:val="0042681E"/>
    <w:rsid w:val="00426CB5"/>
    <w:rsid w:val="0042762D"/>
    <w:rsid w:val="00431E1A"/>
    <w:rsid w:val="00434A39"/>
    <w:rsid w:val="00437CF2"/>
    <w:rsid w:val="00440374"/>
    <w:rsid w:val="00442482"/>
    <w:rsid w:val="00444647"/>
    <w:rsid w:val="0044630D"/>
    <w:rsid w:val="00446B0C"/>
    <w:rsid w:val="00447590"/>
    <w:rsid w:val="00450AEB"/>
    <w:rsid w:val="00450F7F"/>
    <w:rsid w:val="0045207B"/>
    <w:rsid w:val="00452649"/>
    <w:rsid w:val="00452CA9"/>
    <w:rsid w:val="00454B4C"/>
    <w:rsid w:val="00455EEB"/>
    <w:rsid w:val="00457721"/>
    <w:rsid w:val="00462661"/>
    <w:rsid w:val="0046365B"/>
    <w:rsid w:val="00466CDB"/>
    <w:rsid w:val="00466D76"/>
    <w:rsid w:val="00472160"/>
    <w:rsid w:val="00472169"/>
    <w:rsid w:val="00473011"/>
    <w:rsid w:val="00473F93"/>
    <w:rsid w:val="004800EB"/>
    <w:rsid w:val="00481B45"/>
    <w:rsid w:val="00481F73"/>
    <w:rsid w:val="00482CA1"/>
    <w:rsid w:val="004833E8"/>
    <w:rsid w:val="00483A38"/>
    <w:rsid w:val="004853D0"/>
    <w:rsid w:val="004865DF"/>
    <w:rsid w:val="00487BA0"/>
    <w:rsid w:val="00487F5D"/>
    <w:rsid w:val="004909E0"/>
    <w:rsid w:val="00490ED3"/>
    <w:rsid w:val="004928F2"/>
    <w:rsid w:val="004975CB"/>
    <w:rsid w:val="00497E47"/>
    <w:rsid w:val="004A263D"/>
    <w:rsid w:val="004A3D95"/>
    <w:rsid w:val="004A4F21"/>
    <w:rsid w:val="004A5EF1"/>
    <w:rsid w:val="004A7EFE"/>
    <w:rsid w:val="004B032A"/>
    <w:rsid w:val="004B0C4D"/>
    <w:rsid w:val="004B19E9"/>
    <w:rsid w:val="004B2045"/>
    <w:rsid w:val="004B4340"/>
    <w:rsid w:val="004B4F6F"/>
    <w:rsid w:val="004B5A1C"/>
    <w:rsid w:val="004B5C6D"/>
    <w:rsid w:val="004C0FBA"/>
    <w:rsid w:val="004C0FF2"/>
    <w:rsid w:val="004C1919"/>
    <w:rsid w:val="004C500A"/>
    <w:rsid w:val="004C5EDD"/>
    <w:rsid w:val="004C68E1"/>
    <w:rsid w:val="004C6D65"/>
    <w:rsid w:val="004C7070"/>
    <w:rsid w:val="004C7CF9"/>
    <w:rsid w:val="004C7D29"/>
    <w:rsid w:val="004D05AE"/>
    <w:rsid w:val="004D0C4D"/>
    <w:rsid w:val="004D1A09"/>
    <w:rsid w:val="004D1FAA"/>
    <w:rsid w:val="004D21E4"/>
    <w:rsid w:val="004D3553"/>
    <w:rsid w:val="004D35D6"/>
    <w:rsid w:val="004D58F7"/>
    <w:rsid w:val="004D68A2"/>
    <w:rsid w:val="004D73EF"/>
    <w:rsid w:val="004E009D"/>
    <w:rsid w:val="004E135C"/>
    <w:rsid w:val="004E1C2F"/>
    <w:rsid w:val="004E2E3D"/>
    <w:rsid w:val="004E3982"/>
    <w:rsid w:val="004E3BD6"/>
    <w:rsid w:val="004E3DA0"/>
    <w:rsid w:val="004E410D"/>
    <w:rsid w:val="004E4D28"/>
    <w:rsid w:val="004E76DF"/>
    <w:rsid w:val="004F0BFA"/>
    <w:rsid w:val="004F0D98"/>
    <w:rsid w:val="004F1A8A"/>
    <w:rsid w:val="004F4F41"/>
    <w:rsid w:val="004F5624"/>
    <w:rsid w:val="004F6197"/>
    <w:rsid w:val="004F620D"/>
    <w:rsid w:val="004F6239"/>
    <w:rsid w:val="004F6ED2"/>
    <w:rsid w:val="004F7DC7"/>
    <w:rsid w:val="004F7DEF"/>
    <w:rsid w:val="00502A13"/>
    <w:rsid w:val="00503ADF"/>
    <w:rsid w:val="00504D42"/>
    <w:rsid w:val="00506081"/>
    <w:rsid w:val="00506190"/>
    <w:rsid w:val="005075EE"/>
    <w:rsid w:val="00507B21"/>
    <w:rsid w:val="005101CB"/>
    <w:rsid w:val="00511ECE"/>
    <w:rsid w:val="00512086"/>
    <w:rsid w:val="00513085"/>
    <w:rsid w:val="00517D6A"/>
    <w:rsid w:val="00520D41"/>
    <w:rsid w:val="005213F1"/>
    <w:rsid w:val="005218AE"/>
    <w:rsid w:val="005234F1"/>
    <w:rsid w:val="00523CE0"/>
    <w:rsid w:val="00524D69"/>
    <w:rsid w:val="00525C35"/>
    <w:rsid w:val="005266C8"/>
    <w:rsid w:val="0053018A"/>
    <w:rsid w:val="005302A8"/>
    <w:rsid w:val="00532CD1"/>
    <w:rsid w:val="005334D0"/>
    <w:rsid w:val="005339A2"/>
    <w:rsid w:val="00533D1D"/>
    <w:rsid w:val="0053530D"/>
    <w:rsid w:val="00541607"/>
    <w:rsid w:val="00541A5C"/>
    <w:rsid w:val="00546138"/>
    <w:rsid w:val="005462DE"/>
    <w:rsid w:val="00547D88"/>
    <w:rsid w:val="005509CC"/>
    <w:rsid w:val="00554B8D"/>
    <w:rsid w:val="0055594B"/>
    <w:rsid w:val="00555BC9"/>
    <w:rsid w:val="005562C6"/>
    <w:rsid w:val="00557B8C"/>
    <w:rsid w:val="00561251"/>
    <w:rsid w:val="00561DAD"/>
    <w:rsid w:val="00562BD4"/>
    <w:rsid w:val="00562D60"/>
    <w:rsid w:val="00563F47"/>
    <w:rsid w:val="005645EA"/>
    <w:rsid w:val="00564C37"/>
    <w:rsid w:val="00565EBF"/>
    <w:rsid w:val="00567BCC"/>
    <w:rsid w:val="00567D62"/>
    <w:rsid w:val="00573069"/>
    <w:rsid w:val="0057352F"/>
    <w:rsid w:val="005743F7"/>
    <w:rsid w:val="0057472D"/>
    <w:rsid w:val="0057513E"/>
    <w:rsid w:val="005763BC"/>
    <w:rsid w:val="00576E0D"/>
    <w:rsid w:val="00576E63"/>
    <w:rsid w:val="0058058B"/>
    <w:rsid w:val="005809A8"/>
    <w:rsid w:val="00581966"/>
    <w:rsid w:val="00582AEB"/>
    <w:rsid w:val="00583726"/>
    <w:rsid w:val="005857A3"/>
    <w:rsid w:val="00586237"/>
    <w:rsid w:val="00586372"/>
    <w:rsid w:val="00586EAE"/>
    <w:rsid w:val="005878C5"/>
    <w:rsid w:val="0059176B"/>
    <w:rsid w:val="00592786"/>
    <w:rsid w:val="0059478E"/>
    <w:rsid w:val="00597D98"/>
    <w:rsid w:val="005A01A7"/>
    <w:rsid w:val="005A043E"/>
    <w:rsid w:val="005A2C33"/>
    <w:rsid w:val="005A62BB"/>
    <w:rsid w:val="005A6EF4"/>
    <w:rsid w:val="005A71FD"/>
    <w:rsid w:val="005A7DE8"/>
    <w:rsid w:val="005B0763"/>
    <w:rsid w:val="005B14B4"/>
    <w:rsid w:val="005B2A0D"/>
    <w:rsid w:val="005B4CF4"/>
    <w:rsid w:val="005B6C6B"/>
    <w:rsid w:val="005B73E9"/>
    <w:rsid w:val="005C0752"/>
    <w:rsid w:val="005C3B98"/>
    <w:rsid w:val="005C6355"/>
    <w:rsid w:val="005D23FA"/>
    <w:rsid w:val="005D3E24"/>
    <w:rsid w:val="005D40E3"/>
    <w:rsid w:val="005D4F57"/>
    <w:rsid w:val="005D55F6"/>
    <w:rsid w:val="005D6DD6"/>
    <w:rsid w:val="005E0384"/>
    <w:rsid w:val="005E20FB"/>
    <w:rsid w:val="005E3F91"/>
    <w:rsid w:val="005E423C"/>
    <w:rsid w:val="005E551E"/>
    <w:rsid w:val="005E5553"/>
    <w:rsid w:val="005E65CB"/>
    <w:rsid w:val="005E6E8A"/>
    <w:rsid w:val="005E7C39"/>
    <w:rsid w:val="005F04D3"/>
    <w:rsid w:val="005F2F6A"/>
    <w:rsid w:val="005F35BB"/>
    <w:rsid w:val="005F4A94"/>
    <w:rsid w:val="005F4AC0"/>
    <w:rsid w:val="0060365E"/>
    <w:rsid w:val="00603D18"/>
    <w:rsid w:val="0060490E"/>
    <w:rsid w:val="006068B4"/>
    <w:rsid w:val="0061036A"/>
    <w:rsid w:val="00610C9B"/>
    <w:rsid w:val="00614B82"/>
    <w:rsid w:val="0062083E"/>
    <w:rsid w:val="006231B7"/>
    <w:rsid w:val="006279B2"/>
    <w:rsid w:val="00633ED8"/>
    <w:rsid w:val="0063460C"/>
    <w:rsid w:val="006361CE"/>
    <w:rsid w:val="006374AA"/>
    <w:rsid w:val="00640153"/>
    <w:rsid w:val="006403D2"/>
    <w:rsid w:val="00641034"/>
    <w:rsid w:val="006414BE"/>
    <w:rsid w:val="00641551"/>
    <w:rsid w:val="00641BD1"/>
    <w:rsid w:val="00643522"/>
    <w:rsid w:val="00645461"/>
    <w:rsid w:val="006471DE"/>
    <w:rsid w:val="006472F5"/>
    <w:rsid w:val="00647D53"/>
    <w:rsid w:val="006503C9"/>
    <w:rsid w:val="006507FB"/>
    <w:rsid w:val="00650F33"/>
    <w:rsid w:val="00651858"/>
    <w:rsid w:val="00651CD8"/>
    <w:rsid w:val="0065368D"/>
    <w:rsid w:val="00653927"/>
    <w:rsid w:val="00655477"/>
    <w:rsid w:val="00657103"/>
    <w:rsid w:val="00663632"/>
    <w:rsid w:val="00665402"/>
    <w:rsid w:val="00665C15"/>
    <w:rsid w:val="00665F2C"/>
    <w:rsid w:val="0066632E"/>
    <w:rsid w:val="00666DD1"/>
    <w:rsid w:val="00667777"/>
    <w:rsid w:val="00667AD5"/>
    <w:rsid w:val="00670F75"/>
    <w:rsid w:val="00671BCC"/>
    <w:rsid w:val="00671F4D"/>
    <w:rsid w:val="00674961"/>
    <w:rsid w:val="0067554C"/>
    <w:rsid w:val="00675C75"/>
    <w:rsid w:val="006760E3"/>
    <w:rsid w:val="00676D48"/>
    <w:rsid w:val="0067719C"/>
    <w:rsid w:val="00680C68"/>
    <w:rsid w:val="006826BC"/>
    <w:rsid w:val="006838E0"/>
    <w:rsid w:val="00684CE1"/>
    <w:rsid w:val="00685659"/>
    <w:rsid w:val="00686EB5"/>
    <w:rsid w:val="006871D3"/>
    <w:rsid w:val="00687476"/>
    <w:rsid w:val="00690A15"/>
    <w:rsid w:val="00690C4A"/>
    <w:rsid w:val="0069240C"/>
    <w:rsid w:val="00693171"/>
    <w:rsid w:val="00693BE4"/>
    <w:rsid w:val="006954AC"/>
    <w:rsid w:val="006954D6"/>
    <w:rsid w:val="00696AFC"/>
    <w:rsid w:val="00696FA2"/>
    <w:rsid w:val="006A04F2"/>
    <w:rsid w:val="006A0E3B"/>
    <w:rsid w:val="006A1B0F"/>
    <w:rsid w:val="006A1F58"/>
    <w:rsid w:val="006A2F42"/>
    <w:rsid w:val="006A398E"/>
    <w:rsid w:val="006A4EFB"/>
    <w:rsid w:val="006A7176"/>
    <w:rsid w:val="006A7F29"/>
    <w:rsid w:val="006B1336"/>
    <w:rsid w:val="006B2816"/>
    <w:rsid w:val="006B3C91"/>
    <w:rsid w:val="006B60C4"/>
    <w:rsid w:val="006B7912"/>
    <w:rsid w:val="006C028F"/>
    <w:rsid w:val="006C0B31"/>
    <w:rsid w:val="006C14A0"/>
    <w:rsid w:val="006C3448"/>
    <w:rsid w:val="006C3F14"/>
    <w:rsid w:val="006C55F3"/>
    <w:rsid w:val="006C59CA"/>
    <w:rsid w:val="006C6984"/>
    <w:rsid w:val="006D0BB9"/>
    <w:rsid w:val="006D1139"/>
    <w:rsid w:val="006D2794"/>
    <w:rsid w:val="006D2E29"/>
    <w:rsid w:val="006D61FB"/>
    <w:rsid w:val="006D665F"/>
    <w:rsid w:val="006E053D"/>
    <w:rsid w:val="006E06B3"/>
    <w:rsid w:val="006E072A"/>
    <w:rsid w:val="006E0B10"/>
    <w:rsid w:val="006E1870"/>
    <w:rsid w:val="006E22A5"/>
    <w:rsid w:val="006E2DB6"/>
    <w:rsid w:val="006E3E69"/>
    <w:rsid w:val="006E71B2"/>
    <w:rsid w:val="006F3CF8"/>
    <w:rsid w:val="006F4FC6"/>
    <w:rsid w:val="006F6032"/>
    <w:rsid w:val="006F62C7"/>
    <w:rsid w:val="006F6944"/>
    <w:rsid w:val="006F75D8"/>
    <w:rsid w:val="006F762C"/>
    <w:rsid w:val="0070282A"/>
    <w:rsid w:val="0070429C"/>
    <w:rsid w:val="00710B0B"/>
    <w:rsid w:val="007133CF"/>
    <w:rsid w:val="0071368B"/>
    <w:rsid w:val="00713B26"/>
    <w:rsid w:val="00713C69"/>
    <w:rsid w:val="00713FC3"/>
    <w:rsid w:val="00714365"/>
    <w:rsid w:val="00721622"/>
    <w:rsid w:val="0072285D"/>
    <w:rsid w:val="007231A1"/>
    <w:rsid w:val="00723F1E"/>
    <w:rsid w:val="00726A96"/>
    <w:rsid w:val="007271FD"/>
    <w:rsid w:val="0073209F"/>
    <w:rsid w:val="0073596B"/>
    <w:rsid w:val="00737413"/>
    <w:rsid w:val="0073780E"/>
    <w:rsid w:val="00737D2A"/>
    <w:rsid w:val="00737DB4"/>
    <w:rsid w:val="00743927"/>
    <w:rsid w:val="00744F8D"/>
    <w:rsid w:val="007451C0"/>
    <w:rsid w:val="007465A8"/>
    <w:rsid w:val="007468B4"/>
    <w:rsid w:val="00750241"/>
    <w:rsid w:val="00751F0E"/>
    <w:rsid w:val="0075297C"/>
    <w:rsid w:val="00754C22"/>
    <w:rsid w:val="00755287"/>
    <w:rsid w:val="0075544A"/>
    <w:rsid w:val="00755665"/>
    <w:rsid w:val="0075572F"/>
    <w:rsid w:val="00756A19"/>
    <w:rsid w:val="00757B68"/>
    <w:rsid w:val="00762B41"/>
    <w:rsid w:val="00762B4C"/>
    <w:rsid w:val="00762E35"/>
    <w:rsid w:val="00763AC5"/>
    <w:rsid w:val="0076454B"/>
    <w:rsid w:val="00765265"/>
    <w:rsid w:val="007660A4"/>
    <w:rsid w:val="00767302"/>
    <w:rsid w:val="0076792B"/>
    <w:rsid w:val="00770642"/>
    <w:rsid w:val="00770BB9"/>
    <w:rsid w:val="0077162F"/>
    <w:rsid w:val="007743D7"/>
    <w:rsid w:val="00776368"/>
    <w:rsid w:val="00776A76"/>
    <w:rsid w:val="00781134"/>
    <w:rsid w:val="00781BA4"/>
    <w:rsid w:val="00782184"/>
    <w:rsid w:val="007825AB"/>
    <w:rsid w:val="00782AD1"/>
    <w:rsid w:val="007848C9"/>
    <w:rsid w:val="007854EE"/>
    <w:rsid w:val="00787B7F"/>
    <w:rsid w:val="00791D83"/>
    <w:rsid w:val="00792722"/>
    <w:rsid w:val="00793260"/>
    <w:rsid w:val="007957F1"/>
    <w:rsid w:val="00795936"/>
    <w:rsid w:val="00796DF7"/>
    <w:rsid w:val="007A0092"/>
    <w:rsid w:val="007A044E"/>
    <w:rsid w:val="007A11AD"/>
    <w:rsid w:val="007A1DFC"/>
    <w:rsid w:val="007A3456"/>
    <w:rsid w:val="007A3F88"/>
    <w:rsid w:val="007A43F3"/>
    <w:rsid w:val="007A72C9"/>
    <w:rsid w:val="007A7DEE"/>
    <w:rsid w:val="007B00F6"/>
    <w:rsid w:val="007B1453"/>
    <w:rsid w:val="007B2485"/>
    <w:rsid w:val="007B43D3"/>
    <w:rsid w:val="007B4884"/>
    <w:rsid w:val="007B5403"/>
    <w:rsid w:val="007B738D"/>
    <w:rsid w:val="007C084F"/>
    <w:rsid w:val="007C281F"/>
    <w:rsid w:val="007C3FF6"/>
    <w:rsid w:val="007C4977"/>
    <w:rsid w:val="007C4DF6"/>
    <w:rsid w:val="007C5035"/>
    <w:rsid w:val="007C5C26"/>
    <w:rsid w:val="007C664C"/>
    <w:rsid w:val="007C692F"/>
    <w:rsid w:val="007C6D5A"/>
    <w:rsid w:val="007C73F2"/>
    <w:rsid w:val="007D100A"/>
    <w:rsid w:val="007D2887"/>
    <w:rsid w:val="007D695C"/>
    <w:rsid w:val="007E0E64"/>
    <w:rsid w:val="007E5991"/>
    <w:rsid w:val="007E5C10"/>
    <w:rsid w:val="007F12DE"/>
    <w:rsid w:val="007F2150"/>
    <w:rsid w:val="007F24F6"/>
    <w:rsid w:val="007F41C1"/>
    <w:rsid w:val="007F4E3D"/>
    <w:rsid w:val="007F513F"/>
    <w:rsid w:val="00802623"/>
    <w:rsid w:val="00804DEF"/>
    <w:rsid w:val="00806B82"/>
    <w:rsid w:val="008131E1"/>
    <w:rsid w:val="008139BD"/>
    <w:rsid w:val="00814282"/>
    <w:rsid w:val="00815CA5"/>
    <w:rsid w:val="00815CDF"/>
    <w:rsid w:val="00815CED"/>
    <w:rsid w:val="0082091B"/>
    <w:rsid w:val="00820EE2"/>
    <w:rsid w:val="0082209D"/>
    <w:rsid w:val="00822845"/>
    <w:rsid w:val="00822848"/>
    <w:rsid w:val="008246B0"/>
    <w:rsid w:val="00824A8E"/>
    <w:rsid w:val="00824F78"/>
    <w:rsid w:val="00825A4E"/>
    <w:rsid w:val="008264F8"/>
    <w:rsid w:val="008277B5"/>
    <w:rsid w:val="00827916"/>
    <w:rsid w:val="00832619"/>
    <w:rsid w:val="00835CDE"/>
    <w:rsid w:val="008362FA"/>
    <w:rsid w:val="00837CE3"/>
    <w:rsid w:val="00841382"/>
    <w:rsid w:val="00841730"/>
    <w:rsid w:val="00842F43"/>
    <w:rsid w:val="00843DDE"/>
    <w:rsid w:val="008445DD"/>
    <w:rsid w:val="0084493D"/>
    <w:rsid w:val="0084694C"/>
    <w:rsid w:val="00851275"/>
    <w:rsid w:val="008513B9"/>
    <w:rsid w:val="0085443D"/>
    <w:rsid w:val="0085479F"/>
    <w:rsid w:val="008573E3"/>
    <w:rsid w:val="00857F13"/>
    <w:rsid w:val="00860B58"/>
    <w:rsid w:val="00861A39"/>
    <w:rsid w:val="00861BA2"/>
    <w:rsid w:val="008636C1"/>
    <w:rsid w:val="00863D8C"/>
    <w:rsid w:val="00865090"/>
    <w:rsid w:val="00865304"/>
    <w:rsid w:val="00865540"/>
    <w:rsid w:val="0086765F"/>
    <w:rsid w:val="00872D39"/>
    <w:rsid w:val="00873B54"/>
    <w:rsid w:val="0087463A"/>
    <w:rsid w:val="00874761"/>
    <w:rsid w:val="00874B6A"/>
    <w:rsid w:val="00877457"/>
    <w:rsid w:val="00880FA5"/>
    <w:rsid w:val="008818BD"/>
    <w:rsid w:val="00884C23"/>
    <w:rsid w:val="00885BD9"/>
    <w:rsid w:val="00885D86"/>
    <w:rsid w:val="00886076"/>
    <w:rsid w:val="008916C4"/>
    <w:rsid w:val="00892176"/>
    <w:rsid w:val="008929DC"/>
    <w:rsid w:val="00892A6B"/>
    <w:rsid w:val="008935C3"/>
    <w:rsid w:val="00894FFA"/>
    <w:rsid w:val="0089510F"/>
    <w:rsid w:val="00895990"/>
    <w:rsid w:val="00896BC8"/>
    <w:rsid w:val="008A1922"/>
    <w:rsid w:val="008A1BAC"/>
    <w:rsid w:val="008A4A53"/>
    <w:rsid w:val="008A5601"/>
    <w:rsid w:val="008A619C"/>
    <w:rsid w:val="008A6C5F"/>
    <w:rsid w:val="008B1079"/>
    <w:rsid w:val="008B1B1D"/>
    <w:rsid w:val="008B24F6"/>
    <w:rsid w:val="008B5ABE"/>
    <w:rsid w:val="008B6CFC"/>
    <w:rsid w:val="008B6DDF"/>
    <w:rsid w:val="008B753C"/>
    <w:rsid w:val="008C02D6"/>
    <w:rsid w:val="008C038E"/>
    <w:rsid w:val="008C366C"/>
    <w:rsid w:val="008C3DD7"/>
    <w:rsid w:val="008C427C"/>
    <w:rsid w:val="008C5BB3"/>
    <w:rsid w:val="008C71E0"/>
    <w:rsid w:val="008C7375"/>
    <w:rsid w:val="008C78D7"/>
    <w:rsid w:val="008D1F86"/>
    <w:rsid w:val="008D1FDD"/>
    <w:rsid w:val="008D25B3"/>
    <w:rsid w:val="008D274D"/>
    <w:rsid w:val="008D3453"/>
    <w:rsid w:val="008D4350"/>
    <w:rsid w:val="008D5508"/>
    <w:rsid w:val="008D5EAC"/>
    <w:rsid w:val="008D7190"/>
    <w:rsid w:val="008E1912"/>
    <w:rsid w:val="008E1E04"/>
    <w:rsid w:val="008E3350"/>
    <w:rsid w:val="008E3432"/>
    <w:rsid w:val="008E38F2"/>
    <w:rsid w:val="008E3A22"/>
    <w:rsid w:val="008E4222"/>
    <w:rsid w:val="008E4454"/>
    <w:rsid w:val="008E4942"/>
    <w:rsid w:val="008E6D3E"/>
    <w:rsid w:val="008E7819"/>
    <w:rsid w:val="008E7A5B"/>
    <w:rsid w:val="008E7D6F"/>
    <w:rsid w:val="008F2538"/>
    <w:rsid w:val="008F2968"/>
    <w:rsid w:val="008F2CB8"/>
    <w:rsid w:val="008F34E1"/>
    <w:rsid w:val="008F359D"/>
    <w:rsid w:val="008F4253"/>
    <w:rsid w:val="008F50C3"/>
    <w:rsid w:val="008F55D3"/>
    <w:rsid w:val="008F650B"/>
    <w:rsid w:val="008F6866"/>
    <w:rsid w:val="008F6935"/>
    <w:rsid w:val="008F6ACE"/>
    <w:rsid w:val="008F7135"/>
    <w:rsid w:val="00903036"/>
    <w:rsid w:val="009039E6"/>
    <w:rsid w:val="009039F4"/>
    <w:rsid w:val="009043BB"/>
    <w:rsid w:val="00905AEB"/>
    <w:rsid w:val="00910B47"/>
    <w:rsid w:val="00910D18"/>
    <w:rsid w:val="0091143C"/>
    <w:rsid w:val="0091361D"/>
    <w:rsid w:val="00913EC4"/>
    <w:rsid w:val="0091497C"/>
    <w:rsid w:val="00915967"/>
    <w:rsid w:val="00915D35"/>
    <w:rsid w:val="00916486"/>
    <w:rsid w:val="009174D1"/>
    <w:rsid w:val="00920572"/>
    <w:rsid w:val="0092113C"/>
    <w:rsid w:val="009212A1"/>
    <w:rsid w:val="00922407"/>
    <w:rsid w:val="0092278C"/>
    <w:rsid w:val="00923871"/>
    <w:rsid w:val="009242A0"/>
    <w:rsid w:val="00926F83"/>
    <w:rsid w:val="00927A2A"/>
    <w:rsid w:val="00930A10"/>
    <w:rsid w:val="00931663"/>
    <w:rsid w:val="00931CD0"/>
    <w:rsid w:val="0093515A"/>
    <w:rsid w:val="009367A1"/>
    <w:rsid w:val="00937CD3"/>
    <w:rsid w:val="00940B5E"/>
    <w:rsid w:val="0094164B"/>
    <w:rsid w:val="00942123"/>
    <w:rsid w:val="0094226C"/>
    <w:rsid w:val="009431F3"/>
    <w:rsid w:val="00944F8A"/>
    <w:rsid w:val="00945715"/>
    <w:rsid w:val="0094619C"/>
    <w:rsid w:val="00946728"/>
    <w:rsid w:val="00946CA7"/>
    <w:rsid w:val="00955936"/>
    <w:rsid w:val="0095718B"/>
    <w:rsid w:val="00957BA2"/>
    <w:rsid w:val="00960AA4"/>
    <w:rsid w:val="009611B7"/>
    <w:rsid w:val="00961827"/>
    <w:rsid w:val="00962B08"/>
    <w:rsid w:val="0096487C"/>
    <w:rsid w:val="00965F6D"/>
    <w:rsid w:val="0096631C"/>
    <w:rsid w:val="00967C6F"/>
    <w:rsid w:val="0097096A"/>
    <w:rsid w:val="00971F2D"/>
    <w:rsid w:val="00973108"/>
    <w:rsid w:val="00973999"/>
    <w:rsid w:val="00973F3F"/>
    <w:rsid w:val="009745C9"/>
    <w:rsid w:val="00976163"/>
    <w:rsid w:val="00976C37"/>
    <w:rsid w:val="009772E8"/>
    <w:rsid w:val="00980644"/>
    <w:rsid w:val="009807E5"/>
    <w:rsid w:val="0098119B"/>
    <w:rsid w:val="0098183F"/>
    <w:rsid w:val="00984BEF"/>
    <w:rsid w:val="00987436"/>
    <w:rsid w:val="009906AF"/>
    <w:rsid w:val="0099226C"/>
    <w:rsid w:val="0099653E"/>
    <w:rsid w:val="00997EF7"/>
    <w:rsid w:val="009A05B8"/>
    <w:rsid w:val="009A33E5"/>
    <w:rsid w:val="009A3680"/>
    <w:rsid w:val="009A374E"/>
    <w:rsid w:val="009A623F"/>
    <w:rsid w:val="009A6E1C"/>
    <w:rsid w:val="009A725D"/>
    <w:rsid w:val="009A7D0E"/>
    <w:rsid w:val="009B0D33"/>
    <w:rsid w:val="009B0EBC"/>
    <w:rsid w:val="009B11C1"/>
    <w:rsid w:val="009B192A"/>
    <w:rsid w:val="009B3E43"/>
    <w:rsid w:val="009B68CC"/>
    <w:rsid w:val="009B7B55"/>
    <w:rsid w:val="009C0A01"/>
    <w:rsid w:val="009C3E7F"/>
    <w:rsid w:val="009C6242"/>
    <w:rsid w:val="009C6E36"/>
    <w:rsid w:val="009C783A"/>
    <w:rsid w:val="009D1169"/>
    <w:rsid w:val="009D412E"/>
    <w:rsid w:val="009D5C1E"/>
    <w:rsid w:val="009D643B"/>
    <w:rsid w:val="009D6A26"/>
    <w:rsid w:val="009D75CA"/>
    <w:rsid w:val="009D79CD"/>
    <w:rsid w:val="009D7BF7"/>
    <w:rsid w:val="009E1017"/>
    <w:rsid w:val="009E1347"/>
    <w:rsid w:val="009E3B7D"/>
    <w:rsid w:val="009E47D4"/>
    <w:rsid w:val="009F0C58"/>
    <w:rsid w:val="009F1825"/>
    <w:rsid w:val="009F1AEB"/>
    <w:rsid w:val="009F31BC"/>
    <w:rsid w:val="009F3228"/>
    <w:rsid w:val="009F5AAA"/>
    <w:rsid w:val="009F6058"/>
    <w:rsid w:val="009F761B"/>
    <w:rsid w:val="00A01668"/>
    <w:rsid w:val="00A01D04"/>
    <w:rsid w:val="00A03310"/>
    <w:rsid w:val="00A045B7"/>
    <w:rsid w:val="00A06902"/>
    <w:rsid w:val="00A106E4"/>
    <w:rsid w:val="00A11027"/>
    <w:rsid w:val="00A1103F"/>
    <w:rsid w:val="00A112B3"/>
    <w:rsid w:val="00A1162D"/>
    <w:rsid w:val="00A1238E"/>
    <w:rsid w:val="00A12B81"/>
    <w:rsid w:val="00A1314F"/>
    <w:rsid w:val="00A14147"/>
    <w:rsid w:val="00A14460"/>
    <w:rsid w:val="00A15898"/>
    <w:rsid w:val="00A16DC9"/>
    <w:rsid w:val="00A17A89"/>
    <w:rsid w:val="00A20C82"/>
    <w:rsid w:val="00A213F4"/>
    <w:rsid w:val="00A23797"/>
    <w:rsid w:val="00A24451"/>
    <w:rsid w:val="00A250FD"/>
    <w:rsid w:val="00A27D1D"/>
    <w:rsid w:val="00A30568"/>
    <w:rsid w:val="00A30A0F"/>
    <w:rsid w:val="00A318CA"/>
    <w:rsid w:val="00A31C36"/>
    <w:rsid w:val="00A3214E"/>
    <w:rsid w:val="00A32BBC"/>
    <w:rsid w:val="00A33B54"/>
    <w:rsid w:val="00A353B0"/>
    <w:rsid w:val="00A35BDB"/>
    <w:rsid w:val="00A36E22"/>
    <w:rsid w:val="00A40504"/>
    <w:rsid w:val="00A42122"/>
    <w:rsid w:val="00A42C42"/>
    <w:rsid w:val="00A43F8F"/>
    <w:rsid w:val="00A447AF"/>
    <w:rsid w:val="00A44902"/>
    <w:rsid w:val="00A45BD2"/>
    <w:rsid w:val="00A51C7E"/>
    <w:rsid w:val="00A51D6E"/>
    <w:rsid w:val="00A51F0C"/>
    <w:rsid w:val="00A54B7A"/>
    <w:rsid w:val="00A550BA"/>
    <w:rsid w:val="00A555A7"/>
    <w:rsid w:val="00A600C1"/>
    <w:rsid w:val="00A64A8E"/>
    <w:rsid w:val="00A6613A"/>
    <w:rsid w:val="00A661EA"/>
    <w:rsid w:val="00A66289"/>
    <w:rsid w:val="00A66AED"/>
    <w:rsid w:val="00A67D19"/>
    <w:rsid w:val="00A70536"/>
    <w:rsid w:val="00A708D5"/>
    <w:rsid w:val="00A709E0"/>
    <w:rsid w:val="00A70F0F"/>
    <w:rsid w:val="00A71604"/>
    <w:rsid w:val="00A7174D"/>
    <w:rsid w:val="00A72011"/>
    <w:rsid w:val="00A7284E"/>
    <w:rsid w:val="00A72D99"/>
    <w:rsid w:val="00A733A4"/>
    <w:rsid w:val="00A74C19"/>
    <w:rsid w:val="00A771B5"/>
    <w:rsid w:val="00A7759B"/>
    <w:rsid w:val="00A81730"/>
    <w:rsid w:val="00A83A4E"/>
    <w:rsid w:val="00A84B5C"/>
    <w:rsid w:val="00A87C48"/>
    <w:rsid w:val="00A90239"/>
    <w:rsid w:val="00A90687"/>
    <w:rsid w:val="00A92768"/>
    <w:rsid w:val="00A95648"/>
    <w:rsid w:val="00A97611"/>
    <w:rsid w:val="00AA138C"/>
    <w:rsid w:val="00AA2408"/>
    <w:rsid w:val="00AA2761"/>
    <w:rsid w:val="00AA29CD"/>
    <w:rsid w:val="00AA4AAD"/>
    <w:rsid w:val="00AA6DD2"/>
    <w:rsid w:val="00AB03A8"/>
    <w:rsid w:val="00AB13F9"/>
    <w:rsid w:val="00AB1BD4"/>
    <w:rsid w:val="00AB2E4A"/>
    <w:rsid w:val="00AB3369"/>
    <w:rsid w:val="00AB4BE7"/>
    <w:rsid w:val="00AB5CB2"/>
    <w:rsid w:val="00AB63C9"/>
    <w:rsid w:val="00AB7BC5"/>
    <w:rsid w:val="00AC121F"/>
    <w:rsid w:val="00AC28FC"/>
    <w:rsid w:val="00AC2E14"/>
    <w:rsid w:val="00AC354D"/>
    <w:rsid w:val="00AC38D0"/>
    <w:rsid w:val="00AC3E36"/>
    <w:rsid w:val="00AC42C3"/>
    <w:rsid w:val="00AC6A81"/>
    <w:rsid w:val="00AD07DB"/>
    <w:rsid w:val="00AD188C"/>
    <w:rsid w:val="00AD1E3F"/>
    <w:rsid w:val="00AD376D"/>
    <w:rsid w:val="00AD3C5F"/>
    <w:rsid w:val="00AD603D"/>
    <w:rsid w:val="00AD6246"/>
    <w:rsid w:val="00AD6739"/>
    <w:rsid w:val="00AD757D"/>
    <w:rsid w:val="00AE2ACB"/>
    <w:rsid w:val="00AE3392"/>
    <w:rsid w:val="00AE4D49"/>
    <w:rsid w:val="00AE4D72"/>
    <w:rsid w:val="00AE53E7"/>
    <w:rsid w:val="00AE649D"/>
    <w:rsid w:val="00AE6D10"/>
    <w:rsid w:val="00AE7CF1"/>
    <w:rsid w:val="00AF04B6"/>
    <w:rsid w:val="00AF0F48"/>
    <w:rsid w:val="00AF271F"/>
    <w:rsid w:val="00AF3318"/>
    <w:rsid w:val="00AF3ABA"/>
    <w:rsid w:val="00AF479A"/>
    <w:rsid w:val="00AF4EDD"/>
    <w:rsid w:val="00AF679A"/>
    <w:rsid w:val="00AF6E61"/>
    <w:rsid w:val="00B01DDE"/>
    <w:rsid w:val="00B0242D"/>
    <w:rsid w:val="00B028ED"/>
    <w:rsid w:val="00B03269"/>
    <w:rsid w:val="00B037CA"/>
    <w:rsid w:val="00B0590B"/>
    <w:rsid w:val="00B05F42"/>
    <w:rsid w:val="00B070E6"/>
    <w:rsid w:val="00B07C63"/>
    <w:rsid w:val="00B11965"/>
    <w:rsid w:val="00B13851"/>
    <w:rsid w:val="00B143D4"/>
    <w:rsid w:val="00B15952"/>
    <w:rsid w:val="00B161FE"/>
    <w:rsid w:val="00B167FC"/>
    <w:rsid w:val="00B16B01"/>
    <w:rsid w:val="00B16D4D"/>
    <w:rsid w:val="00B175E4"/>
    <w:rsid w:val="00B214C9"/>
    <w:rsid w:val="00B23B17"/>
    <w:rsid w:val="00B24001"/>
    <w:rsid w:val="00B247AA"/>
    <w:rsid w:val="00B302FF"/>
    <w:rsid w:val="00B30352"/>
    <w:rsid w:val="00B31626"/>
    <w:rsid w:val="00B3299E"/>
    <w:rsid w:val="00B348BD"/>
    <w:rsid w:val="00B353B6"/>
    <w:rsid w:val="00B360FB"/>
    <w:rsid w:val="00B3683B"/>
    <w:rsid w:val="00B37A51"/>
    <w:rsid w:val="00B37C14"/>
    <w:rsid w:val="00B40AED"/>
    <w:rsid w:val="00B40B3A"/>
    <w:rsid w:val="00B415FC"/>
    <w:rsid w:val="00B4176E"/>
    <w:rsid w:val="00B417D8"/>
    <w:rsid w:val="00B41FF7"/>
    <w:rsid w:val="00B428A2"/>
    <w:rsid w:val="00B42E06"/>
    <w:rsid w:val="00B42E0E"/>
    <w:rsid w:val="00B43091"/>
    <w:rsid w:val="00B438C7"/>
    <w:rsid w:val="00B442FF"/>
    <w:rsid w:val="00B50B6A"/>
    <w:rsid w:val="00B515AD"/>
    <w:rsid w:val="00B518F6"/>
    <w:rsid w:val="00B5347D"/>
    <w:rsid w:val="00B609FC"/>
    <w:rsid w:val="00B63180"/>
    <w:rsid w:val="00B63F23"/>
    <w:rsid w:val="00B64113"/>
    <w:rsid w:val="00B650D0"/>
    <w:rsid w:val="00B659DD"/>
    <w:rsid w:val="00B670D5"/>
    <w:rsid w:val="00B70367"/>
    <w:rsid w:val="00B72766"/>
    <w:rsid w:val="00B74A5C"/>
    <w:rsid w:val="00B75B02"/>
    <w:rsid w:val="00B76F3F"/>
    <w:rsid w:val="00B77A40"/>
    <w:rsid w:val="00B833F9"/>
    <w:rsid w:val="00B8572B"/>
    <w:rsid w:val="00B8710D"/>
    <w:rsid w:val="00B90E2E"/>
    <w:rsid w:val="00B921B7"/>
    <w:rsid w:val="00B93978"/>
    <w:rsid w:val="00B945B6"/>
    <w:rsid w:val="00B955F0"/>
    <w:rsid w:val="00B965F1"/>
    <w:rsid w:val="00B97415"/>
    <w:rsid w:val="00BA6542"/>
    <w:rsid w:val="00BA68A4"/>
    <w:rsid w:val="00BB10A1"/>
    <w:rsid w:val="00BB1516"/>
    <w:rsid w:val="00BB187B"/>
    <w:rsid w:val="00BB1B15"/>
    <w:rsid w:val="00BB27B4"/>
    <w:rsid w:val="00BB34D4"/>
    <w:rsid w:val="00BB484C"/>
    <w:rsid w:val="00BB4CCB"/>
    <w:rsid w:val="00BB50C9"/>
    <w:rsid w:val="00BB53EF"/>
    <w:rsid w:val="00BB59D3"/>
    <w:rsid w:val="00BB627C"/>
    <w:rsid w:val="00BB719B"/>
    <w:rsid w:val="00BB7C14"/>
    <w:rsid w:val="00BC08D1"/>
    <w:rsid w:val="00BC0D29"/>
    <w:rsid w:val="00BC2478"/>
    <w:rsid w:val="00BC28D0"/>
    <w:rsid w:val="00BC40EB"/>
    <w:rsid w:val="00BC48CF"/>
    <w:rsid w:val="00BC7C9C"/>
    <w:rsid w:val="00BD04E5"/>
    <w:rsid w:val="00BD0918"/>
    <w:rsid w:val="00BD140A"/>
    <w:rsid w:val="00BD1DD6"/>
    <w:rsid w:val="00BD219D"/>
    <w:rsid w:val="00BD3BF7"/>
    <w:rsid w:val="00BD3FC3"/>
    <w:rsid w:val="00BD4D17"/>
    <w:rsid w:val="00BD564B"/>
    <w:rsid w:val="00BD5766"/>
    <w:rsid w:val="00BD5918"/>
    <w:rsid w:val="00BD7693"/>
    <w:rsid w:val="00BE27F7"/>
    <w:rsid w:val="00BE2804"/>
    <w:rsid w:val="00BE555B"/>
    <w:rsid w:val="00BE63C9"/>
    <w:rsid w:val="00BE6E9B"/>
    <w:rsid w:val="00BE763C"/>
    <w:rsid w:val="00BF1CAD"/>
    <w:rsid w:val="00BF3D43"/>
    <w:rsid w:val="00BF401F"/>
    <w:rsid w:val="00BF5F3B"/>
    <w:rsid w:val="00BF6383"/>
    <w:rsid w:val="00BF72AC"/>
    <w:rsid w:val="00BF7601"/>
    <w:rsid w:val="00C01A45"/>
    <w:rsid w:val="00C022D2"/>
    <w:rsid w:val="00C02501"/>
    <w:rsid w:val="00C0355F"/>
    <w:rsid w:val="00C03E14"/>
    <w:rsid w:val="00C04773"/>
    <w:rsid w:val="00C0639E"/>
    <w:rsid w:val="00C06571"/>
    <w:rsid w:val="00C104DB"/>
    <w:rsid w:val="00C1089B"/>
    <w:rsid w:val="00C10C46"/>
    <w:rsid w:val="00C11905"/>
    <w:rsid w:val="00C11AB5"/>
    <w:rsid w:val="00C11C39"/>
    <w:rsid w:val="00C130ED"/>
    <w:rsid w:val="00C13E4C"/>
    <w:rsid w:val="00C149F3"/>
    <w:rsid w:val="00C15782"/>
    <w:rsid w:val="00C15972"/>
    <w:rsid w:val="00C16F36"/>
    <w:rsid w:val="00C171EC"/>
    <w:rsid w:val="00C25111"/>
    <w:rsid w:val="00C30581"/>
    <w:rsid w:val="00C30E90"/>
    <w:rsid w:val="00C31DBF"/>
    <w:rsid w:val="00C32649"/>
    <w:rsid w:val="00C32CDB"/>
    <w:rsid w:val="00C337FB"/>
    <w:rsid w:val="00C3435B"/>
    <w:rsid w:val="00C3529B"/>
    <w:rsid w:val="00C35EFB"/>
    <w:rsid w:val="00C37819"/>
    <w:rsid w:val="00C40071"/>
    <w:rsid w:val="00C40DF1"/>
    <w:rsid w:val="00C44F86"/>
    <w:rsid w:val="00C4615D"/>
    <w:rsid w:val="00C46468"/>
    <w:rsid w:val="00C50561"/>
    <w:rsid w:val="00C5085B"/>
    <w:rsid w:val="00C51E32"/>
    <w:rsid w:val="00C525B1"/>
    <w:rsid w:val="00C52C3C"/>
    <w:rsid w:val="00C52DC9"/>
    <w:rsid w:val="00C5376A"/>
    <w:rsid w:val="00C55AB5"/>
    <w:rsid w:val="00C55D34"/>
    <w:rsid w:val="00C563F7"/>
    <w:rsid w:val="00C61C5B"/>
    <w:rsid w:val="00C63B8E"/>
    <w:rsid w:val="00C6676E"/>
    <w:rsid w:val="00C670BB"/>
    <w:rsid w:val="00C6793F"/>
    <w:rsid w:val="00C70B5B"/>
    <w:rsid w:val="00C71910"/>
    <w:rsid w:val="00C7196E"/>
    <w:rsid w:val="00C72532"/>
    <w:rsid w:val="00C72961"/>
    <w:rsid w:val="00C74159"/>
    <w:rsid w:val="00C7452E"/>
    <w:rsid w:val="00C75035"/>
    <w:rsid w:val="00C7521C"/>
    <w:rsid w:val="00C75317"/>
    <w:rsid w:val="00C76222"/>
    <w:rsid w:val="00C76581"/>
    <w:rsid w:val="00C773E1"/>
    <w:rsid w:val="00C81DB6"/>
    <w:rsid w:val="00C82A7D"/>
    <w:rsid w:val="00C84350"/>
    <w:rsid w:val="00C87565"/>
    <w:rsid w:val="00C909EF"/>
    <w:rsid w:val="00C91587"/>
    <w:rsid w:val="00C91C92"/>
    <w:rsid w:val="00C94794"/>
    <w:rsid w:val="00C96B5B"/>
    <w:rsid w:val="00C97A5D"/>
    <w:rsid w:val="00C97F69"/>
    <w:rsid w:val="00CA0466"/>
    <w:rsid w:val="00CA2011"/>
    <w:rsid w:val="00CA6239"/>
    <w:rsid w:val="00CA695A"/>
    <w:rsid w:val="00CB0B3A"/>
    <w:rsid w:val="00CB187D"/>
    <w:rsid w:val="00CB1C6F"/>
    <w:rsid w:val="00CB2256"/>
    <w:rsid w:val="00CB283D"/>
    <w:rsid w:val="00CB53FB"/>
    <w:rsid w:val="00CB5AE7"/>
    <w:rsid w:val="00CB6E62"/>
    <w:rsid w:val="00CC0129"/>
    <w:rsid w:val="00CC1D6D"/>
    <w:rsid w:val="00CC3904"/>
    <w:rsid w:val="00CC5083"/>
    <w:rsid w:val="00CC56A1"/>
    <w:rsid w:val="00CD2180"/>
    <w:rsid w:val="00CD2BC5"/>
    <w:rsid w:val="00CD373A"/>
    <w:rsid w:val="00CD48C4"/>
    <w:rsid w:val="00CD4C2D"/>
    <w:rsid w:val="00CD5E39"/>
    <w:rsid w:val="00CD66BA"/>
    <w:rsid w:val="00CD6755"/>
    <w:rsid w:val="00CE0374"/>
    <w:rsid w:val="00CE117E"/>
    <w:rsid w:val="00CE1E49"/>
    <w:rsid w:val="00CE23A4"/>
    <w:rsid w:val="00CE2CB7"/>
    <w:rsid w:val="00CE40E6"/>
    <w:rsid w:val="00CE4658"/>
    <w:rsid w:val="00CE48F7"/>
    <w:rsid w:val="00CE6742"/>
    <w:rsid w:val="00CF0325"/>
    <w:rsid w:val="00CF1AEC"/>
    <w:rsid w:val="00CF3029"/>
    <w:rsid w:val="00CF5589"/>
    <w:rsid w:val="00CF6453"/>
    <w:rsid w:val="00CF6B5D"/>
    <w:rsid w:val="00CF773C"/>
    <w:rsid w:val="00CF782C"/>
    <w:rsid w:val="00CF7D22"/>
    <w:rsid w:val="00D00273"/>
    <w:rsid w:val="00D003BD"/>
    <w:rsid w:val="00D0047D"/>
    <w:rsid w:val="00D03A9B"/>
    <w:rsid w:val="00D03CC1"/>
    <w:rsid w:val="00D04FF4"/>
    <w:rsid w:val="00D06CD4"/>
    <w:rsid w:val="00D07066"/>
    <w:rsid w:val="00D11C6C"/>
    <w:rsid w:val="00D11E78"/>
    <w:rsid w:val="00D1432E"/>
    <w:rsid w:val="00D14BC5"/>
    <w:rsid w:val="00D15679"/>
    <w:rsid w:val="00D15B7F"/>
    <w:rsid w:val="00D15FE8"/>
    <w:rsid w:val="00D16052"/>
    <w:rsid w:val="00D16C7E"/>
    <w:rsid w:val="00D207AF"/>
    <w:rsid w:val="00D21B45"/>
    <w:rsid w:val="00D221D8"/>
    <w:rsid w:val="00D22A85"/>
    <w:rsid w:val="00D22D5F"/>
    <w:rsid w:val="00D2469C"/>
    <w:rsid w:val="00D2589B"/>
    <w:rsid w:val="00D26747"/>
    <w:rsid w:val="00D27F3A"/>
    <w:rsid w:val="00D30163"/>
    <w:rsid w:val="00D34109"/>
    <w:rsid w:val="00D36ABE"/>
    <w:rsid w:val="00D36F91"/>
    <w:rsid w:val="00D37D65"/>
    <w:rsid w:val="00D40E07"/>
    <w:rsid w:val="00D41B74"/>
    <w:rsid w:val="00D43234"/>
    <w:rsid w:val="00D43FF8"/>
    <w:rsid w:val="00D45F9F"/>
    <w:rsid w:val="00D4617B"/>
    <w:rsid w:val="00D50805"/>
    <w:rsid w:val="00D516EA"/>
    <w:rsid w:val="00D52F2D"/>
    <w:rsid w:val="00D52FEA"/>
    <w:rsid w:val="00D540BC"/>
    <w:rsid w:val="00D54C5F"/>
    <w:rsid w:val="00D5669E"/>
    <w:rsid w:val="00D61826"/>
    <w:rsid w:val="00D6183F"/>
    <w:rsid w:val="00D61B5C"/>
    <w:rsid w:val="00D62617"/>
    <w:rsid w:val="00D627E3"/>
    <w:rsid w:val="00D62B45"/>
    <w:rsid w:val="00D62E13"/>
    <w:rsid w:val="00D706A7"/>
    <w:rsid w:val="00D7114D"/>
    <w:rsid w:val="00D7150D"/>
    <w:rsid w:val="00D7190D"/>
    <w:rsid w:val="00D71D47"/>
    <w:rsid w:val="00D72419"/>
    <w:rsid w:val="00D727A9"/>
    <w:rsid w:val="00D7297D"/>
    <w:rsid w:val="00D745C2"/>
    <w:rsid w:val="00D7556D"/>
    <w:rsid w:val="00D75910"/>
    <w:rsid w:val="00D7773E"/>
    <w:rsid w:val="00D8054F"/>
    <w:rsid w:val="00D812D7"/>
    <w:rsid w:val="00D8180C"/>
    <w:rsid w:val="00D81AEE"/>
    <w:rsid w:val="00D8412A"/>
    <w:rsid w:val="00D844A3"/>
    <w:rsid w:val="00D85525"/>
    <w:rsid w:val="00D858F5"/>
    <w:rsid w:val="00D85A5A"/>
    <w:rsid w:val="00D863BA"/>
    <w:rsid w:val="00D86935"/>
    <w:rsid w:val="00D937D4"/>
    <w:rsid w:val="00D95CAA"/>
    <w:rsid w:val="00D95E6D"/>
    <w:rsid w:val="00D9611B"/>
    <w:rsid w:val="00DA0440"/>
    <w:rsid w:val="00DA0CA2"/>
    <w:rsid w:val="00DA2CAA"/>
    <w:rsid w:val="00DA321F"/>
    <w:rsid w:val="00DA4232"/>
    <w:rsid w:val="00DA472B"/>
    <w:rsid w:val="00DA5644"/>
    <w:rsid w:val="00DA5DF7"/>
    <w:rsid w:val="00DA6DEA"/>
    <w:rsid w:val="00DA6F97"/>
    <w:rsid w:val="00DB0BEC"/>
    <w:rsid w:val="00DB2C10"/>
    <w:rsid w:val="00DB31DA"/>
    <w:rsid w:val="00DB5D30"/>
    <w:rsid w:val="00DB6566"/>
    <w:rsid w:val="00DB7110"/>
    <w:rsid w:val="00DB7EA9"/>
    <w:rsid w:val="00DC034B"/>
    <w:rsid w:val="00DC0879"/>
    <w:rsid w:val="00DC176D"/>
    <w:rsid w:val="00DC1778"/>
    <w:rsid w:val="00DC2156"/>
    <w:rsid w:val="00DC2E25"/>
    <w:rsid w:val="00DC37E0"/>
    <w:rsid w:val="00DC462D"/>
    <w:rsid w:val="00DC484A"/>
    <w:rsid w:val="00DD0958"/>
    <w:rsid w:val="00DD183C"/>
    <w:rsid w:val="00DD2333"/>
    <w:rsid w:val="00DD6B29"/>
    <w:rsid w:val="00DD7E8E"/>
    <w:rsid w:val="00DE04EF"/>
    <w:rsid w:val="00DE0659"/>
    <w:rsid w:val="00DE06BF"/>
    <w:rsid w:val="00DE1816"/>
    <w:rsid w:val="00DE31CB"/>
    <w:rsid w:val="00DF0E11"/>
    <w:rsid w:val="00DF1FF7"/>
    <w:rsid w:val="00DF3889"/>
    <w:rsid w:val="00DF4665"/>
    <w:rsid w:val="00DF791C"/>
    <w:rsid w:val="00DF7D80"/>
    <w:rsid w:val="00E00182"/>
    <w:rsid w:val="00E00592"/>
    <w:rsid w:val="00E00C12"/>
    <w:rsid w:val="00E026BB"/>
    <w:rsid w:val="00E0564D"/>
    <w:rsid w:val="00E05DF5"/>
    <w:rsid w:val="00E07AA5"/>
    <w:rsid w:val="00E113BF"/>
    <w:rsid w:val="00E12A62"/>
    <w:rsid w:val="00E16DB1"/>
    <w:rsid w:val="00E178AE"/>
    <w:rsid w:val="00E179E5"/>
    <w:rsid w:val="00E17E6C"/>
    <w:rsid w:val="00E20381"/>
    <w:rsid w:val="00E20F9D"/>
    <w:rsid w:val="00E21621"/>
    <w:rsid w:val="00E21C21"/>
    <w:rsid w:val="00E23620"/>
    <w:rsid w:val="00E267C3"/>
    <w:rsid w:val="00E2792C"/>
    <w:rsid w:val="00E3106E"/>
    <w:rsid w:val="00E3187E"/>
    <w:rsid w:val="00E322AB"/>
    <w:rsid w:val="00E330DE"/>
    <w:rsid w:val="00E3388F"/>
    <w:rsid w:val="00E404A7"/>
    <w:rsid w:val="00E40570"/>
    <w:rsid w:val="00E40EFF"/>
    <w:rsid w:val="00E41059"/>
    <w:rsid w:val="00E412BA"/>
    <w:rsid w:val="00E41E52"/>
    <w:rsid w:val="00E42967"/>
    <w:rsid w:val="00E50082"/>
    <w:rsid w:val="00E52C4B"/>
    <w:rsid w:val="00E55882"/>
    <w:rsid w:val="00E5629F"/>
    <w:rsid w:val="00E603E7"/>
    <w:rsid w:val="00E60494"/>
    <w:rsid w:val="00E63A2B"/>
    <w:rsid w:val="00E6429D"/>
    <w:rsid w:val="00E64ED1"/>
    <w:rsid w:val="00E65537"/>
    <w:rsid w:val="00E74913"/>
    <w:rsid w:val="00E76B76"/>
    <w:rsid w:val="00E8022A"/>
    <w:rsid w:val="00E80562"/>
    <w:rsid w:val="00E8104E"/>
    <w:rsid w:val="00E8214D"/>
    <w:rsid w:val="00E8250A"/>
    <w:rsid w:val="00E82FFC"/>
    <w:rsid w:val="00E83505"/>
    <w:rsid w:val="00E84274"/>
    <w:rsid w:val="00E84F97"/>
    <w:rsid w:val="00E85BD7"/>
    <w:rsid w:val="00E85C31"/>
    <w:rsid w:val="00E92165"/>
    <w:rsid w:val="00E95270"/>
    <w:rsid w:val="00E9587F"/>
    <w:rsid w:val="00E963F1"/>
    <w:rsid w:val="00E96693"/>
    <w:rsid w:val="00EA00F5"/>
    <w:rsid w:val="00EA218B"/>
    <w:rsid w:val="00EA4860"/>
    <w:rsid w:val="00EA4D44"/>
    <w:rsid w:val="00EB1113"/>
    <w:rsid w:val="00EB12E5"/>
    <w:rsid w:val="00EB1B6D"/>
    <w:rsid w:val="00EB3BA4"/>
    <w:rsid w:val="00EB43F2"/>
    <w:rsid w:val="00EB492D"/>
    <w:rsid w:val="00EB4BEA"/>
    <w:rsid w:val="00EB4E76"/>
    <w:rsid w:val="00EB5866"/>
    <w:rsid w:val="00EB6BBE"/>
    <w:rsid w:val="00EB6C17"/>
    <w:rsid w:val="00EB6DF7"/>
    <w:rsid w:val="00EC2B2B"/>
    <w:rsid w:val="00EC2B8E"/>
    <w:rsid w:val="00EC581F"/>
    <w:rsid w:val="00EC6422"/>
    <w:rsid w:val="00EC6701"/>
    <w:rsid w:val="00EC7BD7"/>
    <w:rsid w:val="00EC7CA9"/>
    <w:rsid w:val="00EC7F49"/>
    <w:rsid w:val="00ED0825"/>
    <w:rsid w:val="00ED1E1A"/>
    <w:rsid w:val="00ED2951"/>
    <w:rsid w:val="00ED33C6"/>
    <w:rsid w:val="00ED5D07"/>
    <w:rsid w:val="00ED65C4"/>
    <w:rsid w:val="00ED782B"/>
    <w:rsid w:val="00ED7EAB"/>
    <w:rsid w:val="00EE03BE"/>
    <w:rsid w:val="00EE0F0A"/>
    <w:rsid w:val="00EE2230"/>
    <w:rsid w:val="00EE3067"/>
    <w:rsid w:val="00EE4128"/>
    <w:rsid w:val="00EE49C8"/>
    <w:rsid w:val="00EE52B8"/>
    <w:rsid w:val="00EE62B5"/>
    <w:rsid w:val="00EE7516"/>
    <w:rsid w:val="00EE7E02"/>
    <w:rsid w:val="00EF06F2"/>
    <w:rsid w:val="00EF255C"/>
    <w:rsid w:val="00EF289B"/>
    <w:rsid w:val="00EF4E5B"/>
    <w:rsid w:val="00EF5FB9"/>
    <w:rsid w:val="00EF7C6D"/>
    <w:rsid w:val="00F00709"/>
    <w:rsid w:val="00F01F45"/>
    <w:rsid w:val="00F03D98"/>
    <w:rsid w:val="00F03EA9"/>
    <w:rsid w:val="00F04FC7"/>
    <w:rsid w:val="00F057FC"/>
    <w:rsid w:val="00F059C2"/>
    <w:rsid w:val="00F05C35"/>
    <w:rsid w:val="00F0722E"/>
    <w:rsid w:val="00F07AF7"/>
    <w:rsid w:val="00F10478"/>
    <w:rsid w:val="00F13051"/>
    <w:rsid w:val="00F14541"/>
    <w:rsid w:val="00F15084"/>
    <w:rsid w:val="00F15205"/>
    <w:rsid w:val="00F17BB7"/>
    <w:rsid w:val="00F21AFA"/>
    <w:rsid w:val="00F2243B"/>
    <w:rsid w:val="00F23148"/>
    <w:rsid w:val="00F2399D"/>
    <w:rsid w:val="00F2555D"/>
    <w:rsid w:val="00F262AA"/>
    <w:rsid w:val="00F2631D"/>
    <w:rsid w:val="00F2642D"/>
    <w:rsid w:val="00F2791D"/>
    <w:rsid w:val="00F27D0A"/>
    <w:rsid w:val="00F31049"/>
    <w:rsid w:val="00F35177"/>
    <w:rsid w:val="00F35BAB"/>
    <w:rsid w:val="00F36996"/>
    <w:rsid w:val="00F379FD"/>
    <w:rsid w:val="00F40827"/>
    <w:rsid w:val="00F4121C"/>
    <w:rsid w:val="00F426B2"/>
    <w:rsid w:val="00F43488"/>
    <w:rsid w:val="00F446A8"/>
    <w:rsid w:val="00F44A41"/>
    <w:rsid w:val="00F4502B"/>
    <w:rsid w:val="00F45F2E"/>
    <w:rsid w:val="00F469F5"/>
    <w:rsid w:val="00F46A01"/>
    <w:rsid w:val="00F4772C"/>
    <w:rsid w:val="00F50B51"/>
    <w:rsid w:val="00F52632"/>
    <w:rsid w:val="00F52A1A"/>
    <w:rsid w:val="00F52C40"/>
    <w:rsid w:val="00F549CB"/>
    <w:rsid w:val="00F5599C"/>
    <w:rsid w:val="00F5658F"/>
    <w:rsid w:val="00F5693B"/>
    <w:rsid w:val="00F60416"/>
    <w:rsid w:val="00F60560"/>
    <w:rsid w:val="00F61444"/>
    <w:rsid w:val="00F65665"/>
    <w:rsid w:val="00F676A5"/>
    <w:rsid w:val="00F67E2B"/>
    <w:rsid w:val="00F70736"/>
    <w:rsid w:val="00F70ADE"/>
    <w:rsid w:val="00F71C3D"/>
    <w:rsid w:val="00F73875"/>
    <w:rsid w:val="00F743BA"/>
    <w:rsid w:val="00F755D8"/>
    <w:rsid w:val="00F76979"/>
    <w:rsid w:val="00F800E1"/>
    <w:rsid w:val="00F817ED"/>
    <w:rsid w:val="00F82516"/>
    <w:rsid w:val="00F85E7F"/>
    <w:rsid w:val="00F86213"/>
    <w:rsid w:val="00F8638E"/>
    <w:rsid w:val="00F877A0"/>
    <w:rsid w:val="00F90697"/>
    <w:rsid w:val="00F909BC"/>
    <w:rsid w:val="00F91621"/>
    <w:rsid w:val="00F923F4"/>
    <w:rsid w:val="00F92CAE"/>
    <w:rsid w:val="00F936EE"/>
    <w:rsid w:val="00F94E10"/>
    <w:rsid w:val="00F97538"/>
    <w:rsid w:val="00FA1489"/>
    <w:rsid w:val="00FA3609"/>
    <w:rsid w:val="00FA616D"/>
    <w:rsid w:val="00FA6477"/>
    <w:rsid w:val="00FB1133"/>
    <w:rsid w:val="00FB36BA"/>
    <w:rsid w:val="00FB3779"/>
    <w:rsid w:val="00FB45DB"/>
    <w:rsid w:val="00FB4AED"/>
    <w:rsid w:val="00FB4DBD"/>
    <w:rsid w:val="00FB53D9"/>
    <w:rsid w:val="00FB5E8D"/>
    <w:rsid w:val="00FB6E93"/>
    <w:rsid w:val="00FB7399"/>
    <w:rsid w:val="00FC02D5"/>
    <w:rsid w:val="00FC1C4B"/>
    <w:rsid w:val="00FC4208"/>
    <w:rsid w:val="00FC4335"/>
    <w:rsid w:val="00FC55F3"/>
    <w:rsid w:val="00FC73CE"/>
    <w:rsid w:val="00FD0029"/>
    <w:rsid w:val="00FD0116"/>
    <w:rsid w:val="00FD0CCA"/>
    <w:rsid w:val="00FD2833"/>
    <w:rsid w:val="00FD28D5"/>
    <w:rsid w:val="00FD3799"/>
    <w:rsid w:val="00FD3EB2"/>
    <w:rsid w:val="00FD43F0"/>
    <w:rsid w:val="00FD604D"/>
    <w:rsid w:val="00FD608A"/>
    <w:rsid w:val="00FD6FFC"/>
    <w:rsid w:val="00FD72E6"/>
    <w:rsid w:val="00FD7F8B"/>
    <w:rsid w:val="00FD7FAC"/>
    <w:rsid w:val="00FE47A9"/>
    <w:rsid w:val="00FE48FF"/>
    <w:rsid w:val="00FE4B99"/>
    <w:rsid w:val="00FE59ED"/>
    <w:rsid w:val="00FE7445"/>
    <w:rsid w:val="00FF1655"/>
    <w:rsid w:val="00FF20CA"/>
    <w:rsid w:val="00FF46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766B4255"/>
  <w15:docId w15:val="{30848D4B-2F46-4589-9A15-A2FA66CB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C31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rFonts w:ascii="Arial" w:hAnsi="Arial"/>
      <w:b w:val="0"/>
      <w:i w:val="0"/>
      <w:sz w:val="24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</w:pPr>
  </w:style>
  <w:style w:type="paragraph" w:styleId="Akapitzlist">
    <w:name w:val="List Paragraph"/>
    <w:aliases w:val="List Paragraph1,BulletC,Bullet List,FooterText,Paragraphe de liste1,numbered,Bulletr List Paragraph,列出段落,列出段落1,Párrafo de lista1,List Paragraph2,List Paragraph21,Parágrafo da Lista,Listeafsnit1,Parágrafo da Lista1,List Paragraph11,????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uiPriority w:val="20"/>
    <w:qFormat/>
    <w:rsid w:val="00AB5CB2"/>
    <w:rPr>
      <w:i/>
      <w:iCs/>
    </w:rPr>
  </w:style>
  <w:style w:type="character" w:styleId="Odwoaniedokomentarza">
    <w:name w:val="annotation reference"/>
    <w:uiPriority w:val="99"/>
    <w:rsid w:val="00D7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paragraph" w:styleId="NormalnyWeb">
    <w:name w:val="Normal (Web)"/>
    <w:basedOn w:val="Normalny"/>
    <w:uiPriority w:val="99"/>
    <w:rsid w:val="004F0BFA"/>
    <w:pPr>
      <w:suppressAutoHyphens w:val="0"/>
      <w:spacing w:before="75" w:after="75"/>
    </w:pPr>
    <w:rPr>
      <w:lang w:eastAsia="pl-PL"/>
    </w:rPr>
  </w:style>
  <w:style w:type="paragraph" w:customStyle="1" w:styleId="tekst">
    <w:name w:val="tekst"/>
    <w:basedOn w:val="Normalny"/>
    <w:rsid w:val="00BD3BF7"/>
    <w:pPr>
      <w:suppressAutoHyphens w:val="0"/>
      <w:spacing w:after="60" w:line="276" w:lineRule="auto"/>
      <w:ind w:firstLine="709"/>
      <w:jc w:val="both"/>
    </w:pPr>
    <w:rPr>
      <w:rFonts w:ascii="Arial Narrow" w:hAnsi="Arial Narrow" w:cs="Arial Narrow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C3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E7C39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5E7C39"/>
    <w:rPr>
      <w:vertAlign w:val="superscript"/>
    </w:rPr>
  </w:style>
  <w:style w:type="paragraph" w:customStyle="1" w:styleId="DefaultText">
    <w:name w:val="Default Text"/>
    <w:rsid w:val="006472F5"/>
    <w:pPr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472F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eastAsia="pl-PL"/>
    </w:rPr>
  </w:style>
  <w:style w:type="character" w:styleId="Pogrubienie">
    <w:name w:val="Strong"/>
    <w:uiPriority w:val="22"/>
    <w:qFormat/>
    <w:rsid w:val="004C68E1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A54B7A"/>
    <w:pPr>
      <w:suppressAutoHyphens w:val="0"/>
      <w:jc w:val="center"/>
    </w:pPr>
    <w:rPr>
      <w:rFonts w:ascii="Cambria" w:hAnsi="Cambria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54B7A"/>
    <w:rPr>
      <w:rFonts w:ascii="Cambria" w:hAnsi="Cambria"/>
      <w:b/>
      <w:kern w:val="28"/>
      <w:sz w:val="32"/>
    </w:rPr>
  </w:style>
  <w:style w:type="paragraph" w:customStyle="1" w:styleId="CMSHeadL7">
    <w:name w:val="CMS Head L7"/>
    <w:basedOn w:val="Normalny"/>
    <w:rsid w:val="00AB2E4A"/>
    <w:pPr>
      <w:numPr>
        <w:ilvl w:val="6"/>
        <w:numId w:val="2"/>
      </w:numPr>
      <w:suppressAutoHyphens w:val="0"/>
      <w:spacing w:after="240"/>
      <w:outlineLvl w:val="6"/>
    </w:pPr>
    <w:rPr>
      <w:sz w:val="22"/>
      <w:lang w:val="en-GB" w:eastAsia="en-US"/>
    </w:rPr>
  </w:style>
  <w:style w:type="paragraph" w:customStyle="1" w:styleId="ZnakZnak">
    <w:name w:val="Znak Znak"/>
    <w:basedOn w:val="Normalny"/>
    <w:rsid w:val="00AB2E4A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F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936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F91621"/>
  </w:style>
  <w:style w:type="paragraph" w:styleId="Poprawka">
    <w:name w:val="Revision"/>
    <w:hidden/>
    <w:uiPriority w:val="99"/>
    <w:semiHidden/>
    <w:rsid w:val="00B515AD"/>
    <w:rPr>
      <w:sz w:val="24"/>
      <w:szCs w:val="24"/>
      <w:lang w:eastAsia="ar-SA"/>
    </w:rPr>
  </w:style>
  <w:style w:type="paragraph" w:customStyle="1" w:styleId="Default">
    <w:name w:val="Default"/>
    <w:rsid w:val="00C337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B31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31D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31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List Paragraph1 Znak,BulletC Znak,Bullet List Znak,FooterText Znak,Paragraphe de liste1 Znak,numbered Znak,Bulletr List Paragraph Znak,列出段落 Znak,列出段落1 Znak,Párrafo de lista1 Znak,List Paragraph2 Znak,List Paragraph21 Znak,???? Znak"/>
    <w:basedOn w:val="Domylnaczcionkaakapitu"/>
    <w:link w:val="Akapitzlist"/>
    <w:uiPriority w:val="99"/>
    <w:locked/>
    <w:rsid w:val="00A72011"/>
    <w:rPr>
      <w:rFonts w:ascii="Calibri" w:eastAsia="Calibri" w:hAnsi="Calibri"/>
      <w:sz w:val="22"/>
      <w:szCs w:val="22"/>
      <w:lang w:eastAsia="ar-SA"/>
    </w:rPr>
  </w:style>
  <w:style w:type="paragraph" w:customStyle="1" w:styleId="Style24">
    <w:name w:val="Style24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A35BDB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83" w:lineRule="exact"/>
      <w:ind w:hanging="562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A35BD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4" w:lineRule="exact"/>
      <w:ind w:hanging="422"/>
      <w:jc w:val="both"/>
    </w:pPr>
    <w:rPr>
      <w:rFonts w:eastAsiaTheme="minorEastAsia"/>
      <w:lang w:eastAsia="pl-PL"/>
    </w:rPr>
  </w:style>
  <w:style w:type="character" w:customStyle="1" w:styleId="tlid-translation">
    <w:name w:val="tlid-translation"/>
    <w:basedOn w:val="Domylnaczcionkaakapitu"/>
    <w:rsid w:val="00B16B01"/>
  </w:style>
  <w:style w:type="character" w:customStyle="1" w:styleId="TekstkomentarzaZnak">
    <w:name w:val="Tekst komentarza Znak"/>
    <w:link w:val="Tekstkomentarza"/>
    <w:uiPriority w:val="99"/>
    <w:locked/>
    <w:rsid w:val="00B40AED"/>
    <w:rPr>
      <w:lang w:eastAsia="ar-SA"/>
    </w:rPr>
  </w:style>
  <w:style w:type="character" w:customStyle="1" w:styleId="markedcontent">
    <w:name w:val="markedcontent"/>
    <w:basedOn w:val="Domylnaczcionkaakapitu"/>
    <w:rsid w:val="00437CF2"/>
  </w:style>
  <w:style w:type="character" w:customStyle="1" w:styleId="highlight">
    <w:name w:val="highlight"/>
    <w:basedOn w:val="Domylnaczcionkaakapitu"/>
    <w:rsid w:val="00437CF2"/>
  </w:style>
  <w:style w:type="character" w:customStyle="1" w:styleId="StopkaZnak">
    <w:name w:val="Stopka Znak"/>
    <w:basedOn w:val="Domylnaczcionkaakapitu"/>
    <w:link w:val="Stopka"/>
    <w:uiPriority w:val="99"/>
    <w:rsid w:val="00175E8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70.png"/><Relationship Id="rId5" Type="http://schemas.openxmlformats.org/officeDocument/2006/relationships/image" Target="media/image60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027F-F4A6-457E-B2A4-BFCC7AFE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Katarzyna Komakowska Helińska</cp:lastModifiedBy>
  <cp:revision>130</cp:revision>
  <cp:lastPrinted>2021-07-07T07:24:00Z</cp:lastPrinted>
  <dcterms:created xsi:type="dcterms:W3CDTF">2022-09-20T12:56:00Z</dcterms:created>
  <dcterms:modified xsi:type="dcterms:W3CDTF">2022-10-10T08:24:00Z</dcterms:modified>
</cp:coreProperties>
</file>