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Tabela-Siatka"/>
        <w:tblW w:w="15172" w:type="dxa"/>
        <w:tblInd w:w="-714" w:type="dxa"/>
        <w:tblLook w:val="04A0" w:firstRow="1" w:lastRow="0" w:firstColumn="1" w:lastColumn="0" w:noHBand="0" w:noVBand="1"/>
      </w:tblPr>
      <w:tblGrid>
        <w:gridCol w:w="1271"/>
        <w:gridCol w:w="1701"/>
        <w:gridCol w:w="6384"/>
        <w:gridCol w:w="5816"/>
      </w:tblGrid>
      <w:tr w:rsidR="00DC462D" w:rsidRPr="002756EC" w14:paraId="0E1BB2A3" w14:textId="77777777" w:rsidTr="00F44A41">
        <w:tc>
          <w:tcPr>
            <w:tcW w:w="1271" w:type="dxa"/>
            <w:shd w:val="clear" w:color="auto" w:fill="9CC2E5" w:themeFill="accent1" w:themeFillTint="99"/>
          </w:tcPr>
          <w:p w14:paraId="4136AB8E" w14:textId="0BCE0CE3" w:rsidR="00DC462D" w:rsidRPr="002756EC" w:rsidRDefault="00DC462D" w:rsidP="004C7D29">
            <w:pPr>
              <w:keepNext/>
              <w:rPr>
                <w:rFonts w:cstheme="minorHAnsi"/>
                <w:sz w:val="20"/>
                <w:szCs w:val="20"/>
              </w:rPr>
            </w:pPr>
            <w:r w:rsidRPr="00D42766">
              <w:rPr>
                <w:sz w:val="20"/>
                <w:szCs w:val="20"/>
              </w:rPr>
              <w:t>Lp.</w:t>
            </w:r>
          </w:p>
        </w:tc>
        <w:tc>
          <w:tcPr>
            <w:tcW w:w="1701" w:type="dxa"/>
            <w:shd w:val="clear" w:color="auto" w:fill="9CC2E5" w:themeFill="accent1" w:themeFillTint="99"/>
          </w:tcPr>
          <w:p w14:paraId="69602D8A" w14:textId="7AD10879" w:rsidR="00DC462D" w:rsidRPr="002756EC" w:rsidRDefault="00DC462D" w:rsidP="004C7D29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SWZ/OPZ/umowa</w:t>
            </w:r>
          </w:p>
        </w:tc>
        <w:tc>
          <w:tcPr>
            <w:tcW w:w="6384" w:type="dxa"/>
            <w:shd w:val="clear" w:color="auto" w:fill="9CC2E5" w:themeFill="accent1" w:themeFillTint="99"/>
          </w:tcPr>
          <w:p w14:paraId="29C007DC" w14:textId="25F2D6E9" w:rsidR="00DC462D" w:rsidRPr="002756EC" w:rsidRDefault="00DC462D" w:rsidP="004C7D29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D7F9A" w:rsidRPr="00FD7F9A">
              <w:rPr>
                <w:sz w:val="20"/>
                <w:szCs w:val="20"/>
              </w:rPr>
              <w:t>Zgłoszone uwagi/zapytania</w:t>
            </w:r>
            <w:r w:rsidR="00FD7F9A" w:rsidRPr="00FD7F9A">
              <w:rPr>
                <w:sz w:val="20"/>
                <w:szCs w:val="20"/>
              </w:rPr>
              <w:tab/>
            </w:r>
          </w:p>
        </w:tc>
        <w:tc>
          <w:tcPr>
            <w:tcW w:w="5816" w:type="dxa"/>
            <w:shd w:val="clear" w:color="auto" w:fill="9CC2E5" w:themeFill="accent1" w:themeFillTint="99"/>
          </w:tcPr>
          <w:p w14:paraId="46FA5F02" w14:textId="702B652F" w:rsidR="00DC462D" w:rsidRPr="002756EC" w:rsidRDefault="00FD7F9A" w:rsidP="004C7D29">
            <w:pPr>
              <w:keepNext/>
              <w:rPr>
                <w:rFonts w:cstheme="minorHAnsi"/>
                <w:sz w:val="20"/>
                <w:szCs w:val="20"/>
              </w:rPr>
            </w:pPr>
            <w:r w:rsidRPr="00FD7F9A">
              <w:rPr>
                <w:sz w:val="20"/>
                <w:szCs w:val="20"/>
              </w:rPr>
              <w:t>Stanowisko Zamawiającego</w:t>
            </w:r>
          </w:p>
        </w:tc>
      </w:tr>
      <w:tr w:rsidR="00DC462D" w:rsidRPr="002756EC" w14:paraId="07620BED" w14:textId="77777777" w:rsidTr="00F44A41">
        <w:tc>
          <w:tcPr>
            <w:tcW w:w="1271" w:type="dxa"/>
          </w:tcPr>
          <w:p w14:paraId="57A0C1B3" w14:textId="4D6FD8E6" w:rsidR="00DC462D" w:rsidRPr="002756EC" w:rsidRDefault="00DC462D" w:rsidP="00D0027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D33C97E" w14:textId="56E0D827" w:rsidR="00DC462D" w:rsidRPr="002756EC" w:rsidRDefault="00DC462D" w:rsidP="00D0027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umowa</w:t>
            </w:r>
          </w:p>
        </w:tc>
        <w:tc>
          <w:tcPr>
            <w:tcW w:w="6384" w:type="dxa"/>
          </w:tcPr>
          <w:p w14:paraId="0AD13FE4" w14:textId="77777777" w:rsidR="00DC462D" w:rsidRPr="00EE64AE" w:rsidRDefault="00DC462D" w:rsidP="00D00273">
            <w:pPr>
              <w:widowControl w:val="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EE64AE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Projekt umowy,  § 3 </w:t>
            </w:r>
            <w:r w:rsidRPr="00EE64AE">
              <w:rPr>
                <w:rFonts w:cstheme="minorHAnsi"/>
                <w:b/>
                <w:sz w:val="20"/>
                <w:szCs w:val="20"/>
              </w:rPr>
              <w:t>Sposób realizacji przedmiotu umowy oraz obowiązki Wykonawcy, ust. 10</w:t>
            </w:r>
          </w:p>
          <w:p w14:paraId="188CBAA3" w14:textId="77777777" w:rsidR="00DC462D" w:rsidRPr="00EE64AE" w:rsidRDefault="00DC462D" w:rsidP="00D00273">
            <w:pPr>
              <w:widowControl w:val="0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EE64AE">
              <w:rPr>
                <w:rFonts w:cstheme="minorHAnsi"/>
                <w:i/>
                <w:iCs/>
                <w:sz w:val="20"/>
                <w:szCs w:val="20"/>
              </w:rPr>
              <w:t>„Wykonawca zobowiązuje się do przeprowadzenia przed odbiorem technicznym pierwszego pojazdu autoryzacji wyznaczonych przez Zamawiającego pracowników w zakresie budowy, obsługi, eksploatacji pojazdów, stanowiących przedmiot niniejszej umowy. Autoryzacja powinna odbyć się w siedzibie Wykonawcy– dla 4 pracowników Zamawiającego (instruktorów maszynistów) – czas trwania - dwa dni, po 8 godzin. Koszty dojazdu, noclegów i wyżywienia pracowników Zamawiającego pokrywa Wykonawca.”</w:t>
            </w:r>
          </w:p>
          <w:p w14:paraId="69E0CA84" w14:textId="77777777" w:rsidR="00DC462D" w:rsidRPr="00EE64AE" w:rsidRDefault="00DC462D" w:rsidP="00D00273">
            <w:pPr>
              <w:spacing w:line="276" w:lineRule="auto"/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56C5BBF7" w14:textId="6FC618D8" w:rsidR="00DC462D" w:rsidRPr="002756EC" w:rsidRDefault="00DC462D" w:rsidP="00D00273">
            <w:pPr>
              <w:rPr>
                <w:rFonts w:cstheme="minorHAnsi"/>
                <w:sz w:val="20"/>
                <w:szCs w:val="20"/>
              </w:rPr>
            </w:pPr>
            <w:r w:rsidRPr="00EE64AE">
              <w:rPr>
                <w:rFonts w:cstheme="minorHAnsi"/>
                <w:sz w:val="20"/>
                <w:szCs w:val="20"/>
              </w:rPr>
              <w:t>Wnosimy o sprecyzowanie co Zamawiający rozumie pod pojęciem „autoryzacja”.</w:t>
            </w:r>
          </w:p>
        </w:tc>
        <w:tc>
          <w:tcPr>
            <w:tcW w:w="5816" w:type="dxa"/>
          </w:tcPr>
          <w:p w14:paraId="61076F70" w14:textId="6DAE280D" w:rsidR="0003722F" w:rsidRDefault="0003722F" w:rsidP="00D00273">
            <w:pPr>
              <w:jc w:val="both"/>
              <w:rPr>
                <w:sz w:val="20"/>
                <w:szCs w:val="20"/>
              </w:rPr>
            </w:pPr>
            <w:r w:rsidRPr="004909E0">
              <w:rPr>
                <w:sz w:val="20"/>
                <w:szCs w:val="20"/>
              </w:rPr>
              <w:t xml:space="preserve">Zamawiający dokonuje modyfikacji Umowy poprzez dodanie w </w:t>
            </w:r>
            <w:r w:rsidRPr="004909E0">
              <w:rPr>
                <w:rFonts w:cstheme="minorHAnsi"/>
                <w:sz w:val="20"/>
                <w:szCs w:val="20"/>
              </w:rPr>
              <w:t xml:space="preserve">§ </w:t>
            </w:r>
            <w:r w:rsidRPr="004909E0">
              <w:rPr>
                <w:sz w:val="20"/>
                <w:szCs w:val="20"/>
              </w:rPr>
              <w:t>2 punktu 27 o treści:</w:t>
            </w:r>
            <w:r>
              <w:rPr>
                <w:sz w:val="20"/>
                <w:szCs w:val="20"/>
              </w:rPr>
              <w:t xml:space="preserve"> </w:t>
            </w:r>
          </w:p>
          <w:p w14:paraId="125BF06D" w14:textId="77777777" w:rsidR="00520D41" w:rsidRDefault="00520D41" w:rsidP="00D00273">
            <w:pPr>
              <w:jc w:val="both"/>
              <w:rPr>
                <w:color w:val="FF0000"/>
                <w:sz w:val="20"/>
                <w:szCs w:val="20"/>
              </w:rPr>
            </w:pPr>
          </w:p>
          <w:p w14:paraId="7AC8E0B9" w14:textId="7F44FDC3" w:rsidR="002E1D1B" w:rsidRPr="002756EC" w:rsidRDefault="00520D41" w:rsidP="00520D41">
            <w:pPr>
              <w:jc w:val="both"/>
              <w:rPr>
                <w:rFonts w:cstheme="minorHAnsi"/>
                <w:sz w:val="20"/>
                <w:szCs w:val="20"/>
              </w:rPr>
            </w:pPr>
            <w:r w:rsidRPr="00520D41">
              <w:rPr>
                <w:i/>
                <w:iCs/>
                <w:sz w:val="20"/>
                <w:szCs w:val="20"/>
              </w:rPr>
              <w:t>„</w:t>
            </w:r>
            <w:r w:rsidR="0003722F" w:rsidRPr="00520D41">
              <w:rPr>
                <w:i/>
                <w:iCs/>
                <w:color w:val="FF0000"/>
                <w:sz w:val="20"/>
                <w:szCs w:val="20"/>
              </w:rPr>
              <w:t xml:space="preserve">Autoryzacja - </w:t>
            </w:r>
            <w:r w:rsidR="0003722F" w:rsidRPr="00520D41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przeprowadzenie szkolenia zapoznającego z</w:t>
            </w:r>
            <w:r>
              <w:rPr>
                <w:rFonts w:cstheme="minorHAnsi"/>
                <w:i/>
                <w:iCs/>
                <w:color w:val="FF0000"/>
                <w:sz w:val="20"/>
                <w:szCs w:val="20"/>
              </w:rPr>
              <w:t> </w:t>
            </w:r>
            <w:r w:rsidR="0003722F" w:rsidRPr="00520D41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wymaganym zakresem wiedzy i umiejętności dotyczących budowy i</w:t>
            </w:r>
            <w:r>
              <w:rPr>
                <w:rFonts w:cstheme="minorHAnsi"/>
                <w:i/>
                <w:iCs/>
                <w:color w:val="FF0000"/>
                <w:sz w:val="20"/>
                <w:szCs w:val="20"/>
              </w:rPr>
              <w:t> </w:t>
            </w:r>
            <w:r w:rsidR="0003722F" w:rsidRPr="00520D41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eksploatacji typu pojazdu kolejowego dostarczonego przez Wykonawcę oraz sprawdzenie umiejętności w tym zakresie, które są niezbędne do rozszerzenia świadectwa maszynisty o dany typ pojazdu kolejowego, zgodnie z wymogami określonymi w Rozporządzeniu Ministra Infrastruktury i Rozwoju z dnia 10 lutego 2014 r. w sprawie świadectwa maszynisty (z późn. zm.).</w:t>
            </w:r>
            <w:r w:rsidRPr="00520D41">
              <w:rPr>
                <w:rFonts w:cstheme="minorHAnsi"/>
                <w:i/>
                <w:iCs/>
                <w:sz w:val="20"/>
                <w:szCs w:val="20"/>
              </w:rPr>
              <w:t>”</w:t>
            </w:r>
          </w:p>
        </w:tc>
      </w:tr>
      <w:tr w:rsidR="00DC462D" w:rsidRPr="002756EC" w14:paraId="4AEE636C" w14:textId="77777777" w:rsidTr="00F44A41">
        <w:tc>
          <w:tcPr>
            <w:tcW w:w="1271" w:type="dxa"/>
          </w:tcPr>
          <w:p w14:paraId="57703A2B" w14:textId="1DB41014" w:rsidR="00DC462D" w:rsidRPr="002756EC" w:rsidRDefault="00DC462D" w:rsidP="00D00273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77470DF" w14:textId="1FD9A19D" w:rsidR="00DC462D" w:rsidRPr="002756EC" w:rsidRDefault="00DC462D" w:rsidP="00D00273">
            <w:pPr>
              <w:keepNext/>
              <w:rPr>
                <w:rFonts w:cstheme="minorHAnsi"/>
                <w:sz w:val="20"/>
                <w:szCs w:val="20"/>
              </w:rPr>
            </w:pPr>
            <w:r w:rsidRPr="008C2D75">
              <w:rPr>
                <w:rFonts w:cstheme="minorHAnsi"/>
                <w:sz w:val="20"/>
                <w:szCs w:val="20"/>
              </w:rPr>
              <w:t>umowa</w:t>
            </w:r>
          </w:p>
        </w:tc>
        <w:tc>
          <w:tcPr>
            <w:tcW w:w="6384" w:type="dxa"/>
          </w:tcPr>
          <w:p w14:paraId="7B19CF69" w14:textId="77777777" w:rsidR="00DC462D" w:rsidRPr="00EE64AE" w:rsidRDefault="00DC462D" w:rsidP="00D00273">
            <w:pPr>
              <w:keepNext/>
              <w:rPr>
                <w:rFonts w:cstheme="minorHAnsi"/>
                <w:sz w:val="20"/>
                <w:szCs w:val="20"/>
              </w:rPr>
            </w:pPr>
            <w:r w:rsidRPr="00EE64AE">
              <w:rPr>
                <w:rFonts w:cstheme="minorHAnsi"/>
                <w:sz w:val="20"/>
                <w:szCs w:val="20"/>
              </w:rPr>
              <w:t>Projekt umowy,  § 7 Odpowiedzialność Stron za nienależyte wykonanie lub niewykonanie umowy, ust. 14</w:t>
            </w:r>
          </w:p>
          <w:p w14:paraId="191AC80C" w14:textId="2836E502" w:rsidR="00DC462D" w:rsidRPr="002756EC" w:rsidRDefault="00DC462D" w:rsidP="00D00273">
            <w:pPr>
              <w:keepNext/>
              <w:rPr>
                <w:rFonts w:cstheme="minorHAnsi"/>
                <w:sz w:val="20"/>
                <w:szCs w:val="20"/>
              </w:rPr>
            </w:pPr>
            <w:r w:rsidRPr="00EE64AE">
              <w:rPr>
                <w:rFonts w:cstheme="minorHAnsi"/>
                <w:sz w:val="20"/>
                <w:szCs w:val="20"/>
              </w:rPr>
              <w:t>Wnosimy o wprowadzenie do umowy limitu odpowiedzialności Wykonawcy z tytułu realizacji umowy na poziomie maksymalnie 50% wartości netto umowy.</w:t>
            </w:r>
          </w:p>
        </w:tc>
        <w:tc>
          <w:tcPr>
            <w:tcW w:w="5816" w:type="dxa"/>
          </w:tcPr>
          <w:p w14:paraId="33792E35" w14:textId="0537318C" w:rsidR="00DC462D" w:rsidRPr="002756EC" w:rsidRDefault="004909E0" w:rsidP="00D00273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nie wyraża zgody na proponowane ograniczenie</w:t>
            </w:r>
            <w:r w:rsidR="00FF4653">
              <w:rPr>
                <w:sz w:val="20"/>
                <w:szCs w:val="20"/>
              </w:rPr>
              <w:t xml:space="preserve"> odpowiedzialności </w:t>
            </w:r>
            <w:r w:rsidR="00C51E32">
              <w:rPr>
                <w:sz w:val="20"/>
                <w:szCs w:val="20"/>
              </w:rPr>
              <w:t>W</w:t>
            </w:r>
            <w:r w:rsidR="00FF4653">
              <w:rPr>
                <w:sz w:val="20"/>
                <w:szCs w:val="20"/>
              </w:rPr>
              <w:t>ykonawcy</w:t>
            </w:r>
            <w:r>
              <w:rPr>
                <w:sz w:val="20"/>
                <w:szCs w:val="20"/>
              </w:rPr>
              <w:t>.</w:t>
            </w:r>
          </w:p>
        </w:tc>
      </w:tr>
      <w:tr w:rsidR="00DC462D" w:rsidRPr="002756EC" w14:paraId="3B179946" w14:textId="77777777" w:rsidTr="00F44A41">
        <w:tc>
          <w:tcPr>
            <w:tcW w:w="1271" w:type="dxa"/>
          </w:tcPr>
          <w:p w14:paraId="3668FA9B" w14:textId="5CFC4CED" w:rsidR="00DC462D" w:rsidRPr="002756EC" w:rsidRDefault="00DC462D" w:rsidP="00DC462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7462D403" w14:textId="561FF9B6" w:rsidR="00DC462D" w:rsidRPr="002756EC" w:rsidRDefault="00DC462D" w:rsidP="00DC462D">
            <w:pPr>
              <w:rPr>
                <w:rFonts w:cstheme="minorHAnsi"/>
                <w:sz w:val="20"/>
                <w:szCs w:val="20"/>
              </w:rPr>
            </w:pPr>
            <w:r w:rsidRPr="008C2D75">
              <w:rPr>
                <w:rFonts w:cstheme="minorHAnsi"/>
                <w:sz w:val="20"/>
                <w:szCs w:val="20"/>
              </w:rPr>
              <w:t>umowa</w:t>
            </w:r>
          </w:p>
        </w:tc>
        <w:tc>
          <w:tcPr>
            <w:tcW w:w="6384" w:type="dxa"/>
          </w:tcPr>
          <w:p w14:paraId="23BB9E40" w14:textId="77777777" w:rsidR="00DC462D" w:rsidRPr="00EE64AE" w:rsidRDefault="00DC462D" w:rsidP="00DC462D">
            <w:pPr>
              <w:rPr>
                <w:rFonts w:cstheme="minorHAnsi"/>
                <w:sz w:val="20"/>
                <w:szCs w:val="20"/>
              </w:rPr>
            </w:pPr>
            <w:r w:rsidRPr="00EE64AE">
              <w:rPr>
                <w:rFonts w:cstheme="minorHAnsi"/>
                <w:sz w:val="20"/>
                <w:szCs w:val="20"/>
              </w:rPr>
              <w:t>Projekt umowy,  § 9 Gwarancja jakości i rękojmia za wady, ust. 3</w:t>
            </w:r>
          </w:p>
          <w:p w14:paraId="6FB2BCA3" w14:textId="77777777" w:rsidR="00DC462D" w:rsidRPr="00EE64AE" w:rsidRDefault="00DC462D" w:rsidP="00DC462D">
            <w:pPr>
              <w:rPr>
                <w:rFonts w:cstheme="minorHAnsi"/>
                <w:sz w:val="20"/>
                <w:szCs w:val="20"/>
              </w:rPr>
            </w:pPr>
            <w:r w:rsidRPr="00EE64AE">
              <w:rPr>
                <w:rFonts w:cstheme="minorHAnsi"/>
                <w:sz w:val="20"/>
                <w:szCs w:val="20"/>
              </w:rPr>
              <w:t>Wnosimy o wykreślenie zdania:</w:t>
            </w:r>
          </w:p>
          <w:p w14:paraId="0E6C70C7" w14:textId="36FBACAE" w:rsidR="00DC462D" w:rsidRPr="002756EC" w:rsidRDefault="00DC462D" w:rsidP="00DC462D">
            <w:pPr>
              <w:rPr>
                <w:rFonts w:cstheme="minorHAnsi"/>
                <w:sz w:val="20"/>
                <w:szCs w:val="20"/>
              </w:rPr>
            </w:pPr>
            <w:r w:rsidRPr="00EE64AE">
              <w:rPr>
                <w:rFonts w:cstheme="minorHAnsi"/>
                <w:sz w:val="20"/>
                <w:szCs w:val="20"/>
              </w:rPr>
              <w:t xml:space="preserve">„W zakresie wad pojazdów zagrażających bezpieczeństwu ruchu kolejowego lub życiu ludzkiemu, </w:t>
            </w:r>
            <w:proofErr w:type="spellStart"/>
            <w:r w:rsidRPr="00EE64AE">
              <w:rPr>
                <w:rFonts w:cstheme="minorHAnsi"/>
                <w:sz w:val="20"/>
                <w:szCs w:val="20"/>
              </w:rPr>
              <w:t>t.j</w:t>
            </w:r>
            <w:proofErr w:type="spellEnd"/>
            <w:r w:rsidRPr="00EE64AE">
              <w:rPr>
                <w:rFonts w:cstheme="minorHAnsi"/>
                <w:sz w:val="20"/>
                <w:szCs w:val="20"/>
              </w:rPr>
              <w:t xml:space="preserve">. dotyczących elementów pojazdu krytycznych dla bezpieczeństwa, zgodnie z 4.2.12.1 </w:t>
            </w:r>
            <w:proofErr w:type="spellStart"/>
            <w:r w:rsidRPr="00EE64AE">
              <w:rPr>
                <w:rFonts w:cstheme="minorHAnsi"/>
                <w:sz w:val="20"/>
                <w:szCs w:val="20"/>
              </w:rPr>
              <w:t>ppkt</w:t>
            </w:r>
            <w:proofErr w:type="spellEnd"/>
            <w:r w:rsidRPr="00EE64AE">
              <w:rPr>
                <w:rFonts w:cstheme="minorHAnsi"/>
                <w:sz w:val="20"/>
                <w:szCs w:val="20"/>
              </w:rPr>
              <w:t xml:space="preserve"> 4 TSI </w:t>
            </w:r>
            <w:proofErr w:type="spellStart"/>
            <w:r w:rsidRPr="00EE64AE">
              <w:rPr>
                <w:rFonts w:cstheme="minorHAnsi"/>
                <w:sz w:val="20"/>
                <w:szCs w:val="20"/>
              </w:rPr>
              <w:t>Loc&amp;Pas</w:t>
            </w:r>
            <w:proofErr w:type="spellEnd"/>
            <w:r w:rsidRPr="00EE64AE">
              <w:rPr>
                <w:rFonts w:cstheme="minorHAnsi"/>
                <w:sz w:val="20"/>
                <w:szCs w:val="20"/>
              </w:rPr>
              <w:t xml:space="preserve">   termin rękojmi za wady i gwarancji jakości wynosi 10 lat i zaczyna biec z dniem podpisania Protokołu Przekazania do Eksploatacji ostatniego z dostarczonych pojazdów.”</w:t>
            </w:r>
          </w:p>
        </w:tc>
        <w:tc>
          <w:tcPr>
            <w:tcW w:w="5816" w:type="dxa"/>
          </w:tcPr>
          <w:p w14:paraId="34C7F070" w14:textId="77777777" w:rsidR="002C0E5C" w:rsidRDefault="002C0E5C" w:rsidP="002C0E5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nie wyraża zgody na proponowaną zmianę.</w:t>
            </w:r>
          </w:p>
          <w:p w14:paraId="7536B814" w14:textId="77777777" w:rsidR="00DC462D" w:rsidRDefault="00DC462D" w:rsidP="00DC462D">
            <w:pPr>
              <w:rPr>
                <w:rFonts w:cstheme="minorHAnsi"/>
                <w:sz w:val="20"/>
                <w:szCs w:val="20"/>
              </w:rPr>
            </w:pPr>
          </w:p>
          <w:p w14:paraId="712F352B" w14:textId="1805A040" w:rsidR="002C0E5C" w:rsidRPr="002756EC" w:rsidRDefault="00C10C46" w:rsidP="00C10C46">
            <w:pPr>
              <w:jc w:val="both"/>
              <w:rPr>
                <w:rFonts w:cstheme="minorHAnsi"/>
                <w:sz w:val="20"/>
                <w:szCs w:val="20"/>
              </w:rPr>
            </w:pPr>
            <w:r w:rsidRPr="00431E1A">
              <w:rPr>
                <w:sz w:val="20"/>
                <w:szCs w:val="20"/>
              </w:rPr>
              <w:t xml:space="preserve">Według opinii Zamawiającego </w:t>
            </w:r>
            <w:r>
              <w:rPr>
                <w:sz w:val="20"/>
                <w:szCs w:val="20"/>
              </w:rPr>
              <w:t xml:space="preserve">całkowite usunięcie zapisu jest </w:t>
            </w:r>
            <w:r w:rsidRPr="00431E1A">
              <w:rPr>
                <w:sz w:val="20"/>
                <w:szCs w:val="20"/>
              </w:rPr>
              <w:t>nieakceptowaln</w:t>
            </w:r>
            <w:r>
              <w:rPr>
                <w:sz w:val="20"/>
                <w:szCs w:val="20"/>
              </w:rPr>
              <w:t>e</w:t>
            </w:r>
            <w:r w:rsidRPr="00431E1A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Zamawiający uważa, że w kwestiach związanych z b</w:t>
            </w:r>
            <w:r w:rsidRPr="00EE64AE">
              <w:rPr>
                <w:rFonts w:cstheme="minorHAnsi"/>
                <w:sz w:val="20"/>
                <w:szCs w:val="20"/>
              </w:rPr>
              <w:t>ezpieczeństw</w:t>
            </w:r>
            <w:r>
              <w:rPr>
                <w:rFonts w:cstheme="minorHAnsi"/>
                <w:sz w:val="20"/>
                <w:szCs w:val="20"/>
              </w:rPr>
              <w:t>em</w:t>
            </w:r>
            <w:r w:rsidRPr="00EE64AE">
              <w:rPr>
                <w:rFonts w:cstheme="minorHAnsi"/>
                <w:sz w:val="20"/>
                <w:szCs w:val="20"/>
              </w:rPr>
              <w:t xml:space="preserve"> ruchu kolejowego lub życi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EE64AE">
              <w:rPr>
                <w:rFonts w:cstheme="minorHAnsi"/>
                <w:sz w:val="20"/>
                <w:szCs w:val="20"/>
              </w:rPr>
              <w:t xml:space="preserve"> ludzki</w:t>
            </w:r>
            <w:r>
              <w:rPr>
                <w:rFonts w:cstheme="minorHAnsi"/>
                <w:sz w:val="20"/>
                <w:szCs w:val="20"/>
              </w:rPr>
              <w:t>ego należy zabezpieczyć jego interesy odnośnie wystąpienia wad, które mogą zostać ujawnione dopiero podczas naprawy czwartego poziomu utrzymania P4 a potencjalnie będą mogły zostać usunięte jedynie przez producenta pojazdu.</w:t>
            </w:r>
          </w:p>
        </w:tc>
      </w:tr>
      <w:tr w:rsidR="00DC462D" w:rsidRPr="002756EC" w14:paraId="351405FD" w14:textId="77777777" w:rsidTr="00F44A41">
        <w:tc>
          <w:tcPr>
            <w:tcW w:w="1271" w:type="dxa"/>
          </w:tcPr>
          <w:p w14:paraId="135FE694" w14:textId="701C659A" w:rsidR="00DC462D" w:rsidRPr="002756EC" w:rsidRDefault="00DC462D" w:rsidP="00D0027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611D6E91" w14:textId="0C72AF59" w:rsidR="00DC462D" w:rsidRPr="002756EC" w:rsidRDefault="00DC462D" w:rsidP="00D00273">
            <w:pPr>
              <w:rPr>
                <w:rFonts w:cstheme="minorHAnsi"/>
                <w:sz w:val="20"/>
                <w:szCs w:val="20"/>
              </w:rPr>
            </w:pPr>
            <w:r w:rsidRPr="001F27D5">
              <w:rPr>
                <w:rFonts w:cstheme="minorHAnsi"/>
                <w:sz w:val="20"/>
                <w:szCs w:val="20"/>
              </w:rPr>
              <w:t>umowa</w:t>
            </w:r>
          </w:p>
        </w:tc>
        <w:tc>
          <w:tcPr>
            <w:tcW w:w="6384" w:type="dxa"/>
          </w:tcPr>
          <w:p w14:paraId="26BD9A1D" w14:textId="77777777" w:rsidR="00DC462D" w:rsidRPr="00EE64AE" w:rsidRDefault="00DC462D" w:rsidP="00D00273">
            <w:pPr>
              <w:rPr>
                <w:rFonts w:cstheme="minorHAnsi"/>
                <w:sz w:val="20"/>
                <w:szCs w:val="20"/>
              </w:rPr>
            </w:pPr>
            <w:r w:rsidRPr="00EE64AE">
              <w:rPr>
                <w:rFonts w:cstheme="minorHAnsi"/>
                <w:sz w:val="20"/>
                <w:szCs w:val="20"/>
              </w:rPr>
              <w:t>Projekt umowy, § 9 Gwarancja jakości i rękojmia za wady, ust. 16</w:t>
            </w:r>
          </w:p>
          <w:p w14:paraId="52CE0787" w14:textId="77777777" w:rsidR="00DC462D" w:rsidRPr="00EE64AE" w:rsidRDefault="00DC462D" w:rsidP="00D00273">
            <w:pPr>
              <w:rPr>
                <w:rFonts w:cstheme="minorHAnsi"/>
                <w:sz w:val="20"/>
                <w:szCs w:val="20"/>
              </w:rPr>
            </w:pPr>
            <w:r w:rsidRPr="00EE64AE">
              <w:rPr>
                <w:rFonts w:cstheme="minorHAnsi"/>
                <w:sz w:val="20"/>
                <w:szCs w:val="20"/>
              </w:rPr>
              <w:t>Prosimy o zmianę z:</w:t>
            </w:r>
          </w:p>
          <w:p w14:paraId="45039A56" w14:textId="77777777" w:rsidR="00DC462D" w:rsidRPr="00EE64AE" w:rsidRDefault="00DC462D" w:rsidP="00D00273">
            <w:pPr>
              <w:rPr>
                <w:rFonts w:cstheme="minorHAnsi"/>
                <w:sz w:val="20"/>
                <w:szCs w:val="20"/>
              </w:rPr>
            </w:pPr>
          </w:p>
          <w:p w14:paraId="3644BC58" w14:textId="77777777" w:rsidR="00DC462D" w:rsidRPr="00EE64AE" w:rsidRDefault="00DC462D" w:rsidP="00D00273">
            <w:pPr>
              <w:rPr>
                <w:rFonts w:cstheme="minorHAnsi"/>
                <w:sz w:val="20"/>
                <w:szCs w:val="20"/>
              </w:rPr>
            </w:pPr>
            <w:r w:rsidRPr="00EE64AE">
              <w:rPr>
                <w:rFonts w:cstheme="minorHAnsi"/>
                <w:sz w:val="20"/>
                <w:szCs w:val="20"/>
              </w:rPr>
              <w:lastRenderedPageBreak/>
              <w:t>„Wykonawca nie odpowiada za wady pojazdu powstałe wyłącznie w wyniku: eksploatacji pojazdu niezgodnych z dostarczoną Dokumentacją, aktów wandalizmu, zdarzeń wynikłych z działania siły wyższej, zderzenia, wykolejenia spowodowanego stanem technicznym torowiska, najechania na uszkodzoną sieć trakcyjną lub błędów obsługi.”</w:t>
            </w:r>
          </w:p>
          <w:p w14:paraId="05FA536A" w14:textId="77777777" w:rsidR="00DC462D" w:rsidRPr="00EE64AE" w:rsidRDefault="00DC462D" w:rsidP="00D00273">
            <w:pPr>
              <w:rPr>
                <w:rFonts w:cstheme="minorHAnsi"/>
                <w:sz w:val="20"/>
                <w:szCs w:val="20"/>
              </w:rPr>
            </w:pPr>
          </w:p>
          <w:p w14:paraId="6F5EBC02" w14:textId="77777777" w:rsidR="00DC462D" w:rsidRPr="00EE64AE" w:rsidRDefault="00DC462D" w:rsidP="00D00273">
            <w:pPr>
              <w:rPr>
                <w:rFonts w:cstheme="minorHAnsi"/>
                <w:sz w:val="20"/>
                <w:szCs w:val="20"/>
              </w:rPr>
            </w:pPr>
            <w:r w:rsidRPr="00EE64AE">
              <w:rPr>
                <w:rFonts w:cstheme="minorHAnsi"/>
                <w:sz w:val="20"/>
                <w:szCs w:val="20"/>
              </w:rPr>
              <w:t>Na zapis:</w:t>
            </w:r>
          </w:p>
          <w:p w14:paraId="4127905C" w14:textId="205F82E7" w:rsidR="00DC462D" w:rsidRPr="002756EC" w:rsidRDefault="00DC462D" w:rsidP="00D00273">
            <w:pPr>
              <w:rPr>
                <w:rFonts w:cstheme="minorHAnsi"/>
                <w:sz w:val="20"/>
                <w:szCs w:val="20"/>
              </w:rPr>
            </w:pPr>
            <w:r w:rsidRPr="00EE64AE">
              <w:rPr>
                <w:rFonts w:cstheme="minorHAnsi"/>
                <w:sz w:val="20"/>
                <w:szCs w:val="20"/>
              </w:rPr>
              <w:t>„Wykonawca nie odpowiada za wady pojazdu powstałe w wyniku: eksploatacji pojazdu niezgodnych z dostarczoną Dokumentacją, aktów wandalizmu, zdarzeń wynikłych z działania siły wyższej, zderzenia, wykolejenia spowodowanego stanem technicznym torowiska, najechania na uszkodzoną sieć trakcyjną lub błędów obsługi, działania zwierząt lub osób za które odpowiedzialności nie ponosi Wykonawca, stanu infrastruktury kolejowej.”</w:t>
            </w:r>
          </w:p>
        </w:tc>
        <w:tc>
          <w:tcPr>
            <w:tcW w:w="5816" w:type="dxa"/>
          </w:tcPr>
          <w:p w14:paraId="1E3464C8" w14:textId="6E57EC54" w:rsidR="006E1870" w:rsidRDefault="006E1870" w:rsidP="00D00273">
            <w:pPr>
              <w:jc w:val="both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Zamawiający modyfikuje treść </w:t>
            </w:r>
            <w:r w:rsidRPr="00DB31DA">
              <w:rPr>
                <w:rFonts w:cs="Calibri"/>
                <w:sz w:val="20"/>
                <w:szCs w:val="20"/>
              </w:rPr>
              <w:t>§</w:t>
            </w:r>
            <w:r>
              <w:rPr>
                <w:rFonts w:cs="Calibri"/>
                <w:sz w:val="20"/>
                <w:szCs w:val="20"/>
              </w:rPr>
              <w:t>9</w:t>
            </w:r>
            <w:r w:rsidRPr="00DB31DA">
              <w:rPr>
                <w:rFonts w:cs="Calibri"/>
                <w:sz w:val="20"/>
                <w:szCs w:val="20"/>
              </w:rPr>
              <w:t xml:space="preserve"> ust</w:t>
            </w:r>
            <w:r>
              <w:rPr>
                <w:rFonts w:cs="Calibri"/>
                <w:sz w:val="20"/>
                <w:szCs w:val="20"/>
              </w:rPr>
              <w:t>.</w:t>
            </w:r>
            <w:r w:rsidRPr="00DB31DA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16 Projektu Umowy i nadaje mu brzmienie:</w:t>
            </w:r>
          </w:p>
          <w:p w14:paraId="08D24CF9" w14:textId="77777777" w:rsidR="00DC462D" w:rsidRDefault="00DC462D" w:rsidP="00D00273">
            <w:pPr>
              <w:rPr>
                <w:rFonts w:cstheme="minorHAnsi"/>
                <w:sz w:val="20"/>
                <w:szCs w:val="20"/>
              </w:rPr>
            </w:pPr>
          </w:p>
          <w:p w14:paraId="25D9F18A" w14:textId="74359C7F" w:rsidR="006E1870" w:rsidRPr="00750241" w:rsidRDefault="006E1870" w:rsidP="00D00273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750241">
              <w:rPr>
                <w:rFonts w:cstheme="minorHAnsi"/>
                <w:i/>
                <w:iCs/>
                <w:sz w:val="20"/>
                <w:szCs w:val="20"/>
              </w:rPr>
              <w:lastRenderedPageBreak/>
              <w:t>„Wykonawca nie odpowiada za wady pojazdu powstałe wyłącznie w</w:t>
            </w:r>
            <w:r w:rsidR="00EC6422" w:rsidRPr="00750241">
              <w:rPr>
                <w:rFonts w:cstheme="minorHAnsi"/>
                <w:i/>
                <w:iCs/>
                <w:sz w:val="20"/>
                <w:szCs w:val="20"/>
              </w:rPr>
              <w:t> </w:t>
            </w:r>
            <w:r w:rsidRPr="00750241">
              <w:rPr>
                <w:rFonts w:cstheme="minorHAnsi"/>
                <w:i/>
                <w:iCs/>
                <w:sz w:val="20"/>
                <w:szCs w:val="20"/>
              </w:rPr>
              <w:t>wyniku: eksploatacji pojazdu niezgodnych z dostarczoną Dokumentacją, aktów wandalizmu, zdarzeń wynikłych z działania siły wyższej, zderzenia, wykolejenia spowodowanego stanem technicznym torowiska, najechania na uszkodzoną sieć trakcyjną lub błędów obsługi</w:t>
            </w:r>
            <w:r w:rsidR="00EC6422" w:rsidRPr="00750241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, działania zwierząt lub osób za które odpowiedzialności nie ponosi Wykonawca, stanu infrastruktury kolejowej</w:t>
            </w:r>
            <w:r w:rsidRPr="00750241">
              <w:rPr>
                <w:rFonts w:cstheme="minorHAnsi"/>
                <w:i/>
                <w:iCs/>
                <w:sz w:val="20"/>
                <w:szCs w:val="20"/>
              </w:rPr>
              <w:t>.”</w:t>
            </w:r>
          </w:p>
        </w:tc>
      </w:tr>
      <w:tr w:rsidR="00DC462D" w:rsidRPr="002756EC" w14:paraId="34B0F510" w14:textId="77777777" w:rsidTr="00F44A41">
        <w:tc>
          <w:tcPr>
            <w:tcW w:w="1271" w:type="dxa"/>
          </w:tcPr>
          <w:p w14:paraId="54A7C3B8" w14:textId="0B2D9A3C" w:rsidR="00DC462D" w:rsidRPr="002756EC" w:rsidRDefault="00DC462D" w:rsidP="00DC462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1701" w:type="dxa"/>
          </w:tcPr>
          <w:p w14:paraId="430C5511" w14:textId="6F8299C1" w:rsidR="00DC462D" w:rsidRPr="002756EC" w:rsidRDefault="00DC462D" w:rsidP="00DC462D">
            <w:pPr>
              <w:rPr>
                <w:rFonts w:cstheme="minorHAnsi"/>
                <w:sz w:val="20"/>
                <w:szCs w:val="20"/>
              </w:rPr>
            </w:pPr>
            <w:r w:rsidRPr="001F27D5">
              <w:rPr>
                <w:rFonts w:cstheme="minorHAnsi"/>
                <w:sz w:val="20"/>
                <w:szCs w:val="20"/>
              </w:rPr>
              <w:t>umowa</w:t>
            </w:r>
          </w:p>
        </w:tc>
        <w:tc>
          <w:tcPr>
            <w:tcW w:w="6384" w:type="dxa"/>
          </w:tcPr>
          <w:p w14:paraId="00517688" w14:textId="77777777" w:rsidR="00DC462D" w:rsidRPr="00EE64AE" w:rsidRDefault="00DC462D" w:rsidP="00DC462D">
            <w:pPr>
              <w:rPr>
                <w:rFonts w:cstheme="minorHAnsi"/>
                <w:sz w:val="20"/>
                <w:szCs w:val="20"/>
              </w:rPr>
            </w:pPr>
            <w:r w:rsidRPr="00EE64AE">
              <w:rPr>
                <w:rFonts w:cstheme="minorHAnsi"/>
                <w:sz w:val="20"/>
                <w:szCs w:val="20"/>
              </w:rPr>
              <w:t>Projekt umowy, § 9 Gwarancja jakości i rękojmia za wady, ust. 25</w:t>
            </w:r>
          </w:p>
          <w:p w14:paraId="503CE4CB" w14:textId="77777777" w:rsidR="00DC462D" w:rsidRPr="00EE64AE" w:rsidRDefault="00DC462D" w:rsidP="00DC462D">
            <w:pPr>
              <w:rPr>
                <w:rFonts w:cstheme="minorHAnsi"/>
                <w:sz w:val="20"/>
                <w:szCs w:val="20"/>
              </w:rPr>
            </w:pPr>
            <w:r w:rsidRPr="00EE64AE">
              <w:rPr>
                <w:rFonts w:cstheme="minorHAnsi"/>
                <w:sz w:val="20"/>
                <w:szCs w:val="20"/>
              </w:rPr>
              <w:t>„Jeżeli działania Wykonawcy nie doprowadzą do usunięcia Wady systemowej i w okresie 6 miesięcy, licząc od terminu przewidzianego na usunięcie przez Wykonawcę Wady systemowej, ponownie wystąpi wada o tym samym charakterze, Wykonawca zobowiązany będzie do wymiany pojazdów objętych Wadą systemową na żądanie Zamawiającego na nowe – wolne od wad w terminie do 1 roku od zgłoszenia żądania. Do wymienionego pojazdu stosuje się postanowienia dotyczące wad szczególnych, wad systemowych i okresów ich usunięcia.”</w:t>
            </w:r>
          </w:p>
          <w:p w14:paraId="4B223216" w14:textId="77777777" w:rsidR="00DC462D" w:rsidRPr="00EE64AE" w:rsidRDefault="00DC462D" w:rsidP="00DC462D">
            <w:pPr>
              <w:rPr>
                <w:rFonts w:cstheme="minorHAnsi"/>
                <w:sz w:val="20"/>
                <w:szCs w:val="20"/>
              </w:rPr>
            </w:pPr>
          </w:p>
          <w:p w14:paraId="4B28443E" w14:textId="79E86542" w:rsidR="00DC462D" w:rsidRPr="002756EC" w:rsidRDefault="00DC462D" w:rsidP="00DC462D">
            <w:pPr>
              <w:rPr>
                <w:rFonts w:cstheme="minorHAnsi"/>
                <w:sz w:val="20"/>
                <w:szCs w:val="20"/>
              </w:rPr>
            </w:pPr>
            <w:r w:rsidRPr="00EE64AE">
              <w:rPr>
                <w:rFonts w:cstheme="minorHAnsi"/>
                <w:sz w:val="20"/>
                <w:szCs w:val="20"/>
              </w:rPr>
              <w:t>Wnioskujemy o usunięcie przedmiotowego punktu w całości.</w:t>
            </w:r>
          </w:p>
        </w:tc>
        <w:tc>
          <w:tcPr>
            <w:tcW w:w="5816" w:type="dxa"/>
          </w:tcPr>
          <w:p w14:paraId="5363473D" w14:textId="154D444B" w:rsidR="00DF0E11" w:rsidRDefault="00DF0E11" w:rsidP="00DF0E11">
            <w:pPr>
              <w:jc w:val="both"/>
              <w:rPr>
                <w:rFonts w:cs="Calibri"/>
                <w:sz w:val="20"/>
                <w:szCs w:val="20"/>
              </w:rPr>
            </w:pPr>
            <w:r w:rsidRPr="002C5951">
              <w:rPr>
                <w:sz w:val="20"/>
                <w:szCs w:val="20"/>
              </w:rPr>
              <w:t xml:space="preserve">Zamawiający modyfikuje treść </w:t>
            </w:r>
            <w:r w:rsidRPr="002C5951">
              <w:rPr>
                <w:rFonts w:cs="Calibri"/>
                <w:sz w:val="20"/>
                <w:szCs w:val="20"/>
              </w:rPr>
              <w:t>§9 ust. 25 Projektu Umowy i nadaje mu brzmienie:</w:t>
            </w:r>
          </w:p>
          <w:p w14:paraId="00594A65" w14:textId="77777777" w:rsidR="00DC462D" w:rsidRDefault="00DC462D" w:rsidP="00DC462D">
            <w:pPr>
              <w:rPr>
                <w:rFonts w:cstheme="minorHAnsi"/>
                <w:sz w:val="20"/>
                <w:szCs w:val="20"/>
              </w:rPr>
            </w:pPr>
          </w:p>
          <w:p w14:paraId="62CEDAE9" w14:textId="2F60D183" w:rsidR="0009687D" w:rsidRPr="002C5951" w:rsidRDefault="00DF0E11" w:rsidP="002C5951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2C5951">
              <w:rPr>
                <w:rFonts w:cstheme="minorHAnsi"/>
                <w:i/>
                <w:iCs/>
                <w:sz w:val="20"/>
                <w:szCs w:val="20"/>
              </w:rPr>
              <w:t>„Jeżeli działania Wykonawcy nie doprowadzą do usunięcia Wady systemowej i w okresie 6 miesięcy, licząc od terminu przewidzianego na usunięcie przez Wykonawcę Wady systemowej, ponownie wystąpi wada o tym samym charakterze, Wykonawca zobowiązany będzie do wymiany pojazdów objętych Wadą systemową na żądanie Zamawiającego na nowe – wolne od wad w terminie do 1 roku od zgłoszenia żądania. Do wymienionego pojazdu stosuje się postanowienia dotyczące wad szczególnych, wad systemowych i</w:t>
            </w:r>
            <w:r w:rsidR="002C5951" w:rsidRPr="002C5951">
              <w:rPr>
                <w:rFonts w:cstheme="minorHAnsi"/>
                <w:i/>
                <w:iCs/>
                <w:sz w:val="20"/>
                <w:szCs w:val="20"/>
              </w:rPr>
              <w:t> </w:t>
            </w:r>
            <w:r w:rsidRPr="002C5951">
              <w:rPr>
                <w:rFonts w:cstheme="minorHAnsi"/>
                <w:i/>
                <w:iCs/>
                <w:sz w:val="20"/>
                <w:szCs w:val="20"/>
              </w:rPr>
              <w:t>okresów ich usunięcia.</w:t>
            </w:r>
            <w:r w:rsidR="002C5951" w:rsidRPr="002C5951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09687D" w:rsidRPr="002C5951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Zamawiający będzie mógł skorzystać z</w:t>
            </w:r>
            <w:r w:rsidR="002C5951" w:rsidRPr="002C5951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 </w:t>
            </w:r>
            <w:r w:rsidR="0009687D" w:rsidRPr="002C5951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uprawnienia do żądania wymiany pojazdu na wolny od wad w</w:t>
            </w:r>
            <w:r w:rsidR="002C5951" w:rsidRPr="002C5951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 </w:t>
            </w:r>
            <w:r w:rsidR="0009687D" w:rsidRPr="002C5951">
              <w:rPr>
                <w:rFonts w:cstheme="minorHAnsi"/>
                <w:i/>
                <w:iCs/>
                <w:color w:val="FF0000"/>
                <w:sz w:val="20"/>
                <w:szCs w:val="20"/>
              </w:rPr>
              <w:t xml:space="preserve">przypadkach wady pojazdu zagrażającej bezpieczeństwu ruchu kolejowego lub życiu ludzkiemu, </w:t>
            </w:r>
            <w:proofErr w:type="spellStart"/>
            <w:r w:rsidR="0009687D" w:rsidRPr="002C5951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t.j</w:t>
            </w:r>
            <w:proofErr w:type="spellEnd"/>
            <w:r w:rsidR="0009687D" w:rsidRPr="002C5951">
              <w:rPr>
                <w:rFonts w:cstheme="minorHAnsi"/>
                <w:i/>
                <w:iCs/>
                <w:color w:val="FF0000"/>
                <w:sz w:val="20"/>
                <w:szCs w:val="20"/>
              </w:rPr>
              <w:t xml:space="preserve">. dotyczącej elementu pojazdu krytycznego dla bezpieczeństwa, zgodnie z 4.2.12.1 </w:t>
            </w:r>
            <w:proofErr w:type="spellStart"/>
            <w:r w:rsidR="0009687D" w:rsidRPr="002C5951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ppkt</w:t>
            </w:r>
            <w:proofErr w:type="spellEnd"/>
            <w:r w:rsidR="0009687D" w:rsidRPr="002C5951">
              <w:rPr>
                <w:rFonts w:cstheme="minorHAnsi"/>
                <w:i/>
                <w:iCs/>
                <w:color w:val="FF0000"/>
                <w:sz w:val="20"/>
                <w:szCs w:val="20"/>
              </w:rPr>
              <w:t xml:space="preserve"> 4 </w:t>
            </w:r>
            <w:r w:rsidR="0009687D" w:rsidRPr="002C5951">
              <w:rPr>
                <w:rFonts w:cstheme="minorHAnsi"/>
                <w:i/>
                <w:iCs/>
                <w:color w:val="FF0000"/>
                <w:sz w:val="20"/>
                <w:szCs w:val="20"/>
              </w:rPr>
              <w:lastRenderedPageBreak/>
              <w:t>TSI</w:t>
            </w:r>
            <w:r w:rsidR="002C5951" w:rsidRPr="002C5951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 </w:t>
            </w:r>
            <w:proofErr w:type="spellStart"/>
            <w:r w:rsidR="0009687D" w:rsidRPr="002C5951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Loc&amp;Pas</w:t>
            </w:r>
            <w:proofErr w:type="spellEnd"/>
            <w:r w:rsidR="0009687D" w:rsidRPr="002C5951">
              <w:rPr>
                <w:rFonts w:cstheme="minorHAnsi"/>
                <w:i/>
                <w:iCs/>
                <w:color w:val="FF0000"/>
                <w:sz w:val="20"/>
                <w:szCs w:val="20"/>
              </w:rPr>
              <w:t xml:space="preserve"> lub w przypadku wady uniemożliwiającej korzystanie z</w:t>
            </w:r>
            <w:r w:rsidR="002C5951" w:rsidRPr="002C5951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 </w:t>
            </w:r>
            <w:r w:rsidR="0009687D" w:rsidRPr="002C5951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pojazdu zgodnie z przeznaczeniem.”</w:t>
            </w:r>
          </w:p>
        </w:tc>
      </w:tr>
      <w:tr w:rsidR="00DC462D" w:rsidRPr="002756EC" w14:paraId="3EE71E73" w14:textId="77777777" w:rsidTr="00F44A41">
        <w:tc>
          <w:tcPr>
            <w:tcW w:w="1271" w:type="dxa"/>
          </w:tcPr>
          <w:p w14:paraId="03B6272E" w14:textId="63818B10" w:rsidR="00DC462D" w:rsidRPr="002756EC" w:rsidRDefault="00DC462D" w:rsidP="00DC462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1701" w:type="dxa"/>
          </w:tcPr>
          <w:p w14:paraId="7E09C44F" w14:textId="7BC0C8D7" w:rsidR="00DC462D" w:rsidRPr="002756EC" w:rsidRDefault="00DC462D" w:rsidP="00DC462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umowa</w:t>
            </w:r>
          </w:p>
        </w:tc>
        <w:tc>
          <w:tcPr>
            <w:tcW w:w="6384" w:type="dxa"/>
          </w:tcPr>
          <w:p w14:paraId="2DE5CCC1" w14:textId="77777777" w:rsidR="00DC462D" w:rsidRPr="00EE64AE" w:rsidRDefault="00DC462D" w:rsidP="00DC462D">
            <w:pPr>
              <w:rPr>
                <w:rFonts w:cstheme="minorHAnsi"/>
                <w:sz w:val="20"/>
                <w:szCs w:val="20"/>
              </w:rPr>
            </w:pPr>
            <w:r w:rsidRPr="00EE64AE">
              <w:rPr>
                <w:rFonts w:cstheme="minorHAnsi"/>
                <w:sz w:val="20"/>
                <w:szCs w:val="20"/>
              </w:rPr>
              <w:t>Projekt umowy, § 10 Poufność informacji, ust. 3</w:t>
            </w:r>
          </w:p>
          <w:p w14:paraId="63ECCA46" w14:textId="77777777" w:rsidR="00DC462D" w:rsidRPr="00EE64AE" w:rsidRDefault="00DC462D" w:rsidP="00DC462D">
            <w:pPr>
              <w:rPr>
                <w:rFonts w:cstheme="minorHAnsi"/>
                <w:sz w:val="20"/>
                <w:szCs w:val="20"/>
              </w:rPr>
            </w:pPr>
            <w:r w:rsidRPr="00EE64AE">
              <w:rPr>
                <w:rFonts w:cstheme="minorHAnsi"/>
                <w:sz w:val="20"/>
                <w:szCs w:val="20"/>
              </w:rPr>
              <w:t>„Wykonawca zobowiązuje się zapewnić wgląd do wszelkich dokumentów związanych z realizacją Umowy, w tym do dokumentów finansowych Wykonawcy oraz dostęp do miejsc realizacji zamówienia na rzecz Zamawiającego, Skarbu Państwa – Centrum Unijnych Projektów Transportowych, Ministra Infrastruktury (ministra właściwego do spraw transportu kolejowego), Ministra Funduszy i Polityki Regionalnej (ministra właściwego ds. funduszy unijnych), oraz innych podmiotów uprawnionych do dokonywania kontroli Projektu „Zakup 10 nowych elektrycznych zespołów trakcyjnych do obsługi przewozów aglomeracyjnych oraz unowocześnienie zaplecza utrzymania taboru”, w tym Komisję Europejską, Europejski Trybunał Obrachunkowy, Prezesa Urzędu Zamówień Publicznych, Instytucję Audytową – Szefa Krajowej Administracji Skarbowej oraz Najwyższą Izbę Kontroli,  przez okres 10 lat od odbioru końcowego Inwestycji.”</w:t>
            </w:r>
          </w:p>
          <w:p w14:paraId="0E18C82F" w14:textId="77777777" w:rsidR="00DC462D" w:rsidRPr="00EE64AE" w:rsidRDefault="00DC462D" w:rsidP="00DC462D">
            <w:pPr>
              <w:rPr>
                <w:rFonts w:cstheme="minorHAnsi"/>
                <w:sz w:val="20"/>
                <w:szCs w:val="20"/>
              </w:rPr>
            </w:pPr>
          </w:p>
          <w:p w14:paraId="57BCF82B" w14:textId="67C46400" w:rsidR="00DC462D" w:rsidRPr="002756EC" w:rsidRDefault="00DC462D" w:rsidP="00DC462D">
            <w:pPr>
              <w:rPr>
                <w:rFonts w:cstheme="minorHAnsi"/>
                <w:sz w:val="20"/>
                <w:szCs w:val="20"/>
              </w:rPr>
            </w:pPr>
            <w:r w:rsidRPr="00EE64AE">
              <w:rPr>
                <w:rFonts w:cstheme="minorHAnsi"/>
                <w:sz w:val="20"/>
                <w:szCs w:val="20"/>
              </w:rPr>
              <w:t>Wnosimy o usunięcie zapisu w całości. Dokumentacja może być objęta tajemnicą przedsiębiorstwa.</w:t>
            </w:r>
          </w:p>
        </w:tc>
        <w:tc>
          <w:tcPr>
            <w:tcW w:w="5816" w:type="dxa"/>
          </w:tcPr>
          <w:p w14:paraId="1C97DE2E" w14:textId="77777777" w:rsidR="0009687D" w:rsidRPr="0009687D" w:rsidRDefault="0009687D" w:rsidP="00D00273">
            <w:pPr>
              <w:jc w:val="both"/>
              <w:rPr>
                <w:rFonts w:cstheme="minorHAnsi"/>
                <w:sz w:val="20"/>
                <w:szCs w:val="20"/>
              </w:rPr>
            </w:pPr>
            <w:r w:rsidRPr="0009687D">
              <w:rPr>
                <w:rFonts w:cstheme="minorHAnsi"/>
                <w:sz w:val="20"/>
                <w:szCs w:val="20"/>
              </w:rPr>
              <w:t>Zamawiający nie wyraża zgody na proponowaną zmianę.</w:t>
            </w:r>
          </w:p>
          <w:p w14:paraId="24C257C8" w14:textId="2AC6E946" w:rsidR="0009687D" w:rsidRPr="0009687D" w:rsidRDefault="00D00273" w:rsidP="00D00273">
            <w:pPr>
              <w:suppressAutoHyphens w:val="0"/>
              <w:spacing w:before="100" w:beforeAutospacing="1" w:after="100" w:afterAutospacing="1"/>
              <w:jc w:val="both"/>
              <w:rPr>
                <w:rFonts w:cstheme="minorHAnsi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Zamawiający wyjaśnia, że z</w:t>
            </w:r>
            <w:r w:rsidR="0009687D" w:rsidRPr="0009687D">
              <w:rPr>
                <w:rFonts w:cstheme="minorHAnsi"/>
                <w:sz w:val="20"/>
                <w:szCs w:val="20"/>
                <w:lang w:eastAsia="pl-PL"/>
              </w:rPr>
              <w:t xml:space="preserve">apis wynika ze zobowiązań Zamawiającego związanych z korzystaniem z funduszy unijnych. </w:t>
            </w:r>
          </w:p>
          <w:p w14:paraId="4EAE4F13" w14:textId="4B681E6C" w:rsidR="0009687D" w:rsidRPr="0009687D" w:rsidRDefault="0009687D" w:rsidP="00D00273">
            <w:pPr>
              <w:suppressAutoHyphens w:val="0"/>
              <w:spacing w:before="100" w:beforeAutospacing="1" w:after="100" w:afterAutospacing="1"/>
              <w:jc w:val="both"/>
              <w:rPr>
                <w:rFonts w:cstheme="minorHAnsi"/>
                <w:lang w:eastAsia="pl-PL"/>
              </w:rPr>
            </w:pPr>
            <w:r w:rsidRPr="0009687D">
              <w:rPr>
                <w:rFonts w:cstheme="minorHAnsi"/>
                <w:sz w:val="20"/>
                <w:szCs w:val="20"/>
                <w:lang w:eastAsia="pl-PL"/>
              </w:rPr>
              <w:t xml:space="preserve">Zamawiający </w:t>
            </w:r>
            <w:r>
              <w:rPr>
                <w:rFonts w:cstheme="minorHAnsi"/>
                <w:sz w:val="20"/>
                <w:szCs w:val="20"/>
                <w:lang w:eastAsia="pl-PL"/>
              </w:rPr>
              <w:t xml:space="preserve">modyfikuje </w:t>
            </w:r>
            <w:r w:rsidRPr="006B3C91">
              <w:rPr>
                <w:rFonts w:cstheme="minorHAnsi"/>
                <w:sz w:val="20"/>
                <w:szCs w:val="20"/>
                <w:lang w:eastAsia="pl-PL"/>
              </w:rPr>
              <w:t xml:space="preserve">projekt Umowy w </w:t>
            </w:r>
            <w:r w:rsidRPr="006B3C91">
              <w:rPr>
                <w:rFonts w:cstheme="minorHAnsi"/>
                <w:sz w:val="20"/>
                <w:szCs w:val="20"/>
              </w:rPr>
              <w:t>§ 10 ust.</w:t>
            </w:r>
            <w:r>
              <w:rPr>
                <w:rFonts w:cstheme="minorHAnsi"/>
                <w:sz w:val="20"/>
                <w:szCs w:val="20"/>
              </w:rPr>
              <w:t xml:space="preserve"> 3 </w:t>
            </w:r>
            <w:r w:rsidRPr="0009687D">
              <w:rPr>
                <w:rFonts w:cstheme="minorHAnsi"/>
                <w:sz w:val="20"/>
                <w:szCs w:val="20"/>
                <w:lang w:eastAsia="pl-PL"/>
              </w:rPr>
              <w:t>na końcu zdanie:</w:t>
            </w:r>
          </w:p>
          <w:p w14:paraId="07897200" w14:textId="101C72D2" w:rsidR="00DC462D" w:rsidRPr="006B3C91" w:rsidRDefault="0009687D" w:rsidP="00D00273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6B3C9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„</w:t>
            </w:r>
            <w:r w:rsidRPr="006B3C91">
              <w:rPr>
                <w:rFonts w:eastAsia="Times New Roman" w:cstheme="minorHAnsi"/>
                <w:i/>
                <w:iCs/>
                <w:color w:val="FF0000"/>
                <w:sz w:val="20"/>
                <w:szCs w:val="20"/>
                <w:lang w:eastAsia="pl-PL"/>
              </w:rPr>
              <w:t>Powyższe zobowiązanie ma zastosowanie tylko w przypadku skorzystania przez Zamawiającego z prawa opcji.</w:t>
            </w:r>
            <w:r w:rsidRPr="006B3C91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”</w:t>
            </w:r>
            <w:r w:rsidRPr="006B3C91">
              <w:rPr>
                <w:rFonts w:cstheme="minorHAnsi"/>
                <w:i/>
                <w:iCs/>
                <w:sz w:val="20"/>
                <w:szCs w:val="20"/>
              </w:rPr>
              <w:t> </w:t>
            </w:r>
          </w:p>
        </w:tc>
      </w:tr>
      <w:tr w:rsidR="00B31626" w:rsidRPr="002756EC" w14:paraId="03153CBD" w14:textId="77777777" w:rsidTr="00F44A41">
        <w:tc>
          <w:tcPr>
            <w:tcW w:w="1271" w:type="dxa"/>
          </w:tcPr>
          <w:p w14:paraId="43880150" w14:textId="743D454A" w:rsidR="00B31626" w:rsidRPr="002756EC" w:rsidRDefault="00B31626" w:rsidP="00B316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53A7243E" w14:textId="6D981A4C" w:rsidR="00B31626" w:rsidRPr="002756EC" w:rsidRDefault="00B31626" w:rsidP="00B316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umowa</w:t>
            </w:r>
          </w:p>
        </w:tc>
        <w:tc>
          <w:tcPr>
            <w:tcW w:w="6384" w:type="dxa"/>
          </w:tcPr>
          <w:p w14:paraId="7F35BD88" w14:textId="77777777" w:rsidR="00B31626" w:rsidRPr="00EE64AE" w:rsidRDefault="00B31626" w:rsidP="00B31626">
            <w:pPr>
              <w:rPr>
                <w:rFonts w:cstheme="minorHAnsi"/>
                <w:sz w:val="20"/>
                <w:szCs w:val="20"/>
              </w:rPr>
            </w:pPr>
            <w:r w:rsidRPr="00EE64AE">
              <w:rPr>
                <w:rFonts w:cstheme="minorHAnsi"/>
                <w:sz w:val="20"/>
                <w:szCs w:val="20"/>
              </w:rPr>
              <w:t>Projekt umowy, § 11 Przypadki odstąpienia od umowy, ust. 1</w:t>
            </w:r>
          </w:p>
          <w:p w14:paraId="4E26319E" w14:textId="4BB50836" w:rsidR="00B31626" w:rsidRPr="002756EC" w:rsidRDefault="00B31626" w:rsidP="00B31626">
            <w:pPr>
              <w:rPr>
                <w:rFonts w:cstheme="minorHAnsi"/>
                <w:sz w:val="20"/>
                <w:szCs w:val="20"/>
              </w:rPr>
            </w:pPr>
            <w:r w:rsidRPr="00EE64AE">
              <w:rPr>
                <w:rFonts w:cstheme="minorHAnsi"/>
                <w:sz w:val="20"/>
                <w:szCs w:val="20"/>
              </w:rPr>
              <w:t>Wnosimy o sprecyzowanie, iż zwłoka uprawniająca do odstąpienia winna wynosić minimum 45 dni od dnia przewidzianego w harmonogramie.</w:t>
            </w:r>
          </w:p>
        </w:tc>
        <w:tc>
          <w:tcPr>
            <w:tcW w:w="5816" w:type="dxa"/>
          </w:tcPr>
          <w:p w14:paraId="35BF6525" w14:textId="41F6798A" w:rsidR="00B31626" w:rsidRDefault="00B31626" w:rsidP="00F00709">
            <w:pPr>
              <w:jc w:val="both"/>
              <w:rPr>
                <w:rFonts w:cstheme="minorHAnsi"/>
                <w:sz w:val="20"/>
                <w:szCs w:val="20"/>
              </w:rPr>
            </w:pPr>
            <w:r w:rsidRPr="00B31626">
              <w:rPr>
                <w:rFonts w:cstheme="minorHAnsi"/>
                <w:sz w:val="20"/>
                <w:szCs w:val="20"/>
              </w:rPr>
              <w:t>Zamawiający modyfikuje § 11 projektu Umowy, który otrzymuje treść:</w:t>
            </w:r>
          </w:p>
          <w:p w14:paraId="27A16E5D" w14:textId="77777777" w:rsidR="00B31626" w:rsidRDefault="00B31626" w:rsidP="00F00709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6703F78D" w14:textId="0CEF3F6E" w:rsidR="00B31626" w:rsidRPr="00B31626" w:rsidRDefault="00B31626" w:rsidP="00F00709">
            <w:pPr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„</w:t>
            </w:r>
          </w:p>
          <w:p w14:paraId="0A981203" w14:textId="5F4F8E97" w:rsidR="00B31626" w:rsidRPr="00B31626" w:rsidRDefault="00B31626" w:rsidP="00F00709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540"/>
              </w:tabs>
              <w:ind w:right="74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B31626">
              <w:rPr>
                <w:rFonts w:cstheme="minorHAnsi"/>
                <w:i/>
                <w:iCs/>
                <w:sz w:val="20"/>
                <w:szCs w:val="20"/>
              </w:rPr>
              <w:t>Zamawiającemu przysługuje prawo odstąpienia od umowy w</w:t>
            </w:r>
            <w:r>
              <w:rPr>
                <w:rFonts w:cstheme="minorHAnsi"/>
                <w:i/>
                <w:iCs/>
                <w:sz w:val="20"/>
                <w:szCs w:val="20"/>
              </w:rPr>
              <w:t> </w:t>
            </w:r>
            <w:r w:rsidRPr="00B31626">
              <w:rPr>
                <w:rFonts w:cstheme="minorHAnsi"/>
                <w:i/>
                <w:iCs/>
                <w:sz w:val="20"/>
                <w:szCs w:val="20"/>
              </w:rPr>
              <w:t xml:space="preserve">przypadku zwłoki z dostawą któregokolwiek z pojazdów lub partii Sprzętu w stosunku do terminu określonego w niniejszej umowie, w tym w Harmonogramie </w:t>
            </w:r>
            <w:r w:rsidRPr="00B31626">
              <w:rPr>
                <w:rFonts w:cstheme="minorHAnsi"/>
                <w:i/>
                <w:iCs/>
                <w:color w:val="FF0000"/>
                <w:sz w:val="20"/>
                <w:szCs w:val="20"/>
              </w:rPr>
              <w:t xml:space="preserve">(za wyjątkiem terminu wykonania całości zamówienia określonego na dzień 31.10.2023 r.) przekraczającej 45 dni, a w stosunku lub terminu wykonania całości zamówienia określonego na dzień 31.10.2023 r. </w:t>
            </w:r>
            <w:r w:rsidRPr="00B31626">
              <w:rPr>
                <w:rFonts w:cstheme="minorHAnsi"/>
                <w:i/>
                <w:iCs/>
                <w:color w:val="FF0000"/>
                <w:sz w:val="20"/>
                <w:szCs w:val="20"/>
              </w:rPr>
              <w:lastRenderedPageBreak/>
              <w:t xml:space="preserve">przekraczającej 30 dni </w:t>
            </w:r>
            <w:r w:rsidRPr="00B31626">
              <w:rPr>
                <w:rFonts w:cstheme="minorHAnsi"/>
                <w:i/>
                <w:iCs/>
                <w:sz w:val="20"/>
                <w:szCs w:val="20"/>
              </w:rPr>
              <w:t>(art. 492 k.c.) Powyższe nie wyklucza prawa Zamawiającego odstąpienia od umowy przewidzianego w innych przepisach kodeksu cywilnego.</w:t>
            </w:r>
          </w:p>
          <w:p w14:paraId="06F7C134" w14:textId="068960B4" w:rsidR="00B31626" w:rsidRPr="00B31626" w:rsidRDefault="00B31626" w:rsidP="00F00709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540"/>
              </w:tabs>
              <w:ind w:right="74"/>
              <w:jc w:val="both"/>
              <w:rPr>
                <w:rFonts w:cstheme="minorHAnsi"/>
                <w:i/>
                <w:iCs/>
                <w:sz w:val="20"/>
                <w:szCs w:val="20"/>
              </w:rPr>
            </w:pPr>
            <w:r w:rsidRPr="00B31626">
              <w:rPr>
                <w:rFonts w:cstheme="minorHAnsi"/>
                <w:i/>
                <w:iCs/>
                <w:sz w:val="20"/>
                <w:szCs w:val="20"/>
              </w:rPr>
              <w:t xml:space="preserve">Zamawiający może także dostąpić od Umowy w przypadkach określonych w </w:t>
            </w:r>
            <w:r w:rsidRPr="00B31626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art.</w:t>
            </w:r>
            <w:r w:rsidRPr="00B31626">
              <w:rPr>
                <w:rFonts w:cstheme="minorHAnsi"/>
                <w:i/>
                <w:iCs/>
                <w:sz w:val="20"/>
                <w:szCs w:val="20"/>
              </w:rPr>
              <w:t xml:space="preserve"> 456 PZP.</w:t>
            </w:r>
          </w:p>
          <w:p w14:paraId="130C01C7" w14:textId="77777777" w:rsidR="00BC2478" w:rsidRPr="002C49EE" w:rsidRDefault="00B31626" w:rsidP="00F00709">
            <w:pPr>
              <w:widowControl w:val="0"/>
              <w:numPr>
                <w:ilvl w:val="0"/>
                <w:numId w:val="12"/>
              </w:numPr>
              <w:shd w:val="clear" w:color="auto" w:fill="FFFFFF"/>
              <w:tabs>
                <w:tab w:val="left" w:pos="540"/>
              </w:tabs>
              <w:ind w:right="74"/>
              <w:jc w:val="both"/>
              <w:rPr>
                <w:color w:val="FF0000"/>
              </w:rPr>
            </w:pPr>
            <w:r w:rsidRPr="00B31626">
              <w:rPr>
                <w:rFonts w:cstheme="minorHAnsi"/>
                <w:i/>
                <w:iCs/>
                <w:sz w:val="20"/>
                <w:szCs w:val="20"/>
              </w:rPr>
              <w:t xml:space="preserve">Zamawiający może odstąpić od umowy według swojego wyboru w całości lub w części. </w:t>
            </w:r>
            <w:r w:rsidRPr="00B31626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W szczególności Zamawiający będzie mógł odstąpić od umowy w całości (w zakresie pojazdów i</w:t>
            </w:r>
            <w:r>
              <w:rPr>
                <w:rFonts w:cstheme="minorHAnsi"/>
                <w:i/>
                <w:iCs/>
                <w:color w:val="FF0000"/>
                <w:sz w:val="20"/>
                <w:szCs w:val="20"/>
              </w:rPr>
              <w:t> </w:t>
            </w:r>
            <w:r w:rsidRPr="00B31626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Sprzętu), także w przypadku, gdy zwłoka będzie dotyczyła tylko dostawy pojazdu, a nie będzie dotyczyła dostawy Sprzętu</w:t>
            </w:r>
            <w:r w:rsidR="00BC2478" w:rsidRPr="002C49EE">
              <w:rPr>
                <w:color w:val="FF0000"/>
              </w:rPr>
              <w:t xml:space="preserve">.   </w:t>
            </w:r>
          </w:p>
          <w:p w14:paraId="2A4A6519" w14:textId="4EACDC2D" w:rsidR="00B31626" w:rsidRPr="00B31626" w:rsidRDefault="00B31626" w:rsidP="00BC2478">
            <w:pPr>
              <w:widowControl w:val="0"/>
              <w:shd w:val="clear" w:color="auto" w:fill="FFFFFF"/>
              <w:tabs>
                <w:tab w:val="left" w:pos="540"/>
              </w:tabs>
              <w:ind w:right="74"/>
              <w:jc w:val="both"/>
              <w:rPr>
                <w:rFonts w:cstheme="minorHAnsi"/>
                <w:sz w:val="20"/>
                <w:szCs w:val="20"/>
              </w:rPr>
            </w:pPr>
            <w:r w:rsidRPr="00B31626">
              <w:rPr>
                <w:rFonts w:cstheme="minorHAnsi"/>
                <w:i/>
                <w:iCs/>
                <w:sz w:val="20"/>
                <w:szCs w:val="20"/>
              </w:rPr>
              <w:t>”</w:t>
            </w:r>
          </w:p>
        </w:tc>
      </w:tr>
      <w:tr w:rsidR="00B31626" w:rsidRPr="002756EC" w14:paraId="7CE89142" w14:textId="77777777" w:rsidTr="00F44A41">
        <w:tc>
          <w:tcPr>
            <w:tcW w:w="1271" w:type="dxa"/>
          </w:tcPr>
          <w:p w14:paraId="60C7CB2A" w14:textId="7B08D88E" w:rsidR="00B31626" w:rsidRPr="002756EC" w:rsidRDefault="00B31626" w:rsidP="00824A8E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8</w:t>
            </w:r>
          </w:p>
        </w:tc>
        <w:tc>
          <w:tcPr>
            <w:tcW w:w="1701" w:type="dxa"/>
          </w:tcPr>
          <w:p w14:paraId="6BCA066A" w14:textId="1D68B0BB" w:rsidR="00B31626" w:rsidRPr="002756EC" w:rsidRDefault="00B31626" w:rsidP="00824A8E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OPZ</w:t>
            </w:r>
          </w:p>
        </w:tc>
        <w:tc>
          <w:tcPr>
            <w:tcW w:w="6384" w:type="dxa"/>
          </w:tcPr>
          <w:p w14:paraId="5450B433" w14:textId="77777777" w:rsidR="00B31626" w:rsidRPr="00EE64AE" w:rsidRDefault="00B31626" w:rsidP="00824A8E">
            <w:pPr>
              <w:keepNext/>
              <w:rPr>
                <w:rFonts w:cstheme="minorHAnsi"/>
                <w:sz w:val="20"/>
                <w:szCs w:val="20"/>
              </w:rPr>
            </w:pPr>
            <w:r w:rsidRPr="00EE64AE">
              <w:rPr>
                <w:rFonts w:cstheme="minorHAnsi"/>
                <w:sz w:val="20"/>
                <w:szCs w:val="20"/>
              </w:rPr>
              <w:t xml:space="preserve">Załącznik nr 1 do Umowy – Opis przedmiotu zamówienia, 10.8 Systemy </w:t>
            </w:r>
            <w:proofErr w:type="spellStart"/>
            <w:r w:rsidRPr="00EE64AE">
              <w:rPr>
                <w:rFonts w:cstheme="minorHAnsi"/>
                <w:sz w:val="20"/>
                <w:szCs w:val="20"/>
              </w:rPr>
              <w:t>telematyczne</w:t>
            </w:r>
            <w:proofErr w:type="spellEnd"/>
            <w:r w:rsidRPr="00EE64AE">
              <w:rPr>
                <w:rFonts w:cstheme="minorHAnsi"/>
                <w:sz w:val="20"/>
                <w:szCs w:val="20"/>
              </w:rPr>
              <w:t>, pkt o</w:t>
            </w:r>
          </w:p>
          <w:p w14:paraId="371DE032" w14:textId="77777777" w:rsidR="00B31626" w:rsidRPr="00EE64AE" w:rsidRDefault="00B31626" w:rsidP="00824A8E">
            <w:pPr>
              <w:keepNext/>
              <w:rPr>
                <w:rFonts w:cstheme="minorHAnsi"/>
                <w:sz w:val="20"/>
                <w:szCs w:val="20"/>
              </w:rPr>
            </w:pPr>
            <w:r w:rsidRPr="00EE64AE">
              <w:rPr>
                <w:rFonts w:cstheme="minorHAnsi"/>
                <w:sz w:val="20"/>
                <w:szCs w:val="20"/>
              </w:rPr>
              <w:t xml:space="preserve">„Wykonawca i jego podwykonawcy zapewnią dokumentację i wszystkie wymagane konfiguracje elementów systemów w zakresie umożliwiającym samodzielne naprawy przez zamawiającego, również w okresie gwarancji.” </w:t>
            </w:r>
          </w:p>
          <w:p w14:paraId="102EA593" w14:textId="77777777" w:rsidR="00B31626" w:rsidRPr="00EE64AE" w:rsidRDefault="00B31626" w:rsidP="00824A8E">
            <w:pPr>
              <w:keepNext/>
              <w:rPr>
                <w:rFonts w:cstheme="minorHAnsi"/>
                <w:sz w:val="20"/>
                <w:szCs w:val="20"/>
              </w:rPr>
            </w:pPr>
          </w:p>
          <w:p w14:paraId="40650087" w14:textId="6892AFD9" w:rsidR="00B31626" w:rsidRPr="002756EC" w:rsidRDefault="00B31626" w:rsidP="00824A8E">
            <w:pPr>
              <w:keepNext/>
              <w:rPr>
                <w:rFonts w:cstheme="minorHAnsi"/>
                <w:sz w:val="20"/>
                <w:szCs w:val="20"/>
              </w:rPr>
            </w:pPr>
            <w:r w:rsidRPr="00EE64AE">
              <w:rPr>
                <w:rFonts w:cstheme="minorHAnsi"/>
                <w:sz w:val="20"/>
                <w:szCs w:val="20"/>
              </w:rPr>
              <w:t>Wnosimy o usunięcie zapisu w całości. Zapis jest zbyt nieprecyzyjny i niedookreślony a tym samym niemożliwy do spełnienia.</w:t>
            </w:r>
          </w:p>
        </w:tc>
        <w:tc>
          <w:tcPr>
            <w:tcW w:w="5816" w:type="dxa"/>
          </w:tcPr>
          <w:p w14:paraId="17817BEF" w14:textId="77777777" w:rsidR="00B31626" w:rsidRDefault="00B31626" w:rsidP="00824A8E">
            <w:pPr>
              <w:keepNext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Zamawiający nie wyraża zgody na proponowaną zmianę.</w:t>
            </w:r>
          </w:p>
          <w:p w14:paraId="5C4B78A8" w14:textId="77777777" w:rsidR="00B31626" w:rsidRDefault="00B31626" w:rsidP="00824A8E">
            <w:pPr>
              <w:keepNext/>
              <w:rPr>
                <w:rFonts w:cstheme="minorHAnsi"/>
                <w:sz w:val="20"/>
                <w:szCs w:val="20"/>
              </w:rPr>
            </w:pPr>
          </w:p>
          <w:p w14:paraId="7DD203CB" w14:textId="4D8FB760" w:rsidR="00B31626" w:rsidRPr="002756EC" w:rsidRDefault="00B31626" w:rsidP="00824A8E">
            <w:pPr>
              <w:keepNext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Zamawiający wyjaśnia, że przez powyższy zapis rozumie dokumentację techniczną dotyczącą systemów ujętych w niniejszym projekcie, umożliwiającą Zamawiającemu samodzielną wymianę urządzeń i instalację oprogramowania wraz z przywróceniem jego konfiguracji powstałej w momencie ostatecznego odbioru pojazdów przez Zamawiającego, w przypadku wystąpienia usterki uniemożlwiającej dalszą poprawną pracę zarówno urządzeń jak i oprogramowania. </w:t>
            </w:r>
          </w:p>
        </w:tc>
      </w:tr>
    </w:tbl>
    <w:p w14:paraId="138C94A4" w14:textId="71AB9B40" w:rsidR="00FD28D5" w:rsidRPr="002756EC" w:rsidRDefault="00FD28D5" w:rsidP="002756EC">
      <w:pPr>
        <w:rPr>
          <w:rFonts w:asciiTheme="minorHAnsi" w:hAnsiTheme="minorHAnsi" w:cstheme="minorHAnsi"/>
          <w:sz w:val="20"/>
          <w:szCs w:val="20"/>
        </w:rPr>
      </w:pPr>
    </w:p>
    <w:sectPr w:rsidR="00FD28D5" w:rsidRPr="002756EC" w:rsidSect="00BC40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2552" w:right="1418" w:bottom="1247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7A8CC" w14:textId="77777777" w:rsidR="00A447AF" w:rsidRDefault="00A447AF">
      <w:r>
        <w:separator/>
      </w:r>
    </w:p>
  </w:endnote>
  <w:endnote w:type="continuationSeparator" w:id="0">
    <w:p w14:paraId="411272DB" w14:textId="77777777" w:rsidR="00A447AF" w:rsidRDefault="00A44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C53D8" w14:textId="77777777" w:rsidR="00E80562" w:rsidRDefault="00E805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47B08" w14:textId="77777777" w:rsidR="00155CA5" w:rsidRPr="003C4439" w:rsidRDefault="00155CA5" w:rsidP="003C4439">
    <w:pPr>
      <w:ind w:right="-180"/>
      <w:jc w:val="center"/>
      <w:rPr>
        <w:rFonts w:ascii="Arial" w:hAnsi="Arial" w:cs="Arial"/>
        <w:sz w:val="22"/>
        <w:szCs w:val="22"/>
      </w:rPr>
    </w:pPr>
  </w:p>
  <w:p w14:paraId="0BF09D8D" w14:textId="3251BA53" w:rsidR="00155CA5" w:rsidRDefault="00155CA5" w:rsidP="00142CDA">
    <w:pPr>
      <w:pStyle w:val="Stopka"/>
    </w:pPr>
  </w:p>
  <w:p w14:paraId="28D8F42E" w14:textId="373C262F" w:rsidR="00155CA5" w:rsidRDefault="00E80562" w:rsidP="00E80562">
    <w:pPr>
      <w:pStyle w:val="Stopka"/>
      <w:tabs>
        <w:tab w:val="clear" w:pos="4536"/>
        <w:tab w:val="clear" w:pos="9072"/>
        <w:tab w:val="left" w:pos="11257"/>
      </w:tabs>
    </w:pPr>
    <w:r>
      <w:tab/>
    </w:r>
  </w:p>
  <w:p w14:paraId="261C46E7" w14:textId="77777777" w:rsidR="00155CA5" w:rsidRPr="00AB7BC5" w:rsidRDefault="00155CA5" w:rsidP="00AB7BC5">
    <w:pPr>
      <w:pageBreakBefore/>
      <w:ind w:right="-18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33F19" w14:textId="77777777" w:rsidR="00155CA5" w:rsidRPr="003C4439" w:rsidRDefault="00155CA5" w:rsidP="004C68E1">
    <w:pPr>
      <w:pStyle w:val="Stopka"/>
      <w:rPr>
        <w:sz w:val="22"/>
        <w:szCs w:val="22"/>
      </w:rPr>
    </w:pPr>
  </w:p>
  <w:p w14:paraId="6698654A" w14:textId="5D23CA91" w:rsidR="00155CA5" w:rsidRDefault="00155CA5">
    <w:pPr>
      <w:pStyle w:val="Stopka"/>
    </w:pPr>
  </w:p>
  <w:p w14:paraId="7F72C576" w14:textId="77777777" w:rsidR="00155CA5" w:rsidRDefault="00155C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26DBB" w14:textId="77777777" w:rsidR="00A447AF" w:rsidRDefault="00A447AF">
      <w:r>
        <w:separator/>
      </w:r>
    </w:p>
  </w:footnote>
  <w:footnote w:type="continuationSeparator" w:id="0">
    <w:p w14:paraId="6FB58064" w14:textId="77777777" w:rsidR="00A447AF" w:rsidRDefault="00A44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04A9F" w14:textId="77777777" w:rsidR="00E80562" w:rsidRDefault="00E805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3665E" w14:textId="0DAE37A8" w:rsidR="00155CA5" w:rsidRDefault="00483A38" w:rsidP="00BE763C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723CE0" wp14:editId="7F965A80">
              <wp:simplePos x="0" y="0"/>
              <wp:positionH relativeFrom="column">
                <wp:posOffset>146050</wp:posOffset>
              </wp:positionH>
              <wp:positionV relativeFrom="paragraph">
                <wp:posOffset>657225</wp:posOffset>
              </wp:positionV>
              <wp:extent cx="2990850" cy="266700"/>
              <wp:effectExtent l="3175" t="0" r="0" b="0"/>
              <wp:wrapNone/>
              <wp:docPr id="1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F1233" w14:textId="77777777" w:rsidR="00155CA5" w:rsidRPr="00B23024" w:rsidRDefault="00155CA5" w:rsidP="00142CDA">
                          <w:pPr>
                            <w:rPr>
                              <w:b/>
                              <w:color w:val="143C46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723CE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11.5pt;margin-top:51.75pt;width:235.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" filled="f" stroked="f">
              <v:textbox>
                <w:txbxContent>
                  <w:p w14:paraId="53DF1233" w14:textId="77777777" w:rsidR="00155CA5" w:rsidRPr="00B23024" w:rsidRDefault="00155CA5" w:rsidP="00142CDA">
                    <w:pPr>
                      <w:rPr>
                        <w:b/>
                        <w:color w:val="143C46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155CA5">
      <w:t xml:space="preserve">      </w:t>
    </w:r>
    <w:r w:rsidR="00A36E22">
      <w:t xml:space="preserve">                                                                </w:t>
    </w:r>
    <w:r w:rsidR="00155CA5">
      <w:t xml:space="preserve">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464EE" w14:textId="2E50170A" w:rsidR="00AD1E3F" w:rsidRDefault="005075EE" w:rsidP="00AD1E3F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7371B31" wp14:editId="0CD40D2F">
              <wp:simplePos x="0" y="0"/>
              <wp:positionH relativeFrom="margin">
                <wp:posOffset>-323851</wp:posOffset>
              </wp:positionH>
              <wp:positionV relativeFrom="paragraph">
                <wp:posOffset>-2540</wp:posOffset>
              </wp:positionV>
              <wp:extent cx="9210675" cy="1143000"/>
              <wp:effectExtent l="0" t="0" r="0" b="0"/>
              <wp:wrapNone/>
              <wp:docPr id="4" name="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10675" cy="1143000"/>
                        <a:chOff x="0" y="0"/>
                        <a:chExt cx="6698035" cy="758825"/>
                      </a:xfrm>
                    </wpg:grpSpPr>
                    <pic:pic xmlns:pic="http://schemas.openxmlformats.org/drawingml/2006/picture">
                      <pic:nvPicPr>
                        <pic:cNvPr id="5" name="Obraz 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74928"/>
                          <a:ext cx="138811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8" name="Obraz 1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969565" y="0"/>
                          <a:ext cx="1728470" cy="7588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" name="Obraz 19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63040" y="111318"/>
                          <a:ext cx="1633855" cy="5448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0" name="Obraz 20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99791" y="174928"/>
                          <a:ext cx="1575435" cy="3816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561A444" id="Grupa 4" o:spid="_x0000_s1026" style="position:absolute;margin-left:-25.5pt;margin-top:-.2pt;width:725.25pt;height:90pt;z-index:251665408;mso-position-horizontal-relative:margin;mso-width-relative:margin;mso-height-relative:margin" coordsize="66980,75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5" o:spid="_x0000_s1027" type="#_x0000_t75" style="position:absolute;top:1749;width:13881;height:53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">
                <v:imagedata r:id="rId5" o:title=""/>
              </v:shape>
              <v:shape id="Obraz 18" o:spid="_x0000_s1028" type="#_x0000_t75" style="position:absolute;left:49695;width:17285;height:7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">
                <v:imagedata r:id="rId6" o:title=""/>
              </v:shape>
              <v:shape id="Obraz 19" o:spid="_x0000_s1029" type="#_x0000_t75" style="position:absolute;left:14630;top:1113;width:16338;height:54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">
                <v:imagedata r:id="rId7" o:title=""/>
              </v:shape>
              <v:shape id="Obraz 20" o:spid="_x0000_s1030" type="#_x0000_t75" style="position:absolute;left:32997;top:1749;width:15755;height:3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">
                <v:imagedata r:id="rId8" o:title=""/>
              </v:shape>
              <w10:wrap anchorx="margin"/>
            </v:group>
          </w:pict>
        </mc:Fallback>
      </mc:AlternateContent>
    </w:r>
    <w:r w:rsidR="00483A3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D0B449" wp14:editId="1FA1357B">
              <wp:simplePos x="0" y="0"/>
              <wp:positionH relativeFrom="column">
                <wp:posOffset>-6350</wp:posOffset>
              </wp:positionH>
              <wp:positionV relativeFrom="paragraph">
                <wp:posOffset>647700</wp:posOffset>
              </wp:positionV>
              <wp:extent cx="2990850" cy="266700"/>
              <wp:effectExtent l="3175" t="0" r="0" b="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C2FCEF" w14:textId="77777777" w:rsidR="00155CA5" w:rsidRPr="00AC6A81" w:rsidRDefault="00155CA5" w:rsidP="00AC6A81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D0B44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-.5pt;margin-top:51pt;width:235.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" filled="f" stroked="f">
              <v:textbox>
                <w:txbxContent>
                  <w:p w14:paraId="1CC2FCEF" w14:textId="77777777" w:rsidR="00155CA5" w:rsidRPr="00AC6A81" w:rsidRDefault="00155CA5" w:rsidP="00AC6A81"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155CA5">
      <w:t xml:space="preserve">                      </w:t>
    </w:r>
    <w:r w:rsidR="00AD1E3F">
      <w:t xml:space="preserve">                         </w:t>
    </w:r>
  </w:p>
  <w:p w14:paraId="56F0B588" w14:textId="77777777" w:rsidR="00AD1E3F" w:rsidRDefault="00AD1E3F" w:rsidP="00AD1E3F"/>
  <w:p w14:paraId="6B710FA6" w14:textId="77777777" w:rsidR="00155CA5" w:rsidRDefault="00155CA5" w:rsidP="009212A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92E77F0"/>
    <w:lvl w:ilvl="0">
      <w:start w:val="1"/>
      <w:numFmt w:val="bullet"/>
      <w:lvlText w:val="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31"/>
        </w:tabs>
        <w:ind w:left="1211" w:hanging="360"/>
      </w:pPr>
    </w:lvl>
  </w:abstractNum>
  <w:abstractNum w:abstractNumId="2" w15:restartNumberingAfterBreak="0">
    <w:nsid w:val="00000003"/>
    <w:multiLevelType w:val="singleLevel"/>
    <w:tmpl w:val="C13A6B5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85" w:hanging="360"/>
      </w:pPr>
      <w:rPr>
        <w:rFonts w:ascii="Symbol" w:hAnsi="Symbol"/>
        <w:color w:val="auto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5" w15:restartNumberingAfterBreak="0">
    <w:nsid w:val="00000007"/>
    <w:multiLevelType w:val="singleLevel"/>
    <w:tmpl w:val="ABDA354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8"/>
    <w:multiLevelType w:val="singleLevel"/>
    <w:tmpl w:val="2CC00BFA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  <w:color w:val="auto"/>
      </w:rPr>
    </w:lvl>
  </w:abstractNum>
  <w:abstractNum w:abstractNumId="7" w15:restartNumberingAfterBreak="0">
    <w:nsid w:val="02A65B22"/>
    <w:multiLevelType w:val="hybridMultilevel"/>
    <w:tmpl w:val="93C678D2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B2511"/>
    <w:multiLevelType w:val="hybridMultilevel"/>
    <w:tmpl w:val="02EEBA02"/>
    <w:lvl w:ilvl="0" w:tplc="31644040">
      <w:start w:val="1"/>
      <w:numFmt w:val="bullet"/>
      <w:lvlText w:val="•"/>
      <w:lvlJc w:val="left"/>
      <w:pPr>
        <w:ind w:left="242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0E994331"/>
    <w:multiLevelType w:val="hybridMultilevel"/>
    <w:tmpl w:val="EA58C752"/>
    <w:lvl w:ilvl="0" w:tplc="468A68EE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0" w15:restartNumberingAfterBreak="0">
    <w:nsid w:val="0EC2611F"/>
    <w:multiLevelType w:val="hybridMultilevel"/>
    <w:tmpl w:val="C032D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3363E9"/>
    <w:multiLevelType w:val="hybridMultilevel"/>
    <w:tmpl w:val="7004D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06A55"/>
    <w:multiLevelType w:val="hybridMultilevel"/>
    <w:tmpl w:val="6B7AA00A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E175D"/>
    <w:multiLevelType w:val="hybridMultilevel"/>
    <w:tmpl w:val="C032D9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C2E93"/>
    <w:multiLevelType w:val="hybridMultilevel"/>
    <w:tmpl w:val="51FC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1733B"/>
    <w:multiLevelType w:val="hybridMultilevel"/>
    <w:tmpl w:val="7004DF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85BAB"/>
    <w:multiLevelType w:val="hybridMultilevel"/>
    <w:tmpl w:val="FA66A724"/>
    <w:lvl w:ilvl="0" w:tplc="DA8CB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155C25"/>
    <w:multiLevelType w:val="hybridMultilevel"/>
    <w:tmpl w:val="8BB41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D55F55"/>
    <w:multiLevelType w:val="hybridMultilevel"/>
    <w:tmpl w:val="2508097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962F22"/>
    <w:multiLevelType w:val="hybridMultilevel"/>
    <w:tmpl w:val="98FA5DFE"/>
    <w:lvl w:ilvl="0" w:tplc="3DA202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num w:numId="1">
    <w:abstractNumId w:val="0"/>
  </w:num>
  <w:num w:numId="2">
    <w:abstractNumId w:val="20"/>
  </w:num>
  <w:num w:numId="3">
    <w:abstractNumId w:val="11"/>
  </w:num>
  <w:num w:numId="4">
    <w:abstractNumId w:val="15"/>
  </w:num>
  <w:num w:numId="5">
    <w:abstractNumId w:val="8"/>
  </w:num>
  <w:num w:numId="6">
    <w:abstractNumId w:val="14"/>
  </w:num>
  <w:num w:numId="7">
    <w:abstractNumId w:val="17"/>
  </w:num>
  <w:num w:numId="8">
    <w:abstractNumId w:val="10"/>
  </w:num>
  <w:num w:numId="9">
    <w:abstractNumId w:val="18"/>
  </w:num>
  <w:num w:numId="10">
    <w:abstractNumId w:val="19"/>
  </w:num>
  <w:num w:numId="11">
    <w:abstractNumId w:val="9"/>
  </w:num>
  <w:num w:numId="12">
    <w:abstractNumId w:val="16"/>
  </w:num>
  <w:num w:numId="13">
    <w:abstractNumId w:val="7"/>
  </w:num>
  <w:num w:numId="14">
    <w:abstractNumId w:val="12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A5C"/>
    <w:rsid w:val="00003DA4"/>
    <w:rsid w:val="00003DD9"/>
    <w:rsid w:val="00004296"/>
    <w:rsid w:val="000046E8"/>
    <w:rsid w:val="0001040C"/>
    <w:rsid w:val="000108C5"/>
    <w:rsid w:val="0001124C"/>
    <w:rsid w:val="000115E7"/>
    <w:rsid w:val="00015218"/>
    <w:rsid w:val="000246AE"/>
    <w:rsid w:val="00027A12"/>
    <w:rsid w:val="000301A9"/>
    <w:rsid w:val="000333AA"/>
    <w:rsid w:val="0003722F"/>
    <w:rsid w:val="000401B2"/>
    <w:rsid w:val="00041A64"/>
    <w:rsid w:val="00043361"/>
    <w:rsid w:val="0004482F"/>
    <w:rsid w:val="00045450"/>
    <w:rsid w:val="00045584"/>
    <w:rsid w:val="0005086F"/>
    <w:rsid w:val="0005332E"/>
    <w:rsid w:val="00064290"/>
    <w:rsid w:val="000645CF"/>
    <w:rsid w:val="000647F3"/>
    <w:rsid w:val="000667E0"/>
    <w:rsid w:val="000673D4"/>
    <w:rsid w:val="000708E4"/>
    <w:rsid w:val="00070EE7"/>
    <w:rsid w:val="00071644"/>
    <w:rsid w:val="00073003"/>
    <w:rsid w:val="00073CAE"/>
    <w:rsid w:val="00074BEC"/>
    <w:rsid w:val="00076352"/>
    <w:rsid w:val="00077C0B"/>
    <w:rsid w:val="00086B82"/>
    <w:rsid w:val="00087773"/>
    <w:rsid w:val="00091F87"/>
    <w:rsid w:val="000929BE"/>
    <w:rsid w:val="00094152"/>
    <w:rsid w:val="00095D5A"/>
    <w:rsid w:val="00096025"/>
    <w:rsid w:val="000960C8"/>
    <w:rsid w:val="0009687D"/>
    <w:rsid w:val="00097D07"/>
    <w:rsid w:val="00097E34"/>
    <w:rsid w:val="000A00BF"/>
    <w:rsid w:val="000A0B1E"/>
    <w:rsid w:val="000A3583"/>
    <w:rsid w:val="000A633D"/>
    <w:rsid w:val="000A765B"/>
    <w:rsid w:val="000B2849"/>
    <w:rsid w:val="000B309F"/>
    <w:rsid w:val="000B52C9"/>
    <w:rsid w:val="000B5FCD"/>
    <w:rsid w:val="000B6049"/>
    <w:rsid w:val="000C051E"/>
    <w:rsid w:val="000C1E4A"/>
    <w:rsid w:val="000C264D"/>
    <w:rsid w:val="000C47BB"/>
    <w:rsid w:val="000C49D8"/>
    <w:rsid w:val="000C552B"/>
    <w:rsid w:val="000C7407"/>
    <w:rsid w:val="000C74A6"/>
    <w:rsid w:val="000D04B4"/>
    <w:rsid w:val="000D0A38"/>
    <w:rsid w:val="000D4F00"/>
    <w:rsid w:val="000D70FB"/>
    <w:rsid w:val="000E03CC"/>
    <w:rsid w:val="000E1495"/>
    <w:rsid w:val="000E1D32"/>
    <w:rsid w:val="000E2039"/>
    <w:rsid w:val="000E5F05"/>
    <w:rsid w:val="000E6842"/>
    <w:rsid w:val="000E6D69"/>
    <w:rsid w:val="000F08A5"/>
    <w:rsid w:val="000F4795"/>
    <w:rsid w:val="000F6E22"/>
    <w:rsid w:val="000F6FB5"/>
    <w:rsid w:val="00103C81"/>
    <w:rsid w:val="001048F5"/>
    <w:rsid w:val="001065BD"/>
    <w:rsid w:val="001114FD"/>
    <w:rsid w:val="00112CA5"/>
    <w:rsid w:val="001142ED"/>
    <w:rsid w:val="00114438"/>
    <w:rsid w:val="00115C83"/>
    <w:rsid w:val="00116733"/>
    <w:rsid w:val="001214FB"/>
    <w:rsid w:val="0012514E"/>
    <w:rsid w:val="00125F83"/>
    <w:rsid w:val="001273DE"/>
    <w:rsid w:val="00127D8D"/>
    <w:rsid w:val="0013161F"/>
    <w:rsid w:val="00131BFB"/>
    <w:rsid w:val="001330E9"/>
    <w:rsid w:val="0013378C"/>
    <w:rsid w:val="0013400B"/>
    <w:rsid w:val="0013438B"/>
    <w:rsid w:val="00136E40"/>
    <w:rsid w:val="00137F10"/>
    <w:rsid w:val="00142CDA"/>
    <w:rsid w:val="00145743"/>
    <w:rsid w:val="00147704"/>
    <w:rsid w:val="00152B23"/>
    <w:rsid w:val="00153DD1"/>
    <w:rsid w:val="00153FF4"/>
    <w:rsid w:val="001551C4"/>
    <w:rsid w:val="00155CA5"/>
    <w:rsid w:val="00156BD7"/>
    <w:rsid w:val="00157365"/>
    <w:rsid w:val="001574F1"/>
    <w:rsid w:val="00162F70"/>
    <w:rsid w:val="001667B6"/>
    <w:rsid w:val="00170A46"/>
    <w:rsid w:val="00173D1E"/>
    <w:rsid w:val="00174C85"/>
    <w:rsid w:val="00174EFA"/>
    <w:rsid w:val="00175037"/>
    <w:rsid w:val="00180BF4"/>
    <w:rsid w:val="00181484"/>
    <w:rsid w:val="001815D9"/>
    <w:rsid w:val="0018181A"/>
    <w:rsid w:val="00183173"/>
    <w:rsid w:val="001833E5"/>
    <w:rsid w:val="0018603C"/>
    <w:rsid w:val="00190E5F"/>
    <w:rsid w:val="0019254E"/>
    <w:rsid w:val="00194331"/>
    <w:rsid w:val="0019479A"/>
    <w:rsid w:val="00194D34"/>
    <w:rsid w:val="001956C4"/>
    <w:rsid w:val="001A190F"/>
    <w:rsid w:val="001A2138"/>
    <w:rsid w:val="001A32FD"/>
    <w:rsid w:val="001A44D9"/>
    <w:rsid w:val="001A7404"/>
    <w:rsid w:val="001A78A3"/>
    <w:rsid w:val="001B263C"/>
    <w:rsid w:val="001B358A"/>
    <w:rsid w:val="001B6111"/>
    <w:rsid w:val="001B7A53"/>
    <w:rsid w:val="001C0444"/>
    <w:rsid w:val="001C1843"/>
    <w:rsid w:val="001C58A4"/>
    <w:rsid w:val="001C62C4"/>
    <w:rsid w:val="001C63D5"/>
    <w:rsid w:val="001C6E97"/>
    <w:rsid w:val="001D4CBA"/>
    <w:rsid w:val="001D523B"/>
    <w:rsid w:val="001E00F5"/>
    <w:rsid w:val="001E14C8"/>
    <w:rsid w:val="001F457F"/>
    <w:rsid w:val="001F45EC"/>
    <w:rsid w:val="001F4F45"/>
    <w:rsid w:val="001F59A6"/>
    <w:rsid w:val="001F59F9"/>
    <w:rsid w:val="001F5C0D"/>
    <w:rsid w:val="001F7674"/>
    <w:rsid w:val="001F7688"/>
    <w:rsid w:val="00200E6A"/>
    <w:rsid w:val="00201880"/>
    <w:rsid w:val="00201C9D"/>
    <w:rsid w:val="00202E67"/>
    <w:rsid w:val="00204A3E"/>
    <w:rsid w:val="002062A5"/>
    <w:rsid w:val="00206458"/>
    <w:rsid w:val="00207199"/>
    <w:rsid w:val="002073D6"/>
    <w:rsid w:val="00207D30"/>
    <w:rsid w:val="00207D37"/>
    <w:rsid w:val="002120CB"/>
    <w:rsid w:val="00212FDD"/>
    <w:rsid w:val="002144E7"/>
    <w:rsid w:val="00217D34"/>
    <w:rsid w:val="00220329"/>
    <w:rsid w:val="002229A0"/>
    <w:rsid w:val="00223646"/>
    <w:rsid w:val="0022417E"/>
    <w:rsid w:val="00224C81"/>
    <w:rsid w:val="0022581A"/>
    <w:rsid w:val="002275BF"/>
    <w:rsid w:val="00230A2C"/>
    <w:rsid w:val="00234D93"/>
    <w:rsid w:val="00234DD6"/>
    <w:rsid w:val="002352E8"/>
    <w:rsid w:val="002368F6"/>
    <w:rsid w:val="002426CC"/>
    <w:rsid w:val="002443D6"/>
    <w:rsid w:val="00247CCB"/>
    <w:rsid w:val="002512A6"/>
    <w:rsid w:val="00251B3F"/>
    <w:rsid w:val="00251B88"/>
    <w:rsid w:val="00251E7B"/>
    <w:rsid w:val="00252F9A"/>
    <w:rsid w:val="00253553"/>
    <w:rsid w:val="00256413"/>
    <w:rsid w:val="002620F0"/>
    <w:rsid w:val="002655E4"/>
    <w:rsid w:val="002665AF"/>
    <w:rsid w:val="00267333"/>
    <w:rsid w:val="00267C14"/>
    <w:rsid w:val="00267E5B"/>
    <w:rsid w:val="00271A1F"/>
    <w:rsid w:val="00273496"/>
    <w:rsid w:val="002756EC"/>
    <w:rsid w:val="002774F1"/>
    <w:rsid w:val="002778CA"/>
    <w:rsid w:val="002803B9"/>
    <w:rsid w:val="0028217D"/>
    <w:rsid w:val="002838D9"/>
    <w:rsid w:val="00286949"/>
    <w:rsid w:val="00287850"/>
    <w:rsid w:val="002906D1"/>
    <w:rsid w:val="0029080D"/>
    <w:rsid w:val="00290D03"/>
    <w:rsid w:val="002919AD"/>
    <w:rsid w:val="00294B0C"/>
    <w:rsid w:val="0029534F"/>
    <w:rsid w:val="002A2A94"/>
    <w:rsid w:val="002A2CF0"/>
    <w:rsid w:val="002A3F24"/>
    <w:rsid w:val="002A5E28"/>
    <w:rsid w:val="002A60BC"/>
    <w:rsid w:val="002A6484"/>
    <w:rsid w:val="002B10DB"/>
    <w:rsid w:val="002B162C"/>
    <w:rsid w:val="002B3ABD"/>
    <w:rsid w:val="002B4832"/>
    <w:rsid w:val="002B565A"/>
    <w:rsid w:val="002B72CD"/>
    <w:rsid w:val="002B7D5A"/>
    <w:rsid w:val="002B7EDF"/>
    <w:rsid w:val="002C0981"/>
    <w:rsid w:val="002C0E5C"/>
    <w:rsid w:val="002C344C"/>
    <w:rsid w:val="002C3FFD"/>
    <w:rsid w:val="002C4E9D"/>
    <w:rsid w:val="002C5951"/>
    <w:rsid w:val="002C5E73"/>
    <w:rsid w:val="002C7F79"/>
    <w:rsid w:val="002D2604"/>
    <w:rsid w:val="002D32FF"/>
    <w:rsid w:val="002D3DE0"/>
    <w:rsid w:val="002D542B"/>
    <w:rsid w:val="002D67CC"/>
    <w:rsid w:val="002E05ED"/>
    <w:rsid w:val="002E1D1B"/>
    <w:rsid w:val="002E2BD1"/>
    <w:rsid w:val="002E4314"/>
    <w:rsid w:val="002E4FE2"/>
    <w:rsid w:val="002E537E"/>
    <w:rsid w:val="002E64A7"/>
    <w:rsid w:val="002E7B45"/>
    <w:rsid w:val="002F1305"/>
    <w:rsid w:val="002F2E3A"/>
    <w:rsid w:val="002F48C5"/>
    <w:rsid w:val="002F74A2"/>
    <w:rsid w:val="0030059D"/>
    <w:rsid w:val="003006B6"/>
    <w:rsid w:val="0030475A"/>
    <w:rsid w:val="00304811"/>
    <w:rsid w:val="00312447"/>
    <w:rsid w:val="003129E7"/>
    <w:rsid w:val="0031312C"/>
    <w:rsid w:val="00314268"/>
    <w:rsid w:val="00314B38"/>
    <w:rsid w:val="00314E08"/>
    <w:rsid w:val="00315FB3"/>
    <w:rsid w:val="00321684"/>
    <w:rsid w:val="0032381C"/>
    <w:rsid w:val="003241DF"/>
    <w:rsid w:val="003243DF"/>
    <w:rsid w:val="00325400"/>
    <w:rsid w:val="0032602A"/>
    <w:rsid w:val="00330995"/>
    <w:rsid w:val="00330FC9"/>
    <w:rsid w:val="0033225C"/>
    <w:rsid w:val="00334A3C"/>
    <w:rsid w:val="003350EC"/>
    <w:rsid w:val="00336696"/>
    <w:rsid w:val="00337CC1"/>
    <w:rsid w:val="003400EC"/>
    <w:rsid w:val="00341DF1"/>
    <w:rsid w:val="0034440F"/>
    <w:rsid w:val="003533E8"/>
    <w:rsid w:val="003537CD"/>
    <w:rsid w:val="00353DD7"/>
    <w:rsid w:val="00354C14"/>
    <w:rsid w:val="00357ABD"/>
    <w:rsid w:val="003609D7"/>
    <w:rsid w:val="00360E0D"/>
    <w:rsid w:val="00361AFA"/>
    <w:rsid w:val="0036288A"/>
    <w:rsid w:val="00363492"/>
    <w:rsid w:val="0036573C"/>
    <w:rsid w:val="003707BD"/>
    <w:rsid w:val="003713BC"/>
    <w:rsid w:val="00371A68"/>
    <w:rsid w:val="003727BD"/>
    <w:rsid w:val="00372AB5"/>
    <w:rsid w:val="00372C0F"/>
    <w:rsid w:val="00375C3E"/>
    <w:rsid w:val="00375C55"/>
    <w:rsid w:val="00381ECB"/>
    <w:rsid w:val="003830C1"/>
    <w:rsid w:val="00384950"/>
    <w:rsid w:val="00384962"/>
    <w:rsid w:val="00385B89"/>
    <w:rsid w:val="0038688A"/>
    <w:rsid w:val="0038793F"/>
    <w:rsid w:val="00387A86"/>
    <w:rsid w:val="00390313"/>
    <w:rsid w:val="00390862"/>
    <w:rsid w:val="00396713"/>
    <w:rsid w:val="00396BDE"/>
    <w:rsid w:val="003972E0"/>
    <w:rsid w:val="003A0530"/>
    <w:rsid w:val="003A0608"/>
    <w:rsid w:val="003A088C"/>
    <w:rsid w:val="003A0C65"/>
    <w:rsid w:val="003A176D"/>
    <w:rsid w:val="003A2B31"/>
    <w:rsid w:val="003A3DCD"/>
    <w:rsid w:val="003A5950"/>
    <w:rsid w:val="003A731E"/>
    <w:rsid w:val="003A7E52"/>
    <w:rsid w:val="003B1971"/>
    <w:rsid w:val="003B2A49"/>
    <w:rsid w:val="003B39B8"/>
    <w:rsid w:val="003B437B"/>
    <w:rsid w:val="003B4746"/>
    <w:rsid w:val="003B764C"/>
    <w:rsid w:val="003B7FFB"/>
    <w:rsid w:val="003C0B90"/>
    <w:rsid w:val="003C0FED"/>
    <w:rsid w:val="003C3A7A"/>
    <w:rsid w:val="003C4439"/>
    <w:rsid w:val="003C484A"/>
    <w:rsid w:val="003C4A5A"/>
    <w:rsid w:val="003C5497"/>
    <w:rsid w:val="003C5A55"/>
    <w:rsid w:val="003C7703"/>
    <w:rsid w:val="003C7E93"/>
    <w:rsid w:val="003D1879"/>
    <w:rsid w:val="003D2F68"/>
    <w:rsid w:val="003D67B5"/>
    <w:rsid w:val="003D6DAE"/>
    <w:rsid w:val="003E0D85"/>
    <w:rsid w:val="003E414D"/>
    <w:rsid w:val="003E4E72"/>
    <w:rsid w:val="003E611B"/>
    <w:rsid w:val="003E7474"/>
    <w:rsid w:val="003E74DE"/>
    <w:rsid w:val="003F0BA0"/>
    <w:rsid w:val="003F10DF"/>
    <w:rsid w:val="003F16BB"/>
    <w:rsid w:val="003F1ADF"/>
    <w:rsid w:val="003F1B36"/>
    <w:rsid w:val="003F2101"/>
    <w:rsid w:val="003F2F72"/>
    <w:rsid w:val="003F64FC"/>
    <w:rsid w:val="003F7031"/>
    <w:rsid w:val="00402AA5"/>
    <w:rsid w:val="0041231D"/>
    <w:rsid w:val="00413766"/>
    <w:rsid w:val="0041436A"/>
    <w:rsid w:val="00416BB5"/>
    <w:rsid w:val="004171C1"/>
    <w:rsid w:val="00420084"/>
    <w:rsid w:val="00420CBA"/>
    <w:rsid w:val="00420CFF"/>
    <w:rsid w:val="00420DF6"/>
    <w:rsid w:val="00422711"/>
    <w:rsid w:val="00422E93"/>
    <w:rsid w:val="0042681E"/>
    <w:rsid w:val="00426CB5"/>
    <w:rsid w:val="0042762D"/>
    <w:rsid w:val="00431E1A"/>
    <w:rsid w:val="00434A39"/>
    <w:rsid w:val="00444647"/>
    <w:rsid w:val="0044630D"/>
    <w:rsid w:val="00446B0C"/>
    <w:rsid w:val="00450AEB"/>
    <w:rsid w:val="00450F7F"/>
    <w:rsid w:val="0045207B"/>
    <w:rsid w:val="00452649"/>
    <w:rsid w:val="00452CA9"/>
    <w:rsid w:val="00454B4C"/>
    <w:rsid w:val="00455EEB"/>
    <w:rsid w:val="00457721"/>
    <w:rsid w:val="00462661"/>
    <w:rsid w:val="0046365B"/>
    <w:rsid w:val="00466CDB"/>
    <w:rsid w:val="00466D76"/>
    <w:rsid w:val="00472160"/>
    <w:rsid w:val="00472169"/>
    <w:rsid w:val="00473011"/>
    <w:rsid w:val="00473F93"/>
    <w:rsid w:val="004800EB"/>
    <w:rsid w:val="00481B45"/>
    <w:rsid w:val="00482CA1"/>
    <w:rsid w:val="004833E8"/>
    <w:rsid w:val="00483A38"/>
    <w:rsid w:val="00487BA0"/>
    <w:rsid w:val="00487F5D"/>
    <w:rsid w:val="004909E0"/>
    <w:rsid w:val="00490ED3"/>
    <w:rsid w:val="004928F2"/>
    <w:rsid w:val="004975CB"/>
    <w:rsid w:val="004A263D"/>
    <w:rsid w:val="004A4F21"/>
    <w:rsid w:val="004A5EF1"/>
    <w:rsid w:val="004B032A"/>
    <w:rsid w:val="004B0C4D"/>
    <w:rsid w:val="004B4F6F"/>
    <w:rsid w:val="004B5C6D"/>
    <w:rsid w:val="004C0FBA"/>
    <w:rsid w:val="004C0FF2"/>
    <w:rsid w:val="004C500A"/>
    <w:rsid w:val="004C5EDD"/>
    <w:rsid w:val="004C68E1"/>
    <w:rsid w:val="004C7D29"/>
    <w:rsid w:val="004D0C4D"/>
    <w:rsid w:val="004D1A09"/>
    <w:rsid w:val="004D1FAA"/>
    <w:rsid w:val="004D21E4"/>
    <w:rsid w:val="004D3553"/>
    <w:rsid w:val="004D35D6"/>
    <w:rsid w:val="004D58F7"/>
    <w:rsid w:val="004D68A2"/>
    <w:rsid w:val="004D73EF"/>
    <w:rsid w:val="004E009D"/>
    <w:rsid w:val="004E135C"/>
    <w:rsid w:val="004E1C2F"/>
    <w:rsid w:val="004E2E3D"/>
    <w:rsid w:val="004E3BD6"/>
    <w:rsid w:val="004E3DA0"/>
    <w:rsid w:val="004E410D"/>
    <w:rsid w:val="004E4D28"/>
    <w:rsid w:val="004E76DF"/>
    <w:rsid w:val="004F0BFA"/>
    <w:rsid w:val="004F0D98"/>
    <w:rsid w:val="004F4F41"/>
    <w:rsid w:val="004F6197"/>
    <w:rsid w:val="004F620D"/>
    <w:rsid w:val="004F6239"/>
    <w:rsid w:val="004F6ED2"/>
    <w:rsid w:val="004F7DC7"/>
    <w:rsid w:val="004F7DEF"/>
    <w:rsid w:val="00503ADF"/>
    <w:rsid w:val="00504D42"/>
    <w:rsid w:val="00506081"/>
    <w:rsid w:val="00506190"/>
    <w:rsid w:val="005075EE"/>
    <w:rsid w:val="00507B21"/>
    <w:rsid w:val="005101CB"/>
    <w:rsid w:val="00512086"/>
    <w:rsid w:val="00517D6A"/>
    <w:rsid w:val="00520D41"/>
    <w:rsid w:val="005213F1"/>
    <w:rsid w:val="005218AE"/>
    <w:rsid w:val="00524D69"/>
    <w:rsid w:val="00525C35"/>
    <w:rsid w:val="005266C8"/>
    <w:rsid w:val="005302A8"/>
    <w:rsid w:val="00532CD1"/>
    <w:rsid w:val="005334D0"/>
    <w:rsid w:val="005339A2"/>
    <w:rsid w:val="00533D1D"/>
    <w:rsid w:val="00541607"/>
    <w:rsid w:val="00541A5C"/>
    <w:rsid w:val="00546138"/>
    <w:rsid w:val="005462DE"/>
    <w:rsid w:val="00547D88"/>
    <w:rsid w:val="00554B8D"/>
    <w:rsid w:val="0055594B"/>
    <w:rsid w:val="00555BC9"/>
    <w:rsid w:val="005562C6"/>
    <w:rsid w:val="00561251"/>
    <w:rsid w:val="00562BD4"/>
    <w:rsid w:val="00562D60"/>
    <w:rsid w:val="00563F47"/>
    <w:rsid w:val="005645EA"/>
    <w:rsid w:val="00564C37"/>
    <w:rsid w:val="00565EBF"/>
    <w:rsid w:val="00567BCC"/>
    <w:rsid w:val="00567D62"/>
    <w:rsid w:val="00573069"/>
    <w:rsid w:val="0057352F"/>
    <w:rsid w:val="005743F7"/>
    <w:rsid w:val="0057472D"/>
    <w:rsid w:val="0057513E"/>
    <w:rsid w:val="005763BC"/>
    <w:rsid w:val="00576E0D"/>
    <w:rsid w:val="00581966"/>
    <w:rsid w:val="00582AEB"/>
    <w:rsid w:val="00583726"/>
    <w:rsid w:val="005857A3"/>
    <w:rsid w:val="00586237"/>
    <w:rsid w:val="00586372"/>
    <w:rsid w:val="00586EAE"/>
    <w:rsid w:val="005878C5"/>
    <w:rsid w:val="0059176B"/>
    <w:rsid w:val="00592786"/>
    <w:rsid w:val="0059478E"/>
    <w:rsid w:val="00597D98"/>
    <w:rsid w:val="005A01A7"/>
    <w:rsid w:val="005A043E"/>
    <w:rsid w:val="005A2C33"/>
    <w:rsid w:val="005A62BB"/>
    <w:rsid w:val="005A6EF4"/>
    <w:rsid w:val="005A71FD"/>
    <w:rsid w:val="005A7DE8"/>
    <w:rsid w:val="005B0763"/>
    <w:rsid w:val="005B14B4"/>
    <w:rsid w:val="005B2A0D"/>
    <w:rsid w:val="005B6C6B"/>
    <w:rsid w:val="005C0752"/>
    <w:rsid w:val="005C3B98"/>
    <w:rsid w:val="005D23FA"/>
    <w:rsid w:val="005D3E24"/>
    <w:rsid w:val="005D40E3"/>
    <w:rsid w:val="005D4F57"/>
    <w:rsid w:val="005D6DD6"/>
    <w:rsid w:val="005E0384"/>
    <w:rsid w:val="005E20FB"/>
    <w:rsid w:val="005E3F91"/>
    <w:rsid w:val="005E423C"/>
    <w:rsid w:val="005E551E"/>
    <w:rsid w:val="005E5553"/>
    <w:rsid w:val="005E65CB"/>
    <w:rsid w:val="005E6E8A"/>
    <w:rsid w:val="005E7C39"/>
    <w:rsid w:val="005F2F6A"/>
    <w:rsid w:val="005F35BB"/>
    <w:rsid w:val="005F4A94"/>
    <w:rsid w:val="005F4AC0"/>
    <w:rsid w:val="0060365E"/>
    <w:rsid w:val="00603D18"/>
    <w:rsid w:val="0060490E"/>
    <w:rsid w:val="006068B4"/>
    <w:rsid w:val="0061036A"/>
    <w:rsid w:val="00610C9B"/>
    <w:rsid w:val="00614B82"/>
    <w:rsid w:val="0062083E"/>
    <w:rsid w:val="006231B7"/>
    <w:rsid w:val="00633ED8"/>
    <w:rsid w:val="0063460C"/>
    <w:rsid w:val="006361CE"/>
    <w:rsid w:val="006374AA"/>
    <w:rsid w:val="00640153"/>
    <w:rsid w:val="006403D2"/>
    <w:rsid w:val="00641034"/>
    <w:rsid w:val="006414BE"/>
    <w:rsid w:val="00641551"/>
    <w:rsid w:val="00641BD1"/>
    <w:rsid w:val="00645461"/>
    <w:rsid w:val="006471DE"/>
    <w:rsid w:val="006472F5"/>
    <w:rsid w:val="00647D53"/>
    <w:rsid w:val="006503C9"/>
    <w:rsid w:val="006507FB"/>
    <w:rsid w:val="00650F33"/>
    <w:rsid w:val="00651858"/>
    <w:rsid w:val="00651CD8"/>
    <w:rsid w:val="0065368D"/>
    <w:rsid w:val="00655477"/>
    <w:rsid w:val="00663632"/>
    <w:rsid w:val="00665402"/>
    <w:rsid w:val="00665C15"/>
    <w:rsid w:val="00665F2C"/>
    <w:rsid w:val="0066632E"/>
    <w:rsid w:val="00666DD1"/>
    <w:rsid w:val="00667777"/>
    <w:rsid w:val="00667AD5"/>
    <w:rsid w:val="00671BCC"/>
    <w:rsid w:val="00671F4D"/>
    <w:rsid w:val="00674961"/>
    <w:rsid w:val="0067554C"/>
    <w:rsid w:val="00675C75"/>
    <w:rsid w:val="006760E3"/>
    <w:rsid w:val="00676D48"/>
    <w:rsid w:val="0067719C"/>
    <w:rsid w:val="00680C68"/>
    <w:rsid w:val="006826BC"/>
    <w:rsid w:val="006838E0"/>
    <w:rsid w:val="00684CE1"/>
    <w:rsid w:val="00685659"/>
    <w:rsid w:val="006871D3"/>
    <w:rsid w:val="00687476"/>
    <w:rsid w:val="00693171"/>
    <w:rsid w:val="00693BE4"/>
    <w:rsid w:val="006954AC"/>
    <w:rsid w:val="00696AFC"/>
    <w:rsid w:val="00696FA2"/>
    <w:rsid w:val="006A1F58"/>
    <w:rsid w:val="006A398E"/>
    <w:rsid w:val="006A4EFB"/>
    <w:rsid w:val="006A7176"/>
    <w:rsid w:val="006B1336"/>
    <w:rsid w:val="006B2816"/>
    <w:rsid w:val="006B3C91"/>
    <w:rsid w:val="006B60C4"/>
    <w:rsid w:val="006B7912"/>
    <w:rsid w:val="006C028F"/>
    <w:rsid w:val="006C0B31"/>
    <w:rsid w:val="006C14A0"/>
    <w:rsid w:val="006C3F14"/>
    <w:rsid w:val="006C55F3"/>
    <w:rsid w:val="006C59CA"/>
    <w:rsid w:val="006C6984"/>
    <w:rsid w:val="006D0BB9"/>
    <w:rsid w:val="006D2794"/>
    <w:rsid w:val="006D2E29"/>
    <w:rsid w:val="006D61FB"/>
    <w:rsid w:val="006D665F"/>
    <w:rsid w:val="006E06B3"/>
    <w:rsid w:val="006E0B10"/>
    <w:rsid w:val="006E1870"/>
    <w:rsid w:val="006E22A5"/>
    <w:rsid w:val="006E2DB6"/>
    <w:rsid w:val="006E3E69"/>
    <w:rsid w:val="006E71B2"/>
    <w:rsid w:val="006F4FC6"/>
    <w:rsid w:val="006F6032"/>
    <w:rsid w:val="006F6944"/>
    <w:rsid w:val="006F762C"/>
    <w:rsid w:val="0070429C"/>
    <w:rsid w:val="00713C69"/>
    <w:rsid w:val="00713FC3"/>
    <w:rsid w:val="00714365"/>
    <w:rsid w:val="00721622"/>
    <w:rsid w:val="0072285D"/>
    <w:rsid w:val="007231A1"/>
    <w:rsid w:val="00723F1E"/>
    <w:rsid w:val="00726A96"/>
    <w:rsid w:val="007271FD"/>
    <w:rsid w:val="0073209F"/>
    <w:rsid w:val="0073596B"/>
    <w:rsid w:val="00737413"/>
    <w:rsid w:val="0073780E"/>
    <w:rsid w:val="00737D2A"/>
    <w:rsid w:val="00737DB4"/>
    <w:rsid w:val="00743927"/>
    <w:rsid w:val="00744F8D"/>
    <w:rsid w:val="007451C0"/>
    <w:rsid w:val="007468B4"/>
    <w:rsid w:val="00750241"/>
    <w:rsid w:val="00751F0E"/>
    <w:rsid w:val="0075297C"/>
    <w:rsid w:val="00754C22"/>
    <w:rsid w:val="00755287"/>
    <w:rsid w:val="0075544A"/>
    <w:rsid w:val="00755665"/>
    <w:rsid w:val="0075572F"/>
    <w:rsid w:val="00762B41"/>
    <w:rsid w:val="00762E35"/>
    <w:rsid w:val="00763AC5"/>
    <w:rsid w:val="00765265"/>
    <w:rsid w:val="00767302"/>
    <w:rsid w:val="0076792B"/>
    <w:rsid w:val="00770BB9"/>
    <w:rsid w:val="007743D7"/>
    <w:rsid w:val="00776368"/>
    <w:rsid w:val="00776A76"/>
    <w:rsid w:val="00782184"/>
    <w:rsid w:val="00782AD1"/>
    <w:rsid w:val="007848C9"/>
    <w:rsid w:val="007854EE"/>
    <w:rsid w:val="00787B7F"/>
    <w:rsid w:val="00791D83"/>
    <w:rsid w:val="00792722"/>
    <w:rsid w:val="007957F1"/>
    <w:rsid w:val="00796DF7"/>
    <w:rsid w:val="007A0092"/>
    <w:rsid w:val="007A1DFC"/>
    <w:rsid w:val="007A3456"/>
    <w:rsid w:val="007A3F88"/>
    <w:rsid w:val="007A43F3"/>
    <w:rsid w:val="007A72C9"/>
    <w:rsid w:val="007A7DEE"/>
    <w:rsid w:val="007B00F6"/>
    <w:rsid w:val="007B1453"/>
    <w:rsid w:val="007B43D3"/>
    <w:rsid w:val="007B4884"/>
    <w:rsid w:val="007B738D"/>
    <w:rsid w:val="007C084F"/>
    <w:rsid w:val="007C281F"/>
    <w:rsid w:val="007C4977"/>
    <w:rsid w:val="007C4DF6"/>
    <w:rsid w:val="007C5035"/>
    <w:rsid w:val="007C664C"/>
    <w:rsid w:val="007C692F"/>
    <w:rsid w:val="007C73F2"/>
    <w:rsid w:val="007D100A"/>
    <w:rsid w:val="007D2887"/>
    <w:rsid w:val="007D695C"/>
    <w:rsid w:val="007E0E64"/>
    <w:rsid w:val="007E5991"/>
    <w:rsid w:val="007F12DE"/>
    <w:rsid w:val="007F2150"/>
    <w:rsid w:val="007F4E3D"/>
    <w:rsid w:val="007F513F"/>
    <w:rsid w:val="00802623"/>
    <w:rsid w:val="00806B82"/>
    <w:rsid w:val="008139BD"/>
    <w:rsid w:val="00814282"/>
    <w:rsid w:val="00815CA5"/>
    <w:rsid w:val="00815CDF"/>
    <w:rsid w:val="00815CED"/>
    <w:rsid w:val="0082091B"/>
    <w:rsid w:val="00820EE2"/>
    <w:rsid w:val="0082209D"/>
    <w:rsid w:val="00822848"/>
    <w:rsid w:val="008246B0"/>
    <w:rsid w:val="00824A8E"/>
    <w:rsid w:val="00824F78"/>
    <w:rsid w:val="008264F8"/>
    <w:rsid w:val="008277B5"/>
    <w:rsid w:val="00827916"/>
    <w:rsid w:val="00832619"/>
    <w:rsid w:val="00835CDE"/>
    <w:rsid w:val="008362FA"/>
    <w:rsid w:val="00837CE3"/>
    <w:rsid w:val="00841382"/>
    <w:rsid w:val="00841730"/>
    <w:rsid w:val="00842F43"/>
    <w:rsid w:val="00843DDE"/>
    <w:rsid w:val="008445DD"/>
    <w:rsid w:val="00851275"/>
    <w:rsid w:val="008513B9"/>
    <w:rsid w:val="0085443D"/>
    <w:rsid w:val="0085479F"/>
    <w:rsid w:val="008573E3"/>
    <w:rsid w:val="00861A39"/>
    <w:rsid w:val="008636C1"/>
    <w:rsid w:val="00863D8C"/>
    <w:rsid w:val="00865090"/>
    <w:rsid w:val="00865304"/>
    <w:rsid w:val="00865540"/>
    <w:rsid w:val="00872D39"/>
    <w:rsid w:val="00873B54"/>
    <w:rsid w:val="0087463A"/>
    <w:rsid w:val="00874761"/>
    <w:rsid w:val="00874B6A"/>
    <w:rsid w:val="00877457"/>
    <w:rsid w:val="00880FA5"/>
    <w:rsid w:val="008818BD"/>
    <w:rsid w:val="00884C23"/>
    <w:rsid w:val="00885BD9"/>
    <w:rsid w:val="00885D86"/>
    <w:rsid w:val="00886076"/>
    <w:rsid w:val="008916C4"/>
    <w:rsid w:val="00892176"/>
    <w:rsid w:val="008929DC"/>
    <w:rsid w:val="00892A6B"/>
    <w:rsid w:val="0089510F"/>
    <w:rsid w:val="00895990"/>
    <w:rsid w:val="00896BC8"/>
    <w:rsid w:val="008A0040"/>
    <w:rsid w:val="008A1922"/>
    <w:rsid w:val="008A1BAC"/>
    <w:rsid w:val="008A4A53"/>
    <w:rsid w:val="008A5601"/>
    <w:rsid w:val="008A619C"/>
    <w:rsid w:val="008A6C5F"/>
    <w:rsid w:val="008B1079"/>
    <w:rsid w:val="008B24F6"/>
    <w:rsid w:val="008B5ABE"/>
    <w:rsid w:val="008B6CFC"/>
    <w:rsid w:val="008B6DDF"/>
    <w:rsid w:val="008B753C"/>
    <w:rsid w:val="008C02D6"/>
    <w:rsid w:val="008C038E"/>
    <w:rsid w:val="008C366C"/>
    <w:rsid w:val="008C3DD7"/>
    <w:rsid w:val="008C5BB3"/>
    <w:rsid w:val="008C71E0"/>
    <w:rsid w:val="008C78D7"/>
    <w:rsid w:val="008D1F86"/>
    <w:rsid w:val="008D25B3"/>
    <w:rsid w:val="008D3453"/>
    <w:rsid w:val="008D4350"/>
    <w:rsid w:val="008D5508"/>
    <w:rsid w:val="008D5EAC"/>
    <w:rsid w:val="008E1912"/>
    <w:rsid w:val="008E1E04"/>
    <w:rsid w:val="008E3350"/>
    <w:rsid w:val="008E3432"/>
    <w:rsid w:val="008E3A22"/>
    <w:rsid w:val="008E4222"/>
    <w:rsid w:val="008E4454"/>
    <w:rsid w:val="008E4942"/>
    <w:rsid w:val="008E6D3E"/>
    <w:rsid w:val="008E7819"/>
    <w:rsid w:val="008F2CB8"/>
    <w:rsid w:val="008F34E1"/>
    <w:rsid w:val="008F359D"/>
    <w:rsid w:val="008F55D3"/>
    <w:rsid w:val="008F650B"/>
    <w:rsid w:val="008F6935"/>
    <w:rsid w:val="008F6ACE"/>
    <w:rsid w:val="008F7135"/>
    <w:rsid w:val="009039E6"/>
    <w:rsid w:val="009039F4"/>
    <w:rsid w:val="009043BB"/>
    <w:rsid w:val="00905AEB"/>
    <w:rsid w:val="00910B47"/>
    <w:rsid w:val="00910D18"/>
    <w:rsid w:val="0091143C"/>
    <w:rsid w:val="0091361D"/>
    <w:rsid w:val="00913EC4"/>
    <w:rsid w:val="00915967"/>
    <w:rsid w:val="00915D35"/>
    <w:rsid w:val="009174D1"/>
    <w:rsid w:val="00920572"/>
    <w:rsid w:val="009212A1"/>
    <w:rsid w:val="00922407"/>
    <w:rsid w:val="00923871"/>
    <w:rsid w:val="009242A0"/>
    <w:rsid w:val="00926F83"/>
    <w:rsid w:val="00927A2A"/>
    <w:rsid w:val="00930A10"/>
    <w:rsid w:val="00931663"/>
    <w:rsid w:val="0093515A"/>
    <w:rsid w:val="00937CD3"/>
    <w:rsid w:val="00940B5E"/>
    <w:rsid w:val="0094164B"/>
    <w:rsid w:val="00942123"/>
    <w:rsid w:val="0094226C"/>
    <w:rsid w:val="009431F3"/>
    <w:rsid w:val="00945715"/>
    <w:rsid w:val="0094619C"/>
    <w:rsid w:val="00946728"/>
    <w:rsid w:val="00946CA7"/>
    <w:rsid w:val="00955936"/>
    <w:rsid w:val="0095718B"/>
    <w:rsid w:val="00957BA2"/>
    <w:rsid w:val="009611B7"/>
    <w:rsid w:val="00962B08"/>
    <w:rsid w:val="0096487C"/>
    <w:rsid w:val="00965F6D"/>
    <w:rsid w:val="0096631C"/>
    <w:rsid w:val="00967C6F"/>
    <w:rsid w:val="0097096A"/>
    <w:rsid w:val="00971F2D"/>
    <w:rsid w:val="00973108"/>
    <w:rsid w:val="00973999"/>
    <w:rsid w:val="009745C9"/>
    <w:rsid w:val="00976163"/>
    <w:rsid w:val="00976C37"/>
    <w:rsid w:val="009772E8"/>
    <w:rsid w:val="0098119B"/>
    <w:rsid w:val="00984BEF"/>
    <w:rsid w:val="0099226C"/>
    <w:rsid w:val="0099653E"/>
    <w:rsid w:val="009A05B8"/>
    <w:rsid w:val="009A33E5"/>
    <w:rsid w:val="009A3680"/>
    <w:rsid w:val="009A374E"/>
    <w:rsid w:val="009A623F"/>
    <w:rsid w:val="009A6E1C"/>
    <w:rsid w:val="009A725D"/>
    <w:rsid w:val="009A7D0E"/>
    <w:rsid w:val="009B0D33"/>
    <w:rsid w:val="009B0EBC"/>
    <w:rsid w:val="009B11C1"/>
    <w:rsid w:val="009B192A"/>
    <w:rsid w:val="009B3E43"/>
    <w:rsid w:val="009B68CC"/>
    <w:rsid w:val="009C0A01"/>
    <w:rsid w:val="009C3E7F"/>
    <w:rsid w:val="009C6E36"/>
    <w:rsid w:val="009C783A"/>
    <w:rsid w:val="009D1169"/>
    <w:rsid w:val="009D412E"/>
    <w:rsid w:val="009D5C1E"/>
    <w:rsid w:val="009D643B"/>
    <w:rsid w:val="009D6A26"/>
    <w:rsid w:val="009D75CA"/>
    <w:rsid w:val="009D7BF7"/>
    <w:rsid w:val="009E1347"/>
    <w:rsid w:val="009E3B7D"/>
    <w:rsid w:val="009E47D4"/>
    <w:rsid w:val="009F0C58"/>
    <w:rsid w:val="009F1AEB"/>
    <w:rsid w:val="009F31BC"/>
    <w:rsid w:val="009F5AAA"/>
    <w:rsid w:val="009F6058"/>
    <w:rsid w:val="009F761B"/>
    <w:rsid w:val="00A01668"/>
    <w:rsid w:val="00A06902"/>
    <w:rsid w:val="00A106E4"/>
    <w:rsid w:val="00A112B3"/>
    <w:rsid w:val="00A1162D"/>
    <w:rsid w:val="00A1238E"/>
    <w:rsid w:val="00A12B81"/>
    <w:rsid w:val="00A16DC9"/>
    <w:rsid w:val="00A17A89"/>
    <w:rsid w:val="00A20C82"/>
    <w:rsid w:val="00A213F4"/>
    <w:rsid w:val="00A23797"/>
    <w:rsid w:val="00A24451"/>
    <w:rsid w:val="00A250FD"/>
    <w:rsid w:val="00A30568"/>
    <w:rsid w:val="00A30A0F"/>
    <w:rsid w:val="00A32BBC"/>
    <w:rsid w:val="00A33B54"/>
    <w:rsid w:val="00A353B0"/>
    <w:rsid w:val="00A35BDB"/>
    <w:rsid w:val="00A36E22"/>
    <w:rsid w:val="00A40504"/>
    <w:rsid w:val="00A42C42"/>
    <w:rsid w:val="00A43F8F"/>
    <w:rsid w:val="00A447AF"/>
    <w:rsid w:val="00A45BD2"/>
    <w:rsid w:val="00A51C7E"/>
    <w:rsid w:val="00A51F0C"/>
    <w:rsid w:val="00A54B7A"/>
    <w:rsid w:val="00A550BA"/>
    <w:rsid w:val="00A555A7"/>
    <w:rsid w:val="00A600C1"/>
    <w:rsid w:val="00A64A8E"/>
    <w:rsid w:val="00A6613A"/>
    <w:rsid w:val="00A66289"/>
    <w:rsid w:val="00A67D19"/>
    <w:rsid w:val="00A70536"/>
    <w:rsid w:val="00A708D5"/>
    <w:rsid w:val="00A709E0"/>
    <w:rsid w:val="00A70F0F"/>
    <w:rsid w:val="00A71604"/>
    <w:rsid w:val="00A7174D"/>
    <w:rsid w:val="00A72011"/>
    <w:rsid w:val="00A771B5"/>
    <w:rsid w:val="00A7759B"/>
    <w:rsid w:val="00A83A4E"/>
    <w:rsid w:val="00A84B5C"/>
    <w:rsid w:val="00A87C48"/>
    <w:rsid w:val="00A90239"/>
    <w:rsid w:val="00A90687"/>
    <w:rsid w:val="00A95648"/>
    <w:rsid w:val="00AA2408"/>
    <w:rsid w:val="00AA2761"/>
    <w:rsid w:val="00AA29CD"/>
    <w:rsid w:val="00AA6DD2"/>
    <w:rsid w:val="00AB03A8"/>
    <w:rsid w:val="00AB13F9"/>
    <w:rsid w:val="00AB1BD4"/>
    <w:rsid w:val="00AB2E4A"/>
    <w:rsid w:val="00AB3369"/>
    <w:rsid w:val="00AB4BE7"/>
    <w:rsid w:val="00AB5CB2"/>
    <w:rsid w:val="00AB63C9"/>
    <w:rsid w:val="00AB7BC5"/>
    <w:rsid w:val="00AC121F"/>
    <w:rsid w:val="00AC28FC"/>
    <w:rsid w:val="00AC2E14"/>
    <w:rsid w:val="00AC354D"/>
    <w:rsid w:val="00AC38D0"/>
    <w:rsid w:val="00AC3E36"/>
    <w:rsid w:val="00AC6A81"/>
    <w:rsid w:val="00AD07DB"/>
    <w:rsid w:val="00AD188C"/>
    <w:rsid w:val="00AD1E3F"/>
    <w:rsid w:val="00AD376D"/>
    <w:rsid w:val="00AD3C5F"/>
    <w:rsid w:val="00AD603D"/>
    <w:rsid w:val="00AD6246"/>
    <w:rsid w:val="00AD6739"/>
    <w:rsid w:val="00AE2ACB"/>
    <w:rsid w:val="00AE3392"/>
    <w:rsid w:val="00AE4D49"/>
    <w:rsid w:val="00AE4D72"/>
    <w:rsid w:val="00AE53E7"/>
    <w:rsid w:val="00AE6D10"/>
    <w:rsid w:val="00AF04B6"/>
    <w:rsid w:val="00AF0F48"/>
    <w:rsid w:val="00AF271F"/>
    <w:rsid w:val="00AF3318"/>
    <w:rsid w:val="00AF3ABA"/>
    <w:rsid w:val="00AF479A"/>
    <w:rsid w:val="00AF4EDD"/>
    <w:rsid w:val="00AF679A"/>
    <w:rsid w:val="00AF6E61"/>
    <w:rsid w:val="00B01DDE"/>
    <w:rsid w:val="00B0242D"/>
    <w:rsid w:val="00B028ED"/>
    <w:rsid w:val="00B03269"/>
    <w:rsid w:val="00B037CA"/>
    <w:rsid w:val="00B0590B"/>
    <w:rsid w:val="00B070E6"/>
    <w:rsid w:val="00B07C63"/>
    <w:rsid w:val="00B13851"/>
    <w:rsid w:val="00B143D4"/>
    <w:rsid w:val="00B15952"/>
    <w:rsid w:val="00B161FE"/>
    <w:rsid w:val="00B167FC"/>
    <w:rsid w:val="00B16B01"/>
    <w:rsid w:val="00B16D4D"/>
    <w:rsid w:val="00B175E4"/>
    <w:rsid w:val="00B214C9"/>
    <w:rsid w:val="00B23B17"/>
    <w:rsid w:val="00B24001"/>
    <w:rsid w:val="00B302FF"/>
    <w:rsid w:val="00B30352"/>
    <w:rsid w:val="00B31626"/>
    <w:rsid w:val="00B3299E"/>
    <w:rsid w:val="00B3683B"/>
    <w:rsid w:val="00B37A51"/>
    <w:rsid w:val="00B37C14"/>
    <w:rsid w:val="00B40AED"/>
    <w:rsid w:val="00B40B3A"/>
    <w:rsid w:val="00B4176E"/>
    <w:rsid w:val="00B417D8"/>
    <w:rsid w:val="00B41FF7"/>
    <w:rsid w:val="00B428A2"/>
    <w:rsid w:val="00B42E06"/>
    <w:rsid w:val="00B42E0E"/>
    <w:rsid w:val="00B43091"/>
    <w:rsid w:val="00B442FF"/>
    <w:rsid w:val="00B50B6A"/>
    <w:rsid w:val="00B515AD"/>
    <w:rsid w:val="00B518F6"/>
    <w:rsid w:val="00B5347D"/>
    <w:rsid w:val="00B63180"/>
    <w:rsid w:val="00B63F23"/>
    <w:rsid w:val="00B64113"/>
    <w:rsid w:val="00B650D0"/>
    <w:rsid w:val="00B659DD"/>
    <w:rsid w:val="00B670D5"/>
    <w:rsid w:val="00B70367"/>
    <w:rsid w:val="00B72766"/>
    <w:rsid w:val="00B74A5C"/>
    <w:rsid w:val="00B77A40"/>
    <w:rsid w:val="00B833F9"/>
    <w:rsid w:val="00B8572B"/>
    <w:rsid w:val="00B8710D"/>
    <w:rsid w:val="00B90E2E"/>
    <w:rsid w:val="00B93978"/>
    <w:rsid w:val="00B945B6"/>
    <w:rsid w:val="00B955F0"/>
    <w:rsid w:val="00B965F1"/>
    <w:rsid w:val="00B97415"/>
    <w:rsid w:val="00BA6542"/>
    <w:rsid w:val="00BA68A4"/>
    <w:rsid w:val="00BB10A1"/>
    <w:rsid w:val="00BB1516"/>
    <w:rsid w:val="00BB1B15"/>
    <w:rsid w:val="00BB27B4"/>
    <w:rsid w:val="00BB34D4"/>
    <w:rsid w:val="00BB484C"/>
    <w:rsid w:val="00BB4CCB"/>
    <w:rsid w:val="00BB59D3"/>
    <w:rsid w:val="00BB719B"/>
    <w:rsid w:val="00BC0D29"/>
    <w:rsid w:val="00BC2478"/>
    <w:rsid w:val="00BC40EB"/>
    <w:rsid w:val="00BC48CF"/>
    <w:rsid w:val="00BC7C9C"/>
    <w:rsid w:val="00BD04E5"/>
    <w:rsid w:val="00BD0918"/>
    <w:rsid w:val="00BD140A"/>
    <w:rsid w:val="00BD1DD6"/>
    <w:rsid w:val="00BD219D"/>
    <w:rsid w:val="00BD3BF7"/>
    <w:rsid w:val="00BD3FC3"/>
    <w:rsid w:val="00BD5766"/>
    <w:rsid w:val="00BD5918"/>
    <w:rsid w:val="00BD7693"/>
    <w:rsid w:val="00BE27F7"/>
    <w:rsid w:val="00BE2804"/>
    <w:rsid w:val="00BE555B"/>
    <w:rsid w:val="00BE63C9"/>
    <w:rsid w:val="00BE763C"/>
    <w:rsid w:val="00BF1CAD"/>
    <w:rsid w:val="00BF3D43"/>
    <w:rsid w:val="00BF5F3B"/>
    <w:rsid w:val="00BF6383"/>
    <w:rsid w:val="00BF72AC"/>
    <w:rsid w:val="00BF7601"/>
    <w:rsid w:val="00C01A45"/>
    <w:rsid w:val="00C0355F"/>
    <w:rsid w:val="00C03E14"/>
    <w:rsid w:val="00C04773"/>
    <w:rsid w:val="00C0639E"/>
    <w:rsid w:val="00C06571"/>
    <w:rsid w:val="00C104DB"/>
    <w:rsid w:val="00C1089B"/>
    <w:rsid w:val="00C10C46"/>
    <w:rsid w:val="00C11905"/>
    <w:rsid w:val="00C11AB5"/>
    <w:rsid w:val="00C11C39"/>
    <w:rsid w:val="00C130ED"/>
    <w:rsid w:val="00C13E4C"/>
    <w:rsid w:val="00C15782"/>
    <w:rsid w:val="00C15972"/>
    <w:rsid w:val="00C16F36"/>
    <w:rsid w:val="00C30581"/>
    <w:rsid w:val="00C30E90"/>
    <w:rsid w:val="00C31DBF"/>
    <w:rsid w:val="00C32649"/>
    <w:rsid w:val="00C32CDB"/>
    <w:rsid w:val="00C337FB"/>
    <w:rsid w:val="00C3435B"/>
    <w:rsid w:val="00C35EFB"/>
    <w:rsid w:val="00C37819"/>
    <w:rsid w:val="00C40DF1"/>
    <w:rsid w:val="00C44F86"/>
    <w:rsid w:val="00C46468"/>
    <w:rsid w:val="00C51E32"/>
    <w:rsid w:val="00C525B1"/>
    <w:rsid w:val="00C52C3C"/>
    <w:rsid w:val="00C52DC9"/>
    <w:rsid w:val="00C5376A"/>
    <w:rsid w:val="00C55AB5"/>
    <w:rsid w:val="00C55D34"/>
    <w:rsid w:val="00C61C5B"/>
    <w:rsid w:val="00C63B8E"/>
    <w:rsid w:val="00C6676E"/>
    <w:rsid w:val="00C670BB"/>
    <w:rsid w:val="00C6793F"/>
    <w:rsid w:val="00C70B5B"/>
    <w:rsid w:val="00C71910"/>
    <w:rsid w:val="00C7196E"/>
    <w:rsid w:val="00C72532"/>
    <w:rsid w:val="00C72961"/>
    <w:rsid w:val="00C74159"/>
    <w:rsid w:val="00C7452E"/>
    <w:rsid w:val="00C75035"/>
    <w:rsid w:val="00C7521C"/>
    <w:rsid w:val="00C75317"/>
    <w:rsid w:val="00C76222"/>
    <w:rsid w:val="00C76581"/>
    <w:rsid w:val="00C82A7D"/>
    <w:rsid w:val="00C84350"/>
    <w:rsid w:val="00C87565"/>
    <w:rsid w:val="00C91587"/>
    <w:rsid w:val="00C91C92"/>
    <w:rsid w:val="00C96B5B"/>
    <w:rsid w:val="00C97A5D"/>
    <w:rsid w:val="00C97F69"/>
    <w:rsid w:val="00CA0466"/>
    <w:rsid w:val="00CA2011"/>
    <w:rsid w:val="00CA6239"/>
    <w:rsid w:val="00CA695A"/>
    <w:rsid w:val="00CB1C6F"/>
    <w:rsid w:val="00CB2256"/>
    <w:rsid w:val="00CB283D"/>
    <w:rsid w:val="00CB53FB"/>
    <w:rsid w:val="00CB5AE7"/>
    <w:rsid w:val="00CB6E62"/>
    <w:rsid w:val="00CC0129"/>
    <w:rsid w:val="00CC1D6D"/>
    <w:rsid w:val="00CC3904"/>
    <w:rsid w:val="00CC5083"/>
    <w:rsid w:val="00CD2180"/>
    <w:rsid w:val="00CD2BC5"/>
    <w:rsid w:val="00CD373A"/>
    <w:rsid w:val="00CD48C4"/>
    <w:rsid w:val="00CD4C2D"/>
    <w:rsid w:val="00CD5E39"/>
    <w:rsid w:val="00CD66BA"/>
    <w:rsid w:val="00CD6755"/>
    <w:rsid w:val="00CE0374"/>
    <w:rsid w:val="00CE117E"/>
    <w:rsid w:val="00CE1E49"/>
    <w:rsid w:val="00CE2CB7"/>
    <w:rsid w:val="00CE40E6"/>
    <w:rsid w:val="00CE48F7"/>
    <w:rsid w:val="00CE6742"/>
    <w:rsid w:val="00CF0325"/>
    <w:rsid w:val="00CF1AEC"/>
    <w:rsid w:val="00CF3029"/>
    <w:rsid w:val="00CF5589"/>
    <w:rsid w:val="00CF6453"/>
    <w:rsid w:val="00CF6B5D"/>
    <w:rsid w:val="00CF773C"/>
    <w:rsid w:val="00CF782C"/>
    <w:rsid w:val="00CF7D22"/>
    <w:rsid w:val="00D00273"/>
    <w:rsid w:val="00D003BD"/>
    <w:rsid w:val="00D0047D"/>
    <w:rsid w:val="00D03CC1"/>
    <w:rsid w:val="00D04FF4"/>
    <w:rsid w:val="00D05DAC"/>
    <w:rsid w:val="00D06CD4"/>
    <w:rsid w:val="00D07066"/>
    <w:rsid w:val="00D11C6C"/>
    <w:rsid w:val="00D11E78"/>
    <w:rsid w:val="00D14BC5"/>
    <w:rsid w:val="00D15679"/>
    <w:rsid w:val="00D15B7F"/>
    <w:rsid w:val="00D15FE8"/>
    <w:rsid w:val="00D16C7E"/>
    <w:rsid w:val="00D207AF"/>
    <w:rsid w:val="00D21B45"/>
    <w:rsid w:val="00D221D8"/>
    <w:rsid w:val="00D22A85"/>
    <w:rsid w:val="00D22D5F"/>
    <w:rsid w:val="00D2589B"/>
    <w:rsid w:val="00D26747"/>
    <w:rsid w:val="00D27F3A"/>
    <w:rsid w:val="00D30163"/>
    <w:rsid w:val="00D36ABE"/>
    <w:rsid w:val="00D36F91"/>
    <w:rsid w:val="00D37D65"/>
    <w:rsid w:val="00D43234"/>
    <w:rsid w:val="00D45F9F"/>
    <w:rsid w:val="00D4617B"/>
    <w:rsid w:val="00D50805"/>
    <w:rsid w:val="00D516EA"/>
    <w:rsid w:val="00D52FEA"/>
    <w:rsid w:val="00D54C5F"/>
    <w:rsid w:val="00D61826"/>
    <w:rsid w:val="00D61B5C"/>
    <w:rsid w:val="00D627E3"/>
    <w:rsid w:val="00D706A7"/>
    <w:rsid w:val="00D7114D"/>
    <w:rsid w:val="00D7150D"/>
    <w:rsid w:val="00D7190D"/>
    <w:rsid w:val="00D71D47"/>
    <w:rsid w:val="00D72419"/>
    <w:rsid w:val="00D727A9"/>
    <w:rsid w:val="00D7297D"/>
    <w:rsid w:val="00D745C2"/>
    <w:rsid w:val="00D7556D"/>
    <w:rsid w:val="00D75910"/>
    <w:rsid w:val="00D7773E"/>
    <w:rsid w:val="00D8054F"/>
    <w:rsid w:val="00D812D7"/>
    <w:rsid w:val="00D81AEE"/>
    <w:rsid w:val="00D8412A"/>
    <w:rsid w:val="00D844A3"/>
    <w:rsid w:val="00D858F5"/>
    <w:rsid w:val="00D85A5A"/>
    <w:rsid w:val="00D863BA"/>
    <w:rsid w:val="00D86935"/>
    <w:rsid w:val="00D937D4"/>
    <w:rsid w:val="00D95CAA"/>
    <w:rsid w:val="00D95E6D"/>
    <w:rsid w:val="00D9611B"/>
    <w:rsid w:val="00DA0440"/>
    <w:rsid w:val="00DA0CA2"/>
    <w:rsid w:val="00DA2CAA"/>
    <w:rsid w:val="00DA321F"/>
    <w:rsid w:val="00DA472B"/>
    <w:rsid w:val="00DA5644"/>
    <w:rsid w:val="00DA5DF7"/>
    <w:rsid w:val="00DA6DEA"/>
    <w:rsid w:val="00DA6F97"/>
    <w:rsid w:val="00DB0BEC"/>
    <w:rsid w:val="00DB2C10"/>
    <w:rsid w:val="00DB31DA"/>
    <w:rsid w:val="00DB5D30"/>
    <w:rsid w:val="00DB6566"/>
    <w:rsid w:val="00DB7110"/>
    <w:rsid w:val="00DB7EA9"/>
    <w:rsid w:val="00DC0879"/>
    <w:rsid w:val="00DC1778"/>
    <w:rsid w:val="00DC2156"/>
    <w:rsid w:val="00DC2E25"/>
    <w:rsid w:val="00DC462D"/>
    <w:rsid w:val="00DD0958"/>
    <w:rsid w:val="00DD183C"/>
    <w:rsid w:val="00DD2333"/>
    <w:rsid w:val="00DD6B29"/>
    <w:rsid w:val="00DD7E8E"/>
    <w:rsid w:val="00DE0659"/>
    <w:rsid w:val="00DE31CB"/>
    <w:rsid w:val="00DF0E11"/>
    <w:rsid w:val="00DF1FF7"/>
    <w:rsid w:val="00DF4665"/>
    <w:rsid w:val="00DF791C"/>
    <w:rsid w:val="00DF7D80"/>
    <w:rsid w:val="00E00182"/>
    <w:rsid w:val="00E00592"/>
    <w:rsid w:val="00E0564D"/>
    <w:rsid w:val="00E05DF5"/>
    <w:rsid w:val="00E12A62"/>
    <w:rsid w:val="00E178AE"/>
    <w:rsid w:val="00E179E5"/>
    <w:rsid w:val="00E20381"/>
    <w:rsid w:val="00E20F9D"/>
    <w:rsid w:val="00E21621"/>
    <w:rsid w:val="00E23620"/>
    <w:rsid w:val="00E2792C"/>
    <w:rsid w:val="00E3106E"/>
    <w:rsid w:val="00E322AB"/>
    <w:rsid w:val="00E3388F"/>
    <w:rsid w:val="00E404A7"/>
    <w:rsid w:val="00E40570"/>
    <w:rsid w:val="00E41059"/>
    <w:rsid w:val="00E412BA"/>
    <w:rsid w:val="00E41E52"/>
    <w:rsid w:val="00E42967"/>
    <w:rsid w:val="00E50082"/>
    <w:rsid w:val="00E52C4B"/>
    <w:rsid w:val="00E55882"/>
    <w:rsid w:val="00E603E7"/>
    <w:rsid w:val="00E63A2B"/>
    <w:rsid w:val="00E6429D"/>
    <w:rsid w:val="00E64ED1"/>
    <w:rsid w:val="00E65537"/>
    <w:rsid w:val="00E74913"/>
    <w:rsid w:val="00E76B76"/>
    <w:rsid w:val="00E8022A"/>
    <w:rsid w:val="00E80562"/>
    <w:rsid w:val="00E8104E"/>
    <w:rsid w:val="00E8214D"/>
    <w:rsid w:val="00E8250A"/>
    <w:rsid w:val="00E82FFC"/>
    <w:rsid w:val="00E84274"/>
    <w:rsid w:val="00E84F97"/>
    <w:rsid w:val="00E85BD7"/>
    <w:rsid w:val="00E85C31"/>
    <w:rsid w:val="00E95270"/>
    <w:rsid w:val="00E9587F"/>
    <w:rsid w:val="00E963F1"/>
    <w:rsid w:val="00E96693"/>
    <w:rsid w:val="00EA00F5"/>
    <w:rsid w:val="00EA218B"/>
    <w:rsid w:val="00EA4860"/>
    <w:rsid w:val="00EA4D44"/>
    <w:rsid w:val="00EB1113"/>
    <w:rsid w:val="00EB12E5"/>
    <w:rsid w:val="00EB1B6D"/>
    <w:rsid w:val="00EB3BA4"/>
    <w:rsid w:val="00EB43F2"/>
    <w:rsid w:val="00EB492D"/>
    <w:rsid w:val="00EB4BEA"/>
    <w:rsid w:val="00EB4E76"/>
    <w:rsid w:val="00EB5866"/>
    <w:rsid w:val="00EB6BBE"/>
    <w:rsid w:val="00EB6C17"/>
    <w:rsid w:val="00EB6DF7"/>
    <w:rsid w:val="00EC2B2B"/>
    <w:rsid w:val="00EC2B8E"/>
    <w:rsid w:val="00EC6422"/>
    <w:rsid w:val="00EC6701"/>
    <w:rsid w:val="00EC7BD7"/>
    <w:rsid w:val="00EC7CA9"/>
    <w:rsid w:val="00EC7F49"/>
    <w:rsid w:val="00ED0825"/>
    <w:rsid w:val="00ED1E1A"/>
    <w:rsid w:val="00ED2951"/>
    <w:rsid w:val="00ED33C6"/>
    <w:rsid w:val="00ED5D07"/>
    <w:rsid w:val="00ED7EAB"/>
    <w:rsid w:val="00EE03BE"/>
    <w:rsid w:val="00EE0F0A"/>
    <w:rsid w:val="00EE3067"/>
    <w:rsid w:val="00EE49C8"/>
    <w:rsid w:val="00EE7516"/>
    <w:rsid w:val="00EE7E02"/>
    <w:rsid w:val="00EF06F2"/>
    <w:rsid w:val="00EF255C"/>
    <w:rsid w:val="00EF289B"/>
    <w:rsid w:val="00EF4E5B"/>
    <w:rsid w:val="00EF5FB9"/>
    <w:rsid w:val="00EF7C6D"/>
    <w:rsid w:val="00F00709"/>
    <w:rsid w:val="00F03D98"/>
    <w:rsid w:val="00F03EA9"/>
    <w:rsid w:val="00F057FC"/>
    <w:rsid w:val="00F059C2"/>
    <w:rsid w:val="00F05C35"/>
    <w:rsid w:val="00F0722E"/>
    <w:rsid w:val="00F10478"/>
    <w:rsid w:val="00F13051"/>
    <w:rsid w:val="00F14541"/>
    <w:rsid w:val="00F15084"/>
    <w:rsid w:val="00F15205"/>
    <w:rsid w:val="00F17BB7"/>
    <w:rsid w:val="00F21AFA"/>
    <w:rsid w:val="00F2243B"/>
    <w:rsid w:val="00F2399D"/>
    <w:rsid w:val="00F2555D"/>
    <w:rsid w:val="00F2631D"/>
    <w:rsid w:val="00F27D0A"/>
    <w:rsid w:val="00F31049"/>
    <w:rsid w:val="00F35177"/>
    <w:rsid w:val="00F36996"/>
    <w:rsid w:val="00F379FD"/>
    <w:rsid w:val="00F40827"/>
    <w:rsid w:val="00F4121C"/>
    <w:rsid w:val="00F43488"/>
    <w:rsid w:val="00F446A8"/>
    <w:rsid w:val="00F44A41"/>
    <w:rsid w:val="00F4502B"/>
    <w:rsid w:val="00F469F5"/>
    <w:rsid w:val="00F46A01"/>
    <w:rsid w:val="00F4772C"/>
    <w:rsid w:val="00F50B51"/>
    <w:rsid w:val="00F52632"/>
    <w:rsid w:val="00F52A1A"/>
    <w:rsid w:val="00F52C40"/>
    <w:rsid w:val="00F549CB"/>
    <w:rsid w:val="00F5599C"/>
    <w:rsid w:val="00F5658F"/>
    <w:rsid w:val="00F60416"/>
    <w:rsid w:val="00F60560"/>
    <w:rsid w:val="00F61444"/>
    <w:rsid w:val="00F65665"/>
    <w:rsid w:val="00F676A5"/>
    <w:rsid w:val="00F67E2B"/>
    <w:rsid w:val="00F70736"/>
    <w:rsid w:val="00F70ADE"/>
    <w:rsid w:val="00F71C3D"/>
    <w:rsid w:val="00F73875"/>
    <w:rsid w:val="00F743BA"/>
    <w:rsid w:val="00F755D8"/>
    <w:rsid w:val="00F800E1"/>
    <w:rsid w:val="00F817ED"/>
    <w:rsid w:val="00F82516"/>
    <w:rsid w:val="00F86213"/>
    <w:rsid w:val="00F8638E"/>
    <w:rsid w:val="00F877A0"/>
    <w:rsid w:val="00F90697"/>
    <w:rsid w:val="00F91621"/>
    <w:rsid w:val="00F936EE"/>
    <w:rsid w:val="00F94E10"/>
    <w:rsid w:val="00F97538"/>
    <w:rsid w:val="00FA1489"/>
    <w:rsid w:val="00FA3609"/>
    <w:rsid w:val="00FA6477"/>
    <w:rsid w:val="00FB36BA"/>
    <w:rsid w:val="00FB45DB"/>
    <w:rsid w:val="00FB4DBD"/>
    <w:rsid w:val="00FB53D9"/>
    <w:rsid w:val="00FB5E8D"/>
    <w:rsid w:val="00FB6E93"/>
    <w:rsid w:val="00FC02D5"/>
    <w:rsid w:val="00FC1C4B"/>
    <w:rsid w:val="00FC4208"/>
    <w:rsid w:val="00FC4335"/>
    <w:rsid w:val="00FC55F3"/>
    <w:rsid w:val="00FD0029"/>
    <w:rsid w:val="00FD0116"/>
    <w:rsid w:val="00FD0CCA"/>
    <w:rsid w:val="00FD28D5"/>
    <w:rsid w:val="00FD3EB2"/>
    <w:rsid w:val="00FD43F0"/>
    <w:rsid w:val="00FD604D"/>
    <w:rsid w:val="00FD608A"/>
    <w:rsid w:val="00FD6FFC"/>
    <w:rsid w:val="00FD72E6"/>
    <w:rsid w:val="00FD7F9A"/>
    <w:rsid w:val="00FD7FAC"/>
    <w:rsid w:val="00FE47A9"/>
    <w:rsid w:val="00FE48FF"/>
    <w:rsid w:val="00FE4B99"/>
    <w:rsid w:val="00FE59ED"/>
    <w:rsid w:val="00FE7445"/>
    <w:rsid w:val="00FF20CA"/>
    <w:rsid w:val="00FF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766B4255"/>
  <w15:docId w15:val="{30848D4B-2F46-4589-9A15-A2FA66CBD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C31"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3F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rFonts w:ascii="Arial" w:hAnsi="Arial"/>
      <w:b w:val="0"/>
      <w:i w:val="0"/>
      <w:sz w:val="24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firstLine="708"/>
    </w:pPr>
  </w:style>
  <w:style w:type="paragraph" w:styleId="Akapitzlist">
    <w:name w:val="List Paragraph"/>
    <w:aliases w:val="List Paragraph1,BulletC,Bullet List,FooterText,Paragraphe de liste1,numbered,Bulletr List Paragraph,列出段落,列出段落1,Párrafo de lista1,List Paragraph2,List Paragraph21,Parágrafo da Lista,Listeafsnit1,Parágrafo da Lista1,List Paragraph11,????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Zawartoramki">
    <w:name w:val="Zawartość ramki"/>
    <w:basedOn w:val="Tekstpodstawowy"/>
  </w:style>
  <w:style w:type="character" w:styleId="Odwoanieprzypisukocowego">
    <w:name w:val="endnote reference"/>
    <w:uiPriority w:val="99"/>
    <w:semiHidden/>
    <w:unhideWhenUsed/>
    <w:rsid w:val="00877457"/>
    <w:rPr>
      <w:vertAlign w:val="superscript"/>
    </w:rPr>
  </w:style>
  <w:style w:type="character" w:styleId="Uwydatnienie">
    <w:name w:val="Emphasis"/>
    <w:uiPriority w:val="20"/>
    <w:qFormat/>
    <w:rsid w:val="00AB5CB2"/>
    <w:rPr>
      <w:i/>
      <w:iCs/>
    </w:rPr>
  </w:style>
  <w:style w:type="character" w:styleId="Odwoaniedokomentarza">
    <w:name w:val="annotation reference"/>
    <w:uiPriority w:val="99"/>
    <w:rsid w:val="00D706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706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706A7"/>
    <w:rPr>
      <w:b/>
      <w:bCs/>
    </w:rPr>
  </w:style>
  <w:style w:type="paragraph" w:styleId="NormalnyWeb">
    <w:name w:val="Normal (Web)"/>
    <w:basedOn w:val="Normalny"/>
    <w:rsid w:val="004F0BFA"/>
    <w:pPr>
      <w:suppressAutoHyphens w:val="0"/>
      <w:spacing w:before="75" w:after="75"/>
    </w:pPr>
    <w:rPr>
      <w:lang w:eastAsia="pl-PL"/>
    </w:rPr>
  </w:style>
  <w:style w:type="paragraph" w:customStyle="1" w:styleId="tekst">
    <w:name w:val="tekst"/>
    <w:basedOn w:val="Normalny"/>
    <w:rsid w:val="00BD3BF7"/>
    <w:pPr>
      <w:suppressAutoHyphens w:val="0"/>
      <w:spacing w:after="60" w:line="276" w:lineRule="auto"/>
      <w:ind w:firstLine="709"/>
      <w:jc w:val="both"/>
    </w:pPr>
    <w:rPr>
      <w:rFonts w:ascii="Arial Narrow" w:hAnsi="Arial Narrow" w:cs="Arial Narrow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7C39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E7C39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5E7C39"/>
    <w:rPr>
      <w:vertAlign w:val="superscript"/>
    </w:rPr>
  </w:style>
  <w:style w:type="paragraph" w:customStyle="1" w:styleId="DefaultText">
    <w:name w:val="Default Text"/>
    <w:rsid w:val="006472F5"/>
    <w:pPr>
      <w:autoSpaceDE w:val="0"/>
      <w:autoSpaceDN w:val="0"/>
    </w:pPr>
    <w:rPr>
      <w:rFonts w:ascii="TimesNewRomanPS" w:hAnsi="TimesNewRomanPS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472F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0"/>
      <w:lang w:eastAsia="pl-PL"/>
    </w:rPr>
  </w:style>
  <w:style w:type="character" w:styleId="Pogrubienie">
    <w:name w:val="Strong"/>
    <w:uiPriority w:val="22"/>
    <w:qFormat/>
    <w:rsid w:val="004C68E1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A54B7A"/>
    <w:pPr>
      <w:suppressAutoHyphens w:val="0"/>
      <w:jc w:val="center"/>
    </w:pPr>
    <w:rPr>
      <w:rFonts w:ascii="Cambria" w:hAnsi="Cambria"/>
      <w:b/>
      <w:kern w:val="28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54B7A"/>
    <w:rPr>
      <w:rFonts w:ascii="Cambria" w:hAnsi="Cambria"/>
      <w:b/>
      <w:kern w:val="28"/>
      <w:sz w:val="32"/>
    </w:rPr>
  </w:style>
  <w:style w:type="paragraph" w:customStyle="1" w:styleId="CMSHeadL7">
    <w:name w:val="CMS Head L7"/>
    <w:basedOn w:val="Normalny"/>
    <w:rsid w:val="00AB2E4A"/>
    <w:pPr>
      <w:numPr>
        <w:ilvl w:val="6"/>
        <w:numId w:val="2"/>
      </w:numPr>
      <w:suppressAutoHyphens w:val="0"/>
      <w:spacing w:after="240"/>
      <w:outlineLvl w:val="6"/>
    </w:pPr>
    <w:rPr>
      <w:sz w:val="22"/>
      <w:lang w:val="en-GB" w:eastAsia="en-US"/>
    </w:rPr>
  </w:style>
  <w:style w:type="paragraph" w:customStyle="1" w:styleId="ZnakZnak">
    <w:name w:val="Znak Znak"/>
    <w:basedOn w:val="Normalny"/>
    <w:rsid w:val="00AB2E4A"/>
    <w:pPr>
      <w:suppressAutoHyphens w:val="0"/>
      <w:spacing w:line="360" w:lineRule="auto"/>
      <w:jc w:val="both"/>
    </w:pPr>
    <w:rPr>
      <w:rFonts w:ascii="Verdana" w:hAnsi="Verdana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3F2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5936"/>
    <w:rPr>
      <w:color w:val="605E5C"/>
      <w:shd w:val="clear" w:color="auto" w:fill="E1DFDD"/>
    </w:rPr>
  </w:style>
  <w:style w:type="character" w:customStyle="1" w:styleId="acopre">
    <w:name w:val="acopre"/>
    <w:basedOn w:val="Domylnaczcionkaakapitu"/>
    <w:rsid w:val="00F91621"/>
  </w:style>
  <w:style w:type="paragraph" w:styleId="Poprawka">
    <w:name w:val="Revision"/>
    <w:hidden/>
    <w:uiPriority w:val="99"/>
    <w:semiHidden/>
    <w:rsid w:val="00B515AD"/>
    <w:rPr>
      <w:sz w:val="24"/>
      <w:szCs w:val="24"/>
      <w:lang w:eastAsia="ar-SA"/>
    </w:rPr>
  </w:style>
  <w:style w:type="paragraph" w:customStyle="1" w:styleId="Default">
    <w:name w:val="Default"/>
    <w:rsid w:val="00C337F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B31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DB31DA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B31DA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kapitzlistZnak">
    <w:name w:val="Akapit z listą Znak"/>
    <w:aliases w:val="List Paragraph1 Znak,BulletC Znak,Bullet List Znak,FooterText Znak,Paragraphe de liste1 Znak,numbered Znak,Bulletr List Paragraph Znak,列出段落 Znak,列出段落1 Znak,Párrafo de lista1 Znak,List Paragraph2 Znak,List Paragraph21 Znak,???? Znak"/>
    <w:basedOn w:val="Domylnaczcionkaakapitu"/>
    <w:link w:val="Akapitzlist"/>
    <w:uiPriority w:val="34"/>
    <w:locked/>
    <w:rsid w:val="00A72011"/>
    <w:rPr>
      <w:rFonts w:ascii="Calibri" w:eastAsia="Calibri" w:hAnsi="Calibri"/>
      <w:sz w:val="22"/>
      <w:szCs w:val="22"/>
      <w:lang w:eastAsia="ar-SA"/>
    </w:rPr>
  </w:style>
  <w:style w:type="paragraph" w:customStyle="1" w:styleId="Style24">
    <w:name w:val="Style24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76" w:lineRule="exact"/>
      <w:ind w:hanging="341"/>
      <w:jc w:val="both"/>
    </w:pPr>
    <w:rPr>
      <w:rFonts w:eastAsiaTheme="minorEastAsia"/>
      <w:lang w:eastAsia="pl-PL"/>
    </w:rPr>
  </w:style>
  <w:style w:type="character" w:customStyle="1" w:styleId="FontStyle49">
    <w:name w:val="Font Style49"/>
    <w:basedOn w:val="Domylnaczcionkaakapitu"/>
    <w:uiPriority w:val="99"/>
    <w:rsid w:val="00A35BDB"/>
    <w:rPr>
      <w:rFonts w:ascii="Times New Roman" w:hAnsi="Times New Roman" w:cs="Times New Roman"/>
      <w:sz w:val="20"/>
      <w:szCs w:val="20"/>
    </w:rPr>
  </w:style>
  <w:style w:type="paragraph" w:customStyle="1" w:styleId="Style27">
    <w:name w:val="Style27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83" w:lineRule="exact"/>
      <w:ind w:hanging="562"/>
    </w:pPr>
    <w:rPr>
      <w:rFonts w:eastAsiaTheme="minorEastAsia"/>
      <w:lang w:eastAsia="pl-PL"/>
    </w:rPr>
  </w:style>
  <w:style w:type="character" w:customStyle="1" w:styleId="FontStyle48">
    <w:name w:val="Font Style48"/>
    <w:basedOn w:val="Domylnaczcionkaakapitu"/>
    <w:uiPriority w:val="99"/>
    <w:rsid w:val="00A35BDB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">
    <w:name w:val="Style19"/>
    <w:basedOn w:val="Normalny"/>
    <w:uiPriority w:val="99"/>
    <w:rsid w:val="00A35BDB"/>
    <w:pPr>
      <w:widowControl w:val="0"/>
      <w:suppressAutoHyphens w:val="0"/>
      <w:autoSpaceDE w:val="0"/>
      <w:autoSpaceDN w:val="0"/>
      <w:adjustRightInd w:val="0"/>
      <w:spacing w:line="274" w:lineRule="exact"/>
      <w:ind w:hanging="422"/>
      <w:jc w:val="both"/>
    </w:pPr>
    <w:rPr>
      <w:rFonts w:eastAsiaTheme="minorEastAsia"/>
      <w:lang w:eastAsia="pl-PL"/>
    </w:rPr>
  </w:style>
  <w:style w:type="character" w:customStyle="1" w:styleId="tlid-translation">
    <w:name w:val="tlid-translation"/>
    <w:basedOn w:val="Domylnaczcionkaakapitu"/>
    <w:rsid w:val="00B16B01"/>
  </w:style>
  <w:style w:type="character" w:customStyle="1" w:styleId="TekstkomentarzaZnak">
    <w:name w:val="Tekst komentarza Znak"/>
    <w:link w:val="Tekstkomentarza"/>
    <w:uiPriority w:val="99"/>
    <w:locked/>
    <w:rsid w:val="00B40A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3.png"/><Relationship Id="rId7" Type="http://schemas.openxmlformats.org/officeDocument/2006/relationships/image" Target="media/image8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1A1CC-500A-4EB8-BC75-CEF9193ED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1284</Words>
  <Characters>7706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Szybka Kolej Miejska</vt:lpstr>
    </vt:vector>
  </TitlesOfParts>
  <Company>PKP Szybka Kolej Miejska w Trójmieście Sp. z o. o.</Company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Szybka Kolej Miejska</dc:title>
  <dc:subject/>
  <dc:creator>Administrator</dc:creator>
  <cp:keywords/>
  <dc:description/>
  <cp:lastModifiedBy>Katarzyna Komakowska Helińska</cp:lastModifiedBy>
  <cp:revision>6</cp:revision>
  <cp:lastPrinted>2021-03-22T12:34:00Z</cp:lastPrinted>
  <dcterms:created xsi:type="dcterms:W3CDTF">2021-06-24T10:28:00Z</dcterms:created>
  <dcterms:modified xsi:type="dcterms:W3CDTF">2021-06-24T11:12:00Z</dcterms:modified>
</cp:coreProperties>
</file>