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PKP Szybka Kolej Miejska w Trójmieście Sp. z o.o.</w:t>
      </w:r>
    </w:p>
    <w:p w:rsidR="00DF069E"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ul. Morska 350 A 81-002 Gdynia</w:t>
      </w:r>
    </w:p>
    <w:p w:rsidR="00DF069E" w:rsidRDefault="00DF069E" w:rsidP="00DF069E">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rsidR="00DF069E" w:rsidRPr="000F7003" w:rsidRDefault="000F7003" w:rsidP="000F7003">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w:t>
      </w:r>
      <w:r w:rsidRPr="000F7003">
        <w:rPr>
          <w:rFonts w:ascii="Times New Roman" w:eastAsia="Times New Roman" w:hAnsi="Times New Roman" w:cs="Times New Roman"/>
          <w:b/>
          <w:bCs/>
          <w:sz w:val="24"/>
          <w:szCs w:val="24"/>
          <w:lang w:eastAsia="pl-PL"/>
        </w:rPr>
        <w:t>MODYFIKACJA</w:t>
      </w:r>
    </w:p>
    <w:p w:rsidR="00DF069E" w:rsidRDefault="00DF069E" w:rsidP="00DF069E">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SPECYFIKACJI ISTOTNYCH WARUNKÓW ZAMÓWIENIA</w:t>
      </w:r>
    </w:p>
    <w:p w:rsidR="00DF069E" w:rsidRDefault="00DF069E" w:rsidP="00DF069E">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 postępowaniu o udzielenie zamówienia publicznego na wykonanie:</w:t>
      </w:r>
    </w:p>
    <w:p w:rsidR="00DF069E"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DF069E"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0" w:name="_Hlk4571966"/>
      <w:bookmarkStart w:id="1" w:name="_Hlk526235236"/>
      <w:bookmarkStart w:id="2" w:name="_Hlk516055703"/>
      <w:bookmarkStart w:id="3" w:name="_Hlk522262464"/>
      <w:bookmarkStart w:id="4" w:name="_Hlk520355677"/>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838 </w:t>
      </w:r>
      <w:bookmarkEnd w:id="0"/>
      <w:r>
        <w:rPr>
          <w:rFonts w:ascii="Times New Roman" w:hAnsi="Times New Roman"/>
          <w:b/>
          <w:sz w:val="24"/>
          <w:szCs w:val="24"/>
        </w:rPr>
        <w:t>– ZADANIE nr 1,</w:t>
      </w:r>
    </w:p>
    <w:p w:rsidR="00DF069E"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5" w:name="_Hlk526235322"/>
      <w:bookmarkEnd w:id="1"/>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1826 – ZADANIE nr 2,</w:t>
      </w:r>
    </w:p>
    <w:bookmarkEnd w:id="2"/>
    <w:bookmarkEnd w:id="3"/>
    <w:bookmarkEnd w:id="4"/>
    <w:bookmarkEnd w:id="5"/>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 wartości zamówienia </w:t>
      </w:r>
      <w:r>
        <w:rPr>
          <w:rFonts w:ascii="Times New Roman" w:eastAsia="Times New Roman" w:hAnsi="Times New Roman" w:cs="Times New Roman"/>
          <w:b/>
          <w:bCs/>
          <w:sz w:val="24"/>
          <w:szCs w:val="24"/>
          <w:lang w:eastAsia="pl-PL"/>
        </w:rPr>
        <w:t xml:space="preserve">przekraczającej </w:t>
      </w:r>
      <w:r>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zm.)</w:t>
      </w: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Znak sprawy: </w:t>
      </w:r>
      <w:r>
        <w:rPr>
          <w:rFonts w:ascii="Times New Roman" w:eastAsia="Times New Roman" w:hAnsi="Times New Roman" w:cs="Times New Roman"/>
          <w:b/>
          <w:bCs/>
          <w:sz w:val="24"/>
          <w:szCs w:val="24"/>
          <w:lang w:eastAsia="pl-PL"/>
        </w:rPr>
        <w:t>SKMMU.086.14.19</w:t>
      </w: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Gdynia, </w:t>
      </w:r>
      <w:r w:rsidR="000F7003">
        <w:rPr>
          <w:rFonts w:ascii="Times New Roman" w:eastAsia="Times New Roman" w:hAnsi="Times New Roman" w:cs="Times New Roman"/>
          <w:sz w:val="24"/>
          <w:szCs w:val="24"/>
          <w:lang w:eastAsia="pl-PL"/>
        </w:rPr>
        <w:t>04 czerwca</w:t>
      </w:r>
      <w:r>
        <w:rPr>
          <w:rFonts w:ascii="Times New Roman" w:eastAsia="Times New Roman" w:hAnsi="Times New Roman" w:cs="Times New Roman"/>
          <w:sz w:val="24"/>
          <w:szCs w:val="24"/>
          <w:lang w:eastAsia="pl-PL"/>
        </w:rPr>
        <w:t xml:space="preserve"> 2019 r.</w:t>
      </w:r>
    </w:p>
    <w:p w:rsidR="00DF069E"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Default="00DF069E" w:rsidP="00DF069E">
      <w:pPr>
        <w:spacing w:after="0" w:line="240" w:lineRule="auto"/>
        <w:rPr>
          <w:rFonts w:ascii="Times New Roman" w:eastAsia="Times New Roman" w:hAnsi="Times New Roman" w:cs="Times New Roman"/>
          <w:sz w:val="24"/>
          <w:szCs w:val="24"/>
          <w:lang w:eastAsia="pl-PL"/>
        </w:rPr>
        <w:sectPr w:rsidR="00DF069E">
          <w:pgSz w:w="11905" w:h="16837"/>
          <w:pgMar w:top="481" w:right="1260" w:bottom="692" w:left="872" w:header="708" w:footer="708" w:gutter="0"/>
          <w:cols w:space="708"/>
        </w:sect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I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DANE ZAMAWIAJĄCEGO.</w:t>
      </w:r>
    </w:p>
    <w:p w:rsidR="00DF069E" w:rsidRDefault="00DF069E" w:rsidP="00DF069E">
      <w:pPr>
        <w:pStyle w:val="Akapitzlist"/>
        <w:numPr>
          <w:ilvl w:val="0"/>
          <w:numId w:val="2"/>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PKP Szybka Kolej Miejska w Trójmieście Sp. z o.o.</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ul. Morska 350A 81-002 Gdynia </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KRS 0000076705</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val="de-CH" w:eastAsia="pl-PL"/>
        </w:rPr>
      </w:pPr>
      <w:bookmarkStart w:id="6" w:name="_Hlk516055380"/>
      <w:r>
        <w:rPr>
          <w:rFonts w:ascii="Times New Roman" w:eastAsia="Times New Roman" w:hAnsi="Times New Roman"/>
          <w:sz w:val="24"/>
          <w:szCs w:val="24"/>
          <w:lang w:val="de-CH" w:eastAsia="pl-PL"/>
        </w:rPr>
        <w:t xml:space="preserve">tel. 58 721 28 19 </w:t>
      </w:r>
      <w:proofErr w:type="spellStart"/>
      <w:r>
        <w:rPr>
          <w:rFonts w:ascii="Times New Roman" w:eastAsia="Times New Roman" w:hAnsi="Times New Roman"/>
          <w:sz w:val="24"/>
          <w:szCs w:val="24"/>
          <w:lang w:val="de-CH" w:eastAsia="pl-PL"/>
        </w:rPr>
        <w:t>fax</w:t>
      </w:r>
      <w:proofErr w:type="spellEnd"/>
      <w:r>
        <w:rPr>
          <w:rFonts w:ascii="Times New Roman" w:eastAsia="Times New Roman" w:hAnsi="Times New Roman"/>
          <w:sz w:val="24"/>
          <w:szCs w:val="24"/>
          <w:lang w:val="de-CH" w:eastAsia="pl-PL"/>
        </w:rPr>
        <w:t xml:space="preserve"> 58 721 29 66</w:t>
      </w:r>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r>
        <w:rPr>
          <w:rFonts w:ascii="Times New Roman" w:eastAsia="Times New Roman" w:hAnsi="Times New Roman"/>
          <w:sz w:val="24"/>
          <w:szCs w:val="24"/>
          <w:lang w:val="de-CH"/>
        </w:rPr>
        <w:t xml:space="preserve">Internet: </w:t>
      </w:r>
      <w:hyperlink r:id="rId5" w:history="1">
        <w:r>
          <w:rPr>
            <w:rStyle w:val="Hipercze"/>
            <w:rFonts w:ascii="Times New Roman" w:eastAsia="Times New Roman" w:hAnsi="Times New Roman"/>
            <w:color w:val="auto"/>
            <w:sz w:val="24"/>
            <w:szCs w:val="24"/>
            <w:lang w:val="de-CH"/>
          </w:rPr>
          <w:t>http://www.skm.pkp.pl</w:t>
        </w:r>
      </w:hyperlink>
    </w:p>
    <w:p w:rsidR="00DF069E"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proofErr w:type="spellStart"/>
      <w:r>
        <w:rPr>
          <w:rFonts w:ascii="Times New Roman" w:eastAsia="Times New Roman" w:hAnsi="Times New Roman"/>
          <w:sz w:val="24"/>
          <w:szCs w:val="24"/>
          <w:lang w:val="de-CH"/>
        </w:rPr>
        <w:t>e-mail</w:t>
      </w:r>
      <w:proofErr w:type="spellEnd"/>
      <w:r>
        <w:rPr>
          <w:rFonts w:ascii="Times New Roman" w:eastAsia="Times New Roman" w:hAnsi="Times New Roman"/>
          <w:sz w:val="24"/>
          <w:szCs w:val="24"/>
          <w:lang w:val="de-CH"/>
        </w:rPr>
        <w:t xml:space="preserve">: </w:t>
      </w:r>
      <w:hyperlink r:id="rId6" w:history="1">
        <w:r>
          <w:rPr>
            <w:rStyle w:val="Hipercze"/>
            <w:rFonts w:ascii="Times New Roman" w:eastAsia="Times New Roman" w:hAnsi="Times New Roman"/>
            <w:sz w:val="24"/>
            <w:szCs w:val="24"/>
            <w:lang w:val="de-CH"/>
          </w:rPr>
          <w:t>przetargi@skm.pkp.pl</w:t>
        </w:r>
      </w:hyperlink>
    </w:p>
    <w:bookmarkEnd w:id="6"/>
    <w:p w:rsidR="00DF069E"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Adres do korespondencji: jak wyżej</w:t>
      </w:r>
    </w:p>
    <w:p w:rsidR="00DF069E" w:rsidRDefault="00DF069E" w:rsidP="00DF069E">
      <w:pPr>
        <w:pStyle w:val="Akapitzlist"/>
        <w:autoSpaceDE w:val="0"/>
        <w:autoSpaceDN w:val="0"/>
        <w:adjustRightInd w:val="0"/>
        <w:spacing w:after="0" w:line="360" w:lineRule="auto"/>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UWAGA: miejsce składania i otwarcia ofert podano w Rozdziale XI.</w:t>
      </w:r>
    </w:p>
    <w:p w:rsidR="00DF069E"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Wszelkie pisma i pytania Wykonawcy winni kierować na adres wskazany w Rozdz. I ust. 2.</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II</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TRYB UDZIELENIA ZAMÓWIENIA.</w:t>
      </w:r>
    </w:p>
    <w:p w:rsidR="00DF069E" w:rsidRDefault="00DF069E" w:rsidP="00DF069E">
      <w:pPr>
        <w:pStyle w:val="Akapitzlist"/>
        <w:widowControl w:val="0"/>
        <w:numPr>
          <w:ilvl w:val="0"/>
          <w:numId w:val="3"/>
        </w:numPr>
        <w:tabs>
          <w:tab w:val="left" w:pos="426"/>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Postępowanie prowadzone jest w </w:t>
      </w:r>
      <w:bookmarkStart w:id="7" w:name="_Hlk516055771"/>
      <w:r>
        <w:rPr>
          <w:rFonts w:ascii="Times New Roman" w:eastAsia="Times New Roman" w:hAnsi="Times New Roman"/>
          <w:sz w:val="24"/>
          <w:szCs w:val="24"/>
          <w:lang w:eastAsia="pl-PL"/>
        </w:rPr>
        <w:t xml:space="preserve">trybie przetargu nieograniczonego na podstawie art. 10 ust. 1 w związku z art. 39 ustawy z dnia 29 stycznia 2004 r. Prawo zamówień publicznych (tekst jednolity: Dz. U. z 2018 r. poz. 1986 z </w:t>
      </w:r>
      <w:proofErr w:type="spellStart"/>
      <w:r>
        <w:rPr>
          <w:rFonts w:ascii="Times New Roman" w:eastAsia="Times New Roman" w:hAnsi="Times New Roman"/>
          <w:sz w:val="24"/>
          <w:szCs w:val="24"/>
          <w:lang w:eastAsia="pl-PL"/>
        </w:rPr>
        <w:t>późn</w:t>
      </w:r>
      <w:proofErr w:type="spellEnd"/>
      <w:r>
        <w:rPr>
          <w:rFonts w:ascii="Times New Roman" w:eastAsia="Times New Roman" w:hAnsi="Times New Roman"/>
          <w:sz w:val="24"/>
          <w:szCs w:val="24"/>
          <w:lang w:eastAsia="pl-PL"/>
        </w:rPr>
        <w:t>. zm.) zwanej dalej ustawą, o wartości zamówienia przekraczającej kwoty określone w przepisach wydanych na podstawie art. 11 ust. 8 ww. ustawy</w:t>
      </w:r>
      <w:r>
        <w:rPr>
          <w:rFonts w:ascii="Times New Roman" w:eastAsia="Times New Roman" w:hAnsi="Times New Roman"/>
          <w:b/>
          <w:bCs/>
          <w:sz w:val="24"/>
          <w:szCs w:val="24"/>
          <w:lang w:eastAsia="pl-PL"/>
        </w:rPr>
        <w:t xml:space="preserve">. </w:t>
      </w:r>
      <w:bookmarkEnd w:id="7"/>
      <w:r>
        <w:rPr>
          <w:rFonts w:ascii="Times New Roman" w:eastAsia="Times New Roman" w:hAnsi="Times New Roman"/>
          <w:sz w:val="24"/>
          <w:szCs w:val="24"/>
          <w:lang w:eastAsia="pl-PL"/>
        </w:rPr>
        <w:t>Specyfikacja Istotnych Warunków Zamówienia w dalszej części tekstu określana będzie skrótem „SIWZ".</w:t>
      </w:r>
    </w:p>
    <w:p w:rsidR="00DF069E"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Postępowanie, którego dotyczy niniejszy dokument oznaczone jest znakiem sprawy: </w:t>
      </w:r>
      <w:r>
        <w:rPr>
          <w:rFonts w:ascii="Times New Roman" w:eastAsia="Times New Roman" w:hAnsi="Times New Roman"/>
          <w:b/>
          <w:bCs/>
          <w:sz w:val="24"/>
          <w:szCs w:val="24"/>
          <w:lang w:eastAsia="pl-PL"/>
        </w:rPr>
        <w:t xml:space="preserve">SKMMU.086.14.19. </w:t>
      </w:r>
      <w:r>
        <w:rPr>
          <w:rFonts w:ascii="Times New Roman" w:eastAsia="Times New Roman" w:hAnsi="Times New Roman"/>
          <w:sz w:val="24"/>
          <w:szCs w:val="24"/>
          <w:lang w:eastAsia="pl-PL"/>
        </w:rPr>
        <w:t>Wykonawcy winni we wszelkich kontaktach z Zamawiającym powoływać się na wyżej podane oznaczenie sprawy.</w:t>
      </w:r>
    </w:p>
    <w:p w:rsidR="00DF069E"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III</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OPIS PRZEDMIOTU ZAMÓWIENIA.</w:t>
      </w:r>
    </w:p>
    <w:p w:rsidR="00DF069E" w:rsidRDefault="00DF069E" w:rsidP="00DF069E">
      <w:pPr>
        <w:pStyle w:val="Akapitzlist"/>
        <w:numPr>
          <w:ilvl w:val="0"/>
          <w:numId w:val="4"/>
        </w:numPr>
        <w:spacing w:line="360" w:lineRule="auto"/>
        <w:rPr>
          <w:rFonts w:ascii="Times New Roman" w:eastAsia="Times New Roman" w:hAnsi="Times New Roman"/>
          <w:sz w:val="24"/>
          <w:szCs w:val="24"/>
          <w:lang w:val="x-none" w:eastAsia="pl-PL"/>
        </w:rPr>
      </w:pPr>
      <w:r>
        <w:rPr>
          <w:rFonts w:ascii="Times New Roman" w:eastAsia="Times New Roman" w:hAnsi="Times New Roman"/>
          <w:sz w:val="24"/>
          <w:szCs w:val="24"/>
          <w:lang w:eastAsia="pl-PL"/>
        </w:rPr>
        <w:t xml:space="preserve">Przedmiotem zamówienia jest </w:t>
      </w:r>
      <w:r>
        <w:rPr>
          <w:rFonts w:ascii="Times New Roman" w:eastAsia="Times New Roman" w:hAnsi="Times New Roman"/>
          <w:sz w:val="24"/>
          <w:szCs w:val="24"/>
          <w:lang w:val="x-none" w:eastAsia="pl-PL"/>
        </w:rPr>
        <w:t>wykonanie</w:t>
      </w:r>
      <w:r>
        <w:rPr>
          <w:rFonts w:ascii="Times New Roman" w:eastAsia="Times New Roman" w:hAnsi="Times New Roman"/>
          <w:sz w:val="24"/>
          <w:szCs w:val="24"/>
          <w:lang w:eastAsia="pl-PL"/>
        </w:rPr>
        <w:t>:</w:t>
      </w:r>
    </w:p>
    <w:p w:rsidR="00DF069E" w:rsidRDefault="00DF069E" w:rsidP="00DF069E">
      <w:pPr>
        <w:pStyle w:val="Akapitzlist"/>
        <w:spacing w:line="360" w:lineRule="auto"/>
        <w:ind w:left="717"/>
        <w:rPr>
          <w:rFonts w:ascii="Times New Roman" w:eastAsia="Times New Roman" w:hAnsi="Times New Roman"/>
          <w:sz w:val="24"/>
          <w:szCs w:val="24"/>
          <w:lang w:eastAsia="pl-PL"/>
        </w:rPr>
      </w:pPr>
      <w:bookmarkStart w:id="8" w:name="_Hlk525892233"/>
      <w:r>
        <w:rPr>
          <w:rFonts w:ascii="Times New Roman" w:eastAsia="Times New Roman" w:hAnsi="Times New Roman"/>
          <w:sz w:val="24"/>
          <w:szCs w:val="24"/>
          <w:lang w:val="x-none" w:eastAsia="pl-PL"/>
        </w:rPr>
        <w:t xml:space="preserve">–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838 </w:t>
      </w:r>
      <w:r>
        <w:rPr>
          <w:rFonts w:ascii="Times New Roman" w:eastAsia="Times New Roman" w:hAnsi="Times New Roman"/>
          <w:sz w:val="24"/>
          <w:szCs w:val="24"/>
          <w:lang w:eastAsia="pl-PL"/>
        </w:rPr>
        <w:t>– ZADANIE nr 1;</w:t>
      </w:r>
    </w:p>
    <w:bookmarkEnd w:id="8"/>
    <w:p w:rsidR="00DF069E" w:rsidRDefault="00DF069E" w:rsidP="00DF069E">
      <w:pPr>
        <w:pStyle w:val="Akapitzlist"/>
        <w:spacing w:line="360" w:lineRule="auto"/>
        <w:ind w:left="717"/>
        <w:rPr>
          <w:rFonts w:ascii="Times New Roman" w:eastAsia="Times New Roman" w:hAnsi="Times New Roman"/>
          <w:sz w:val="24"/>
          <w:szCs w:val="24"/>
          <w:lang w:eastAsia="pl-PL"/>
        </w:rPr>
      </w:pPr>
      <w:r>
        <w:rPr>
          <w:rFonts w:ascii="Times New Roman" w:eastAsia="Times New Roman" w:hAnsi="Times New Roman"/>
          <w:sz w:val="24"/>
          <w:szCs w:val="24"/>
          <w:lang w:val="x-none" w:eastAsia="pl-PL"/>
        </w:rPr>
        <w:t xml:space="preserve"> –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1826 </w:t>
      </w:r>
      <w:r>
        <w:rPr>
          <w:rFonts w:ascii="Times New Roman" w:eastAsia="Times New Roman" w:hAnsi="Times New Roman"/>
          <w:sz w:val="24"/>
          <w:szCs w:val="24"/>
          <w:lang w:eastAsia="pl-PL"/>
        </w:rPr>
        <w:t>– ZADANIE nr 2;</w:t>
      </w:r>
    </w:p>
    <w:p w:rsidR="00DF069E" w:rsidRDefault="00DF069E" w:rsidP="00DF069E">
      <w:pPr>
        <w:pStyle w:val="Akapitzlist"/>
        <w:numPr>
          <w:ilvl w:val="0"/>
          <w:numId w:val="4"/>
        </w:numPr>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CPV przedmiotu zamówienia: </w:t>
      </w:r>
    </w:p>
    <w:p w:rsidR="00DF069E" w:rsidRDefault="00DF069E" w:rsidP="00DF069E">
      <w:pPr>
        <w:pStyle w:val="Akapitzlist"/>
        <w:autoSpaceDE w:val="0"/>
        <w:autoSpaceDN w:val="0"/>
        <w:adjustRightInd w:val="0"/>
        <w:spacing w:after="0" w:line="360" w:lineRule="auto"/>
        <w:ind w:left="71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lastRenderedPageBreak/>
        <w:t>50222000.</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wymaga, aby przedmiot zamówienia został wykonany zgodnie z wymaganiami zawartymi w niniejszej SIWZ.</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Szczegółowy opis przedmiotu zamówienia zawarty został w załączniku do SIWZ - </w:t>
      </w:r>
      <w:r>
        <w:rPr>
          <w:rFonts w:ascii="Times New Roman" w:eastAsia="Times New Roman" w:hAnsi="Times New Roman"/>
          <w:i/>
          <w:iCs/>
          <w:sz w:val="24"/>
          <w:szCs w:val="24"/>
          <w:lang w:eastAsia="pl-PL"/>
        </w:rPr>
        <w:t>projekt umowy</w:t>
      </w:r>
      <w:r>
        <w:rPr>
          <w:rFonts w:ascii="Times New Roman" w:eastAsia="Times New Roman" w:hAnsi="Times New Roman"/>
          <w:iCs/>
          <w:sz w:val="24"/>
          <w:szCs w:val="24"/>
          <w:lang w:eastAsia="pl-PL"/>
        </w:rPr>
        <w:t>.</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DF069E"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Przedmiot zamówienia jest podzielony na zadania (części):</w:t>
      </w:r>
    </w:p>
    <w:p w:rsidR="00DF069E"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Zadanie nr 1:</w:t>
      </w:r>
      <w:r>
        <w:rPr>
          <w:rFonts w:ascii="Times New Roman" w:eastAsia="Times New Roman" w:hAnsi="Times New Roman"/>
          <w:sz w:val="24"/>
          <w:szCs w:val="24"/>
          <w:lang w:eastAsia="pl-PL"/>
        </w:rPr>
        <w:t xml:space="preserve">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838</w:t>
      </w:r>
      <w:r>
        <w:rPr>
          <w:rFonts w:ascii="Times New Roman" w:eastAsia="Times New Roman" w:hAnsi="Times New Roman"/>
          <w:b/>
          <w:sz w:val="24"/>
          <w:szCs w:val="24"/>
          <w:lang w:eastAsia="pl-PL"/>
        </w:rPr>
        <w:t>,</w:t>
      </w:r>
    </w:p>
    <w:p w:rsidR="00DF069E"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Zadanie nr 2:</w:t>
      </w:r>
      <w:r>
        <w:rPr>
          <w:rFonts w:ascii="Times New Roman" w:eastAsia="Times New Roman" w:hAnsi="Times New Roman"/>
          <w:sz w:val="24"/>
          <w:szCs w:val="24"/>
          <w:lang w:eastAsia="pl-PL"/>
        </w:rPr>
        <w:t xml:space="preserve"> </w:t>
      </w:r>
      <w:r>
        <w:rPr>
          <w:rFonts w:ascii="Times New Roman" w:hAnsi="Times New Roman"/>
          <w:b/>
          <w:sz w:val="24"/>
          <w:szCs w:val="24"/>
        </w:rPr>
        <w:t xml:space="preserve">wykonanie naprawy poziomu P4 z poprawą funkcjonalności na pojazdach </w:t>
      </w:r>
      <w:proofErr w:type="spellStart"/>
      <w:r>
        <w:rPr>
          <w:rFonts w:ascii="Times New Roman" w:hAnsi="Times New Roman"/>
          <w:b/>
          <w:sz w:val="24"/>
          <w:szCs w:val="24"/>
        </w:rPr>
        <w:t>ezt</w:t>
      </w:r>
      <w:proofErr w:type="spellEnd"/>
      <w:r>
        <w:rPr>
          <w:rFonts w:ascii="Times New Roman" w:hAnsi="Times New Roman"/>
          <w:b/>
          <w:sz w:val="24"/>
          <w:szCs w:val="24"/>
        </w:rPr>
        <w:t xml:space="preserve"> serii EN57 nr 1826</w:t>
      </w:r>
      <w:r>
        <w:rPr>
          <w:rFonts w:ascii="Times New Roman" w:eastAsia="Times New Roman" w:hAnsi="Times New Roman"/>
          <w:b/>
          <w:sz w:val="24"/>
          <w:szCs w:val="24"/>
          <w:lang w:eastAsia="pl-PL"/>
        </w:rPr>
        <w:t>,</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dopuszcza możliwość składania ofert częściowych na jedno lub więcej zadań.</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dopuszcza możliwości składania ofert wariantowych.</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zamierza udzielić Wykonawcy zamówień polegających na powtórzeniu  podobnych usług lub robót budowlanych.</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zawarcia umowy ramowej.</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rozliczenia w walutach obcych.</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aukcji elektronicznej.</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zwrotu kosztów udziału w postępowaniu.</w:t>
      </w:r>
    </w:p>
    <w:p w:rsidR="00DF069E"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rsidR="00DF069E"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IV</w:t>
      </w: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TERMIN WYKONANIA PRZEDMIOTU ZAMÓWIENIA.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wymaga, aby Wykonawca wykonał przedmiot zamówienia w terminach wskazanych w projekcie umowy.</w:t>
      </w:r>
    </w:p>
    <w:p w:rsidR="00DF069E"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V</w:t>
      </w:r>
      <w:r>
        <w:rPr>
          <w:rFonts w:ascii="Times New Roman" w:eastAsia="Times New Roman" w:hAnsi="Times New Roman" w:cs="Times New Roman"/>
          <w:sz w:val="24"/>
          <w:szCs w:val="24"/>
          <w:lang w:eastAsia="pl-PL"/>
        </w:rPr>
        <w:tab/>
      </w:r>
    </w:p>
    <w:p w:rsidR="00DF069E"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WARUNKI UDZIAŁU W POSTĘPOWANIU. PODSTAWY WYKLUCZENIA.</w:t>
      </w:r>
    </w:p>
    <w:p w:rsidR="00DF069E" w:rsidRDefault="00DF069E" w:rsidP="00DF069E">
      <w:pPr>
        <w:pStyle w:val="Akapitzlist"/>
        <w:numPr>
          <w:ilvl w:val="0"/>
          <w:numId w:val="5"/>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lastRenderedPageBreak/>
        <w:t>Warunki udziału w postępowaniu.</w:t>
      </w:r>
    </w:p>
    <w:p w:rsidR="00DF069E" w:rsidRDefault="00DF069E" w:rsidP="00DF069E">
      <w:pPr>
        <w:pStyle w:val="Akapitzlist"/>
        <w:autoSpaceDE w:val="0"/>
        <w:autoSpaceDN w:val="0"/>
        <w:adjustRightInd w:val="0"/>
        <w:spacing w:after="0" w:line="360" w:lineRule="auto"/>
        <w:ind w:left="714"/>
        <w:rPr>
          <w:rFonts w:ascii="Times New Roman" w:eastAsia="Times New Roman" w:hAnsi="Times New Roman"/>
          <w:sz w:val="24"/>
          <w:szCs w:val="24"/>
          <w:lang w:eastAsia="pl-PL"/>
        </w:rPr>
      </w:pPr>
      <w:r>
        <w:rPr>
          <w:rFonts w:ascii="Times New Roman" w:eastAsia="Times New Roman" w:hAnsi="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DF069E"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sytuacji ekonomicznej lub finansowej,</w:t>
      </w:r>
    </w:p>
    <w:p w:rsidR="00DF069E"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zdolności technicznej lub zawodowej,</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określone w ogłoszeniu o zamówieniu oraz niniejszej specyfikacji istotnych warunków zamówienia.</w:t>
      </w:r>
    </w:p>
    <w:p w:rsidR="00DF069E" w:rsidRDefault="00DF069E" w:rsidP="00DF069E">
      <w:pPr>
        <w:pStyle w:val="Akapitzlist"/>
        <w:numPr>
          <w:ilvl w:val="0"/>
          <w:numId w:val="6"/>
        </w:numPr>
        <w:tabs>
          <w:tab w:val="left" w:pos="250"/>
        </w:tabs>
        <w:autoSpaceDE w:val="0"/>
        <w:autoSpaceDN w:val="0"/>
        <w:adjustRightInd w:val="0"/>
        <w:spacing w:after="0" w:line="360" w:lineRule="auto"/>
        <w:ind w:left="714" w:hanging="357"/>
        <w:jc w:val="both"/>
        <w:rPr>
          <w:rFonts w:ascii="Times New Roman" w:eastAsia="Times New Roman" w:hAnsi="Times New Roman"/>
          <w:bCs/>
          <w:sz w:val="24"/>
          <w:szCs w:val="24"/>
          <w:u w:val="single"/>
          <w:lang w:eastAsia="pl-PL"/>
        </w:rPr>
      </w:pPr>
      <w:r>
        <w:rPr>
          <w:rFonts w:ascii="Times New Roman" w:eastAsia="Times New Roman" w:hAnsi="Times New Roman"/>
          <w:bCs/>
          <w:sz w:val="24"/>
          <w:szCs w:val="24"/>
          <w:u w:val="single"/>
          <w:lang w:eastAsia="pl-PL"/>
        </w:rPr>
        <w:t>Warunki udziału w postępowaniu są następujące:</w:t>
      </w:r>
    </w:p>
    <w:p w:rsidR="00DF069E" w:rsidRDefault="00DF069E" w:rsidP="00DF069E">
      <w:pPr>
        <w:pStyle w:val="Akapitzlist"/>
        <w:numPr>
          <w:ilvl w:val="1"/>
          <w:numId w:val="7"/>
        </w:numPr>
        <w:tabs>
          <w:tab w:val="left" w:pos="250"/>
        </w:tabs>
        <w:autoSpaceDE w:val="0"/>
        <w:autoSpaceDN w:val="0"/>
        <w:adjustRightInd w:val="0"/>
        <w:spacing w:after="0" w:line="360" w:lineRule="auto"/>
        <w:ind w:left="1418" w:hanging="425"/>
        <w:jc w:val="both"/>
        <w:rPr>
          <w:rFonts w:ascii="Times New Roman" w:eastAsia="Times New Roman" w:hAnsi="Times New Roman"/>
          <w:bCs/>
          <w:sz w:val="24"/>
          <w:szCs w:val="24"/>
          <w:u w:val="single"/>
          <w:lang w:eastAsia="pl-PL"/>
        </w:rPr>
      </w:pPr>
      <w:r>
        <w:rPr>
          <w:rFonts w:ascii="Times New Roman" w:eastAsia="Times New Roman" w:hAnsi="Times New Roman"/>
          <w:b/>
          <w:bCs/>
          <w:sz w:val="24"/>
          <w:szCs w:val="24"/>
          <w:lang w:eastAsia="pl-PL"/>
        </w:rPr>
        <w:t>W zakresie sytuacji ekonomicznej lub finansowej</w:t>
      </w:r>
      <w:r>
        <w:rPr>
          <w:rFonts w:ascii="Times New Roman" w:eastAsia="Times New Roman" w:hAnsi="Times New Roman"/>
          <w:bCs/>
          <w:sz w:val="24"/>
          <w:szCs w:val="24"/>
          <w:lang w:eastAsia="pl-PL"/>
        </w:rPr>
        <w:t xml:space="preserve"> Wykonawca musi wykazać, że:</w:t>
      </w:r>
    </w:p>
    <w:p w:rsidR="00DF069E" w:rsidRDefault="00DF069E" w:rsidP="00DF069E">
      <w:pPr>
        <w:pStyle w:val="Akapitzlist"/>
        <w:numPr>
          <w:ilvl w:val="2"/>
          <w:numId w:val="7"/>
        </w:numPr>
        <w:tabs>
          <w:tab w:val="left" w:pos="250"/>
        </w:tabs>
        <w:autoSpaceDE w:val="0"/>
        <w:autoSpaceDN w:val="0"/>
        <w:adjustRightInd w:val="0"/>
        <w:spacing w:after="0" w:line="360" w:lineRule="auto"/>
        <w:ind w:left="2127" w:hanging="706"/>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posiada środki finansowe lub zdolność kredytową w wysokości nie mniejszej niż</w:t>
      </w:r>
      <w:r>
        <w:rPr>
          <w:rFonts w:ascii="Times New Roman" w:eastAsia="Times New Roman" w:hAnsi="Times New Roman"/>
          <w:b/>
          <w:bCs/>
          <w:sz w:val="24"/>
          <w:szCs w:val="24"/>
          <w:lang w:eastAsia="pl-PL"/>
        </w:rPr>
        <w:t xml:space="preserve"> 800 000,00 zł </w:t>
      </w:r>
      <w:r>
        <w:rPr>
          <w:rFonts w:ascii="Times New Roman" w:eastAsia="Times New Roman" w:hAnsi="Times New Roman"/>
          <w:bCs/>
          <w:sz w:val="24"/>
          <w:szCs w:val="24"/>
          <w:lang w:eastAsia="pl-PL"/>
        </w:rPr>
        <w:t>(słownie: osiemset tysięcy zł, 00/100) odrębnie – dla każdego zadania,</w:t>
      </w:r>
    </w:p>
    <w:p w:rsidR="00DF069E" w:rsidRDefault="00DF069E" w:rsidP="00DF069E">
      <w:pPr>
        <w:pStyle w:val="Akapitzlist"/>
        <w:numPr>
          <w:ilvl w:val="2"/>
          <w:numId w:val="8"/>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Pr>
          <w:rFonts w:ascii="Times New Roman" w:eastAsia="Times New Roman" w:hAnsi="Times New Roman"/>
          <w:b/>
          <w:bCs/>
          <w:sz w:val="24"/>
          <w:szCs w:val="24"/>
          <w:lang w:eastAsia="pl-PL"/>
        </w:rPr>
        <w:t>800 000,00 zł</w:t>
      </w:r>
      <w:r>
        <w:rPr>
          <w:rFonts w:ascii="Times New Roman" w:eastAsia="Times New Roman" w:hAnsi="Times New Roman"/>
          <w:bCs/>
          <w:sz w:val="24"/>
          <w:szCs w:val="24"/>
          <w:lang w:eastAsia="pl-PL"/>
        </w:rPr>
        <w:t xml:space="preserve"> (jeden osiemset </w:t>
      </w:r>
      <w:proofErr w:type="spellStart"/>
      <w:r>
        <w:rPr>
          <w:rFonts w:ascii="Times New Roman" w:eastAsia="Times New Roman" w:hAnsi="Times New Roman"/>
          <w:bCs/>
          <w:sz w:val="24"/>
          <w:szCs w:val="24"/>
          <w:lang w:eastAsia="pl-PL"/>
        </w:rPr>
        <w:t>tysiecy</w:t>
      </w:r>
      <w:proofErr w:type="spellEnd"/>
      <w:r>
        <w:rPr>
          <w:rFonts w:ascii="Times New Roman" w:eastAsia="Times New Roman" w:hAnsi="Times New Roman"/>
          <w:bCs/>
          <w:sz w:val="24"/>
          <w:szCs w:val="24"/>
          <w:lang w:eastAsia="pl-PL"/>
        </w:rPr>
        <w:t xml:space="preserve"> zł, 00/100) odrębnie – dla każdego zadania,</w:t>
      </w:r>
    </w:p>
    <w:p w:rsidR="00DF069E" w:rsidRDefault="00DF069E" w:rsidP="00DF069E">
      <w:pPr>
        <w:pStyle w:val="Akapitzlist"/>
        <w:numPr>
          <w:ilvl w:val="2"/>
          <w:numId w:val="8"/>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W przypadku Wykonawców składających wspólną ofertę warunki określone w pkt 2.1.1. i 2.1.2. mogą być spełnione łącznie.</w:t>
      </w:r>
    </w:p>
    <w:p w:rsidR="00DF069E" w:rsidRDefault="00DF069E" w:rsidP="00DF069E">
      <w:pPr>
        <w:pStyle w:val="Akapitzlist"/>
        <w:numPr>
          <w:ilvl w:val="1"/>
          <w:numId w:val="9"/>
        </w:numPr>
        <w:tabs>
          <w:tab w:val="left" w:pos="250"/>
        </w:tabs>
        <w:autoSpaceDE w:val="0"/>
        <w:autoSpaceDN w:val="0"/>
        <w:adjustRightInd w:val="0"/>
        <w:spacing w:after="0" w:line="360" w:lineRule="auto"/>
        <w:ind w:left="1417" w:hanging="425"/>
        <w:jc w:val="both"/>
        <w:rPr>
          <w:rFonts w:ascii="Times New Roman" w:eastAsia="Times New Roman" w:hAnsi="Times New Roman"/>
          <w:bCs/>
          <w:sz w:val="24"/>
          <w:szCs w:val="24"/>
          <w:lang w:eastAsia="pl-PL"/>
        </w:rPr>
      </w:pPr>
      <w:r>
        <w:rPr>
          <w:rFonts w:ascii="Times New Roman" w:eastAsia="Times New Roman" w:hAnsi="Times New Roman"/>
          <w:b/>
          <w:bCs/>
          <w:sz w:val="24"/>
          <w:szCs w:val="24"/>
          <w:lang w:eastAsia="pl-PL"/>
        </w:rPr>
        <w:t>W zakresie zdolności technicznej lub zawodowej:</w:t>
      </w:r>
      <w:r>
        <w:rPr>
          <w:rFonts w:ascii="Times New Roman" w:eastAsia="Times New Roman" w:hAnsi="Times New Roman"/>
          <w:bCs/>
          <w:sz w:val="24"/>
          <w:szCs w:val="24"/>
          <w:lang w:eastAsia="pl-PL"/>
        </w:rPr>
        <w:t xml:space="preserve"> </w:t>
      </w:r>
    </w:p>
    <w:p w:rsidR="00DF069E" w:rsidRDefault="00DF069E" w:rsidP="00DF069E">
      <w:pPr>
        <w:pStyle w:val="Akapitzlist"/>
        <w:numPr>
          <w:ilvl w:val="2"/>
          <w:numId w:val="9"/>
        </w:numPr>
        <w:tabs>
          <w:tab w:val="left" w:pos="250"/>
        </w:tabs>
        <w:autoSpaceDE w:val="0"/>
        <w:autoSpaceDN w:val="0"/>
        <w:adjustRightInd w:val="0"/>
        <w:spacing w:after="0" w:line="360" w:lineRule="auto"/>
        <w:ind w:left="1985" w:hanging="567"/>
        <w:jc w:val="both"/>
        <w:rPr>
          <w:rFonts w:ascii="Times New Roman" w:eastAsia="Times New Roman" w:hAnsi="Times New Roman"/>
          <w:b/>
          <w:bCs/>
          <w:sz w:val="24"/>
          <w:szCs w:val="24"/>
          <w:lang w:eastAsia="pl-PL"/>
        </w:rPr>
      </w:pPr>
      <w:r>
        <w:rPr>
          <w:rStyle w:val="FontStyle49"/>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Pr>
          <w:rStyle w:val="FontStyle48"/>
          <w:sz w:val="24"/>
          <w:szCs w:val="24"/>
        </w:rPr>
        <w:t xml:space="preserve">obsługę czwartego poziomu utrzymania lub obsługę piątego poziomu utrzymania lub dostawę nowych elektrycznych zespołów trakcyjnych, o wartości zamówienia nie mniejszej niż 800.000 zł brutto- odrębnie dla każdego zadania, </w:t>
      </w:r>
    </w:p>
    <w:p w:rsidR="00DF069E" w:rsidRDefault="00DF069E" w:rsidP="00DF069E">
      <w:pPr>
        <w:pStyle w:val="Akapitzlist"/>
        <w:numPr>
          <w:ilvl w:val="0"/>
          <w:numId w:val="10"/>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 podstawie art. 24 ust. 1, ust. 5 pkt 1, 4, 5, 6 i 8 ustawy </w:t>
      </w:r>
      <w:r>
        <w:rPr>
          <w:rFonts w:ascii="Times New Roman" w:eastAsia="Times New Roman" w:hAnsi="Times New Roman"/>
          <w:b/>
          <w:sz w:val="24"/>
          <w:szCs w:val="24"/>
          <w:lang w:eastAsia="pl-PL"/>
        </w:rPr>
        <w:t>z niniejszego postępowania o udzielenie zamówienia</w:t>
      </w:r>
      <w:r>
        <w:rPr>
          <w:rFonts w:ascii="Times New Roman" w:eastAsia="Times New Roman" w:hAnsi="Times New Roman"/>
          <w:sz w:val="24"/>
          <w:szCs w:val="24"/>
          <w:lang w:eastAsia="pl-PL"/>
        </w:rPr>
        <w:t xml:space="preserve"> wyklucza się:</w:t>
      </w:r>
    </w:p>
    <w:p w:rsidR="00DF069E"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nie wykazał spełniania warunków udziału w postępowaniu lub nie wykazał braku podstaw wykluczenia;</w:t>
      </w:r>
    </w:p>
    <w:p w:rsidR="00DF069E"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będącego osobą fizyczną, którego prawomocnie skazano za przestępstwo:</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 xml:space="preserve">o którym mowa w art. 165a, art. 181-188, art. 189a, art. 218-221, art. 228-230a, art. </w:t>
      </w:r>
      <w:r w:rsidRPr="000213ED">
        <w:rPr>
          <w:rFonts w:ascii="Times New Roman" w:eastAsia="Times New Roman" w:hAnsi="Times New Roman"/>
          <w:color w:val="000000" w:themeColor="text1"/>
          <w:sz w:val="24"/>
          <w:szCs w:val="24"/>
          <w:lang w:eastAsia="pl-PL"/>
        </w:rPr>
        <w:t>250a, art. 258 lub art. 270-309 ustawy z dnia 6 czerwca 1997 r. - Kodeks karny (Dz. U. z 201</w:t>
      </w:r>
      <w:r w:rsidR="000213ED" w:rsidRPr="000213ED">
        <w:rPr>
          <w:rFonts w:ascii="Times New Roman" w:eastAsia="Times New Roman" w:hAnsi="Times New Roman"/>
          <w:color w:val="000000" w:themeColor="text1"/>
          <w:sz w:val="24"/>
          <w:szCs w:val="24"/>
          <w:lang w:eastAsia="pl-PL"/>
        </w:rPr>
        <w:t>7</w:t>
      </w:r>
      <w:r w:rsidRPr="000213ED">
        <w:rPr>
          <w:rFonts w:ascii="Times New Roman" w:eastAsia="Times New Roman" w:hAnsi="Times New Roman"/>
          <w:color w:val="000000" w:themeColor="text1"/>
          <w:sz w:val="24"/>
          <w:szCs w:val="24"/>
          <w:lang w:eastAsia="pl-PL"/>
        </w:rPr>
        <w:t xml:space="preserve"> roku, poz.</w:t>
      </w:r>
      <w:r w:rsidR="000213ED" w:rsidRPr="000213ED">
        <w:rPr>
          <w:rFonts w:ascii="Times New Roman" w:eastAsia="Times New Roman" w:hAnsi="Times New Roman"/>
          <w:color w:val="000000" w:themeColor="text1"/>
          <w:sz w:val="24"/>
          <w:szCs w:val="24"/>
          <w:lang w:eastAsia="pl-PL"/>
        </w:rPr>
        <w:t xml:space="preserve"> 2204</w:t>
      </w:r>
      <w:r w:rsidRPr="000213ED">
        <w:rPr>
          <w:rFonts w:ascii="Times New Roman" w:eastAsia="Times New Roman" w:hAnsi="Times New Roman"/>
          <w:color w:val="000000" w:themeColor="text1"/>
          <w:sz w:val="24"/>
          <w:szCs w:val="24"/>
          <w:lang w:eastAsia="pl-PL"/>
        </w:rPr>
        <w:t xml:space="preserve">) </w:t>
      </w:r>
      <w:r>
        <w:rPr>
          <w:rFonts w:ascii="Times New Roman" w:eastAsia="Times New Roman" w:hAnsi="Times New Roman"/>
          <w:sz w:val="24"/>
          <w:szCs w:val="24"/>
          <w:lang w:eastAsia="pl-PL"/>
        </w:rPr>
        <w:t xml:space="preserve">lub art. 46 lub art. 48 ustawy z dnia 25 czerwca 2010 r. o </w:t>
      </w:r>
      <w:r w:rsidRPr="000213ED">
        <w:rPr>
          <w:rFonts w:ascii="Times New Roman" w:eastAsia="Times New Roman" w:hAnsi="Times New Roman"/>
          <w:color w:val="000000" w:themeColor="text1"/>
          <w:sz w:val="24"/>
          <w:szCs w:val="24"/>
          <w:lang w:eastAsia="pl-PL"/>
        </w:rPr>
        <w:t>sporcie (Dz. U. z 201</w:t>
      </w:r>
      <w:r w:rsidR="000213ED" w:rsidRPr="000213ED">
        <w:rPr>
          <w:rFonts w:ascii="Times New Roman" w:eastAsia="Times New Roman" w:hAnsi="Times New Roman"/>
          <w:color w:val="000000" w:themeColor="text1"/>
          <w:sz w:val="24"/>
          <w:szCs w:val="24"/>
          <w:lang w:eastAsia="pl-PL"/>
        </w:rPr>
        <w:t>7</w:t>
      </w:r>
      <w:r w:rsidRPr="000213ED">
        <w:rPr>
          <w:rFonts w:ascii="Times New Roman" w:eastAsia="Times New Roman" w:hAnsi="Times New Roman"/>
          <w:color w:val="000000" w:themeColor="text1"/>
          <w:sz w:val="24"/>
          <w:szCs w:val="24"/>
          <w:lang w:eastAsia="pl-PL"/>
        </w:rPr>
        <w:t xml:space="preserve"> r. poz. 1</w:t>
      </w:r>
      <w:r w:rsidR="000213ED" w:rsidRPr="000213ED">
        <w:rPr>
          <w:rFonts w:ascii="Times New Roman" w:eastAsia="Times New Roman" w:hAnsi="Times New Roman"/>
          <w:color w:val="000000" w:themeColor="text1"/>
          <w:sz w:val="24"/>
          <w:szCs w:val="24"/>
          <w:lang w:eastAsia="pl-PL"/>
        </w:rPr>
        <w:t>463 i 1600</w:t>
      </w:r>
      <w:r w:rsidRPr="000213ED">
        <w:rPr>
          <w:rFonts w:ascii="Times New Roman" w:eastAsia="Times New Roman" w:hAnsi="Times New Roman"/>
          <w:color w:val="000000" w:themeColor="text1"/>
          <w:sz w:val="24"/>
          <w:szCs w:val="24"/>
          <w:lang w:eastAsia="pl-PL"/>
        </w:rPr>
        <w:t>);</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charakterze terrorystycznym, o którym mowa w art. 115 § 20 ustawy z dnia 6 czerwca 1997 r. - Kodeks karny;</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skarbowe;</w:t>
      </w:r>
    </w:p>
    <w:p w:rsidR="00DF069E"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których mowa w art. 9 lub art. 10 ustawy z dnia 15 czerwca 2012 roku o skutkach powierzania wykonywania pracy cudzoziemcom przebywającym wbrew przepisom na terytorium Rzeczypospolitej Polskiej ( Dz. U. poz. 769).</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bezprawnie wpływał lub próbował wpłynąć na czynności Zamawiającego lub pozyskać informacje poufne, mogące dać mu przewagę w postępowaniu o udzielenie zamówienia;</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w:t>
      </w:r>
      <w:r>
        <w:rPr>
          <w:rFonts w:ascii="Times New Roman" w:eastAsia="Times New Roman" w:hAnsi="Times New Roman"/>
          <w:sz w:val="24"/>
          <w:szCs w:val="24"/>
          <w:lang w:eastAsia="pl-PL"/>
        </w:rPr>
        <w:lastRenderedPageBreak/>
        <w:t>zakłócenie konkurencji może być wyeliminowane w inny sposób niż przez wykluczenie Wykonawcy z udziału w postępowaniu;</w:t>
      </w:r>
    </w:p>
    <w:p w:rsidR="00DF069E"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DF069E"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2018 r. poz. 703);</w:t>
      </w:r>
    </w:p>
    <w:p w:rsidR="00DF069E"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wobec którego orzeczono tytułem środka zapobiegawczego zakaz ubiegania się o zamówienia publiczne;</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Wykonawców, którzy należąc do tej samej grupy kapitałowej, w rozumieniu ustawy z dnia 16 lutego 2007 r. o ochronie konkurencji i konsumentów (Dz. U. z 2018 r. poz. 798), złożyli odrębne oferty, oferty częściowe, chyba że wykażą, że istniejące między nimi powiązania nie prowadzą do zakłócenia konkurencji w postępowaniu o udzielenie zamówienia;</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Pr>
          <w:rFonts w:ascii="Times New Roman" w:eastAsia="Times New Roman" w:hAnsi="Times New Roman"/>
          <w:sz w:val="24"/>
          <w:szCs w:val="24"/>
          <w:u w:val="single"/>
          <w:lang w:eastAsia="pl-PL"/>
        </w:rPr>
        <w:t>art. 332 ust. 1</w:t>
      </w:r>
      <w:r>
        <w:rPr>
          <w:rFonts w:ascii="Times New Roman" w:eastAsia="Times New Roman" w:hAnsi="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7" w:anchor="/document/17021464?unitId=art(366)ust(1)&amp;cm=DOCUMENT" w:history="1">
        <w:r>
          <w:rPr>
            <w:rStyle w:val="Hipercze"/>
            <w:rFonts w:ascii="Times New Roman" w:eastAsia="Times New Roman" w:hAnsi="Times New Roman"/>
            <w:sz w:val="24"/>
            <w:szCs w:val="24"/>
            <w:lang w:eastAsia="pl-PL"/>
          </w:rPr>
          <w:t>art. 366 ust. 1</w:t>
        </w:r>
      </w:hyperlink>
      <w:r>
        <w:rPr>
          <w:rFonts w:ascii="Times New Roman" w:eastAsia="Times New Roman" w:hAnsi="Times New Roman"/>
          <w:sz w:val="24"/>
          <w:szCs w:val="24"/>
          <w:lang w:eastAsia="pl-PL"/>
        </w:rPr>
        <w:t xml:space="preserve"> ustawy z dnia 28 lutego 2003 r. - Prawo upadłościowe (Dz. U. z 2018 r. poz. 398);</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DF069E"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DF069E" w:rsidRDefault="00DF069E" w:rsidP="00DF069E">
      <w:pPr>
        <w:pStyle w:val="Akapitzlist"/>
        <w:numPr>
          <w:ilvl w:val="0"/>
          <w:numId w:val="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Wykluczenie Wykonawcy następuje, jeżeli nie upłynęły okresy określone zgodnie z art. 24 ust. 7 ustawy, tj.:</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w:t>
      </w:r>
    </w:p>
    <w:p w:rsidR="00DF069E" w:rsidRDefault="00DF069E" w:rsidP="00DF069E">
      <w:pPr>
        <w:pStyle w:val="Akapitzlist"/>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a) w rozdziale V pkt 3.2.4  i V pkt </w:t>
      </w:r>
      <w:r w:rsidR="000213ED" w:rsidRPr="000213ED">
        <w:rPr>
          <w:rFonts w:ascii="Times New Roman" w:eastAsia="Times New Roman" w:hAnsi="Times New Roman"/>
          <w:color w:val="FF0000"/>
          <w:sz w:val="24"/>
          <w:szCs w:val="24"/>
          <w:lang w:eastAsia="pl-PL"/>
        </w:rPr>
        <w:t>3.</w:t>
      </w:r>
      <w:r w:rsidRPr="000213ED">
        <w:rPr>
          <w:rFonts w:ascii="Times New Roman" w:eastAsia="Times New Roman" w:hAnsi="Times New Roman"/>
          <w:color w:val="FF0000"/>
          <w:sz w:val="24"/>
          <w:szCs w:val="24"/>
          <w:lang w:eastAsia="pl-PL"/>
        </w:rPr>
        <w:t>14</w:t>
      </w:r>
      <w:r>
        <w:rPr>
          <w:rFonts w:ascii="Times New Roman" w:eastAsia="Times New Roman" w:hAnsi="Times New Roman"/>
          <w:sz w:val="24"/>
          <w:szCs w:val="24"/>
          <w:lang w:eastAsia="pl-PL"/>
        </w:rPr>
        <w:t xml:space="preserve">, gdy osoba, o której mowa w tych przepisach została skazana za przestępstwo wymienione w rozdziale V pkt 3.2.4;  </w:t>
      </w:r>
    </w:p>
    <w:p w:rsidR="00DF069E" w:rsidRDefault="00DF069E" w:rsidP="00DF069E">
      <w:pPr>
        <w:pStyle w:val="Akapitzlist"/>
        <w:numPr>
          <w:ilvl w:val="0"/>
          <w:numId w:val="1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rozdziale V 3.4 i w rozdziale V pkt 3.15 i 3.16, </w:t>
      </w:r>
    </w:p>
    <w:p w:rsidR="00DF069E" w:rsidRDefault="00DF069E" w:rsidP="00DF069E">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3.7, 3.9 i pkt 3.14, jeżeli nie upłynęły 3 lata od dnia zaistnienia zdarzenia będącego podstawą wykluczenia;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3.10 jeżeli nie upłynął okres, na jaki został prawomocnie orzeczony zakaz ubiegania się o zamówienia publiczne;</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przypadkach, o których mowa w rozdziale V pkt 3.11 jeżeli nie upłynął okres obowiązywania zakazu ubiegania się o zamówienia publiczne;</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t>
      </w:r>
      <w:r>
        <w:rPr>
          <w:rFonts w:ascii="Times New Roman" w:eastAsia="Times New Roman" w:hAnsi="Times New Roman"/>
          <w:sz w:val="24"/>
          <w:szCs w:val="24"/>
          <w:lang w:eastAsia="pl-PL"/>
        </w:rPr>
        <w:lastRenderedPageBreak/>
        <w:t>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Ofertę Wykonawcy wykluczonego uznaje się za odrzuconą. Zamawiający może wykluczyć Wykonawcę na każdym etapie postępowania o udzielenie zamówienia.</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DF069E"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Niespełnienie powyższych warunków będzie skutkowało wykluczeniem z postępowania zgodnie z art. 24 ustawy.</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VI </w:t>
      </w:r>
    </w:p>
    <w:p w:rsidR="00DF069E"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DF069E"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zwanego dalej Rozporządzeniem, z tym jednak zastrzeżeniem, że </w:t>
      </w:r>
      <w:r>
        <w:rPr>
          <w:rFonts w:ascii="Times New Roman" w:eastAsia="Times New Roman" w:hAnsi="Times New Roman"/>
          <w:b/>
          <w:bCs/>
          <w:sz w:val="24"/>
          <w:szCs w:val="24"/>
          <w:lang w:eastAsia="pl-PL"/>
        </w:rPr>
        <w:t xml:space="preserve">dla </w:t>
      </w:r>
      <w:r>
        <w:rPr>
          <w:rFonts w:ascii="Times New Roman" w:eastAsia="Times New Roman" w:hAnsi="Times New Roman"/>
          <w:b/>
          <w:bCs/>
          <w:sz w:val="24"/>
          <w:szCs w:val="24"/>
          <w:lang w:eastAsia="pl-PL"/>
        </w:rPr>
        <w:lastRenderedPageBreak/>
        <w:t>pełnomocnictw obowiązuje jedynie forma oryginału albo też odpisu notarialnie poświadczonego za zgodność z oryginałem.</w:t>
      </w:r>
    </w:p>
    <w:p w:rsidR="00DF069E"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W niniejszym postępowaniu Zamawiający żąda od Wykonawców środków dowodowych</w:t>
      </w:r>
      <w:r>
        <w:rPr>
          <w:rFonts w:ascii="Times New Roman" w:eastAsia="Times New Roman" w:hAnsi="Times New Roman"/>
          <w:sz w:val="24"/>
          <w:szCs w:val="24"/>
          <w:lang w:eastAsia="pl-PL"/>
        </w:rPr>
        <w:br/>
        <w:t xml:space="preserve"> w sposób proporcjonalny do przedmiotu zamówienia oraz umożliwiający ocenę zdolności</w:t>
      </w:r>
      <w:r>
        <w:rPr>
          <w:rFonts w:ascii="Times New Roman" w:eastAsia="Times New Roman" w:hAnsi="Times New Roman"/>
          <w:sz w:val="24"/>
          <w:szCs w:val="24"/>
          <w:lang w:eastAsia="pl-PL"/>
        </w:rPr>
        <w:br/>
        <w:t xml:space="preserve"> Wykonawcy do należytego wykonania zamówienia, wyrażając je jako minimalne poziomy  zdolności.</w:t>
      </w:r>
    </w:p>
    <w:p w:rsidR="00DF069E"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W celu potwierdzenia braku podstaw wykluczenia Wykonawcy z postępowania Zamawiający wymaga, by Wykonawca przedstawił następujące oświadczenia i dokumenty:</w:t>
      </w:r>
    </w:p>
    <w:p w:rsidR="00DF069E" w:rsidRDefault="00DF069E" w:rsidP="00DF069E">
      <w:pPr>
        <w:pStyle w:val="Akapitzlist"/>
        <w:numPr>
          <w:ilvl w:val="1"/>
          <w:numId w:val="15"/>
        </w:numPr>
        <w:tabs>
          <w:tab w:val="left" w:pos="1134"/>
        </w:tabs>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t>Jednolity europejski dokumentu zamówienia (JEDZ), którego Instrukcja wypełnienia znajduje się pod adresem internetowym:</w:t>
      </w:r>
      <w:r>
        <w:rPr>
          <w:rFonts w:ascii="Times New Roman" w:hAnsi="Times New Roman"/>
          <w:sz w:val="24"/>
          <w:szCs w:val="24"/>
        </w:rPr>
        <w:t xml:space="preserve"> </w:t>
      </w:r>
      <w:bookmarkStart w:id="9" w:name="_Hlk516146791"/>
      <w:r>
        <w:rPr>
          <w:rFonts w:ascii="Times New Roman" w:hAnsi="Times New Roman"/>
          <w:sz w:val="24"/>
          <w:szCs w:val="24"/>
        </w:rPr>
        <w:t>https://www.uzp.gov.pl/__data/assets/pdf_file/0015/32415/Instrukcja-wypelniania-JEDZ-ESPD.pdf</w:t>
      </w:r>
      <w:bookmarkEnd w:id="9"/>
      <w:r>
        <w:rPr>
          <w:rFonts w:ascii="Times New Roman" w:eastAsia="Times New Roman" w:hAnsi="Times New Roman"/>
          <w:bCs/>
          <w:sz w:val="24"/>
          <w:szCs w:val="24"/>
          <w:lang w:eastAsia="pl-PL"/>
        </w:rPr>
        <w:t>;</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informację z Krajowego Rejestru Karnego </w:t>
      </w:r>
      <w:r>
        <w:rPr>
          <w:rFonts w:ascii="Times New Roman" w:eastAsia="Times New Roman" w:hAnsi="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DF069E"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zaświadczenia właściwego naczelnika urzędu skarbowego </w:t>
      </w:r>
      <w:r>
        <w:rPr>
          <w:rFonts w:ascii="Times New Roman" w:eastAsia="Times New Roman" w:hAnsi="Times New Roman"/>
          <w:bCs/>
          <w:sz w:val="24"/>
          <w:szCs w:val="24"/>
          <w:lang w:eastAsia="pl-PL"/>
        </w:rPr>
        <w:t xml:space="preserve">potwierdzającego, że Wykonawca nie zalega z opłacaniem podatków, wystawionego nie wcześniej </w:t>
      </w:r>
      <w:r>
        <w:rPr>
          <w:rFonts w:ascii="Times New Roman" w:eastAsia="Times New Roman" w:hAnsi="Times New Roman"/>
          <w:b/>
          <w:bCs/>
          <w:sz w:val="24"/>
          <w:szCs w:val="24"/>
          <w:lang w:eastAsia="pl-PL"/>
        </w:rPr>
        <w:t xml:space="preserve">niż 3 miesiące przed upływem terminu składania ofert, </w:t>
      </w:r>
      <w:r>
        <w:rPr>
          <w:rFonts w:ascii="Times New Roman" w:eastAsia="Times New Roman" w:hAnsi="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zaświadczenia właściwej terenowej jednostki organizacyjnej Zakładu Ubezpieczeń Społecznych lub Kasy Rolniczego Ubezpieczenia Społecznego </w:t>
      </w:r>
      <w:r>
        <w:rPr>
          <w:rFonts w:ascii="Times New Roman" w:eastAsia="Times New Roman" w:hAnsi="Times New Roman"/>
          <w:bCs/>
          <w:sz w:val="24"/>
          <w:szCs w:val="24"/>
          <w:lang w:eastAsia="pl-PL"/>
        </w:rPr>
        <w:t xml:space="preserve">albo innego dokumentu potwierdzającego, że Wykonawca nie zalega z opłacaniem składek na ubezpieczenia społeczne lub zdrowotne, wystawionego </w:t>
      </w:r>
      <w:r>
        <w:rPr>
          <w:rFonts w:ascii="Times New Roman" w:eastAsia="Times New Roman" w:hAnsi="Times New Roman"/>
          <w:b/>
          <w:bCs/>
          <w:sz w:val="24"/>
          <w:szCs w:val="24"/>
          <w:lang w:eastAsia="pl-PL"/>
        </w:rPr>
        <w:t xml:space="preserve">nie wcześniej niż 3 miesiące przed upływem terminu składania ofert, </w:t>
      </w:r>
      <w:r>
        <w:rPr>
          <w:rFonts w:ascii="Times New Roman" w:eastAsia="Times New Roman" w:hAnsi="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lastRenderedPageBreak/>
        <w:t xml:space="preserve">odpisu z właściwego rejestru lub z centralnej ewidencji i informacji o działalności gospodarczej, jeżeli odrębne przepisy wymagają wpisu do rejestru lub ewidencji, w celu potwierdzenia braku podstaw wykluczenia na podstawie </w:t>
      </w:r>
      <w:r>
        <w:rPr>
          <w:rStyle w:val="Hipercze"/>
          <w:rFonts w:ascii="Times New Roman" w:eastAsia="Times New Roman" w:hAnsi="Times New Roman"/>
          <w:sz w:val="24"/>
          <w:szCs w:val="24"/>
          <w:lang w:eastAsia="pl-PL"/>
        </w:rPr>
        <w:t>art. 24 ust. 5 pkt 1</w:t>
      </w:r>
      <w:r>
        <w:rPr>
          <w:rFonts w:ascii="Times New Roman" w:eastAsia="Times New Roman" w:hAnsi="Times New Roman"/>
          <w:bCs/>
          <w:sz w:val="24"/>
          <w:szCs w:val="24"/>
          <w:lang w:eastAsia="pl-PL"/>
        </w:rPr>
        <w:t xml:space="preserve"> ustawy;</w:t>
      </w:r>
    </w:p>
    <w:p w:rsidR="00DF069E"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oświadczenia Wykonawcy </w:t>
      </w:r>
      <w:r>
        <w:rPr>
          <w:rFonts w:ascii="Times New Roman" w:eastAsia="Times New Roman" w:hAnsi="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oświadczenia Wykonawcy </w:t>
      </w:r>
      <w:r>
        <w:rPr>
          <w:rFonts w:ascii="Times New Roman" w:eastAsia="Times New Roman" w:hAnsi="Times New Roman"/>
          <w:bCs/>
          <w:sz w:val="24"/>
          <w:szCs w:val="24"/>
          <w:lang w:eastAsia="pl-PL"/>
        </w:rPr>
        <w:t>o braku orzeczenia wobec niego tytułem środka zapobiegawczego zakazu ubiegania się o zamówienia publiczne;</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oświadczenia Wykonawcy</w:t>
      </w:r>
      <w:r>
        <w:rPr>
          <w:rFonts w:ascii="Times New Roman" w:eastAsia="Times New Roman" w:hAnsi="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DF069E"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oświadczenia Wykonawcy</w:t>
      </w:r>
      <w:r>
        <w:rPr>
          <w:rFonts w:ascii="Times New Roman" w:eastAsia="Times New Roman" w:hAnsi="Times New Roman"/>
          <w:bCs/>
          <w:sz w:val="24"/>
          <w:szCs w:val="24"/>
          <w:lang w:eastAsia="pl-PL"/>
        </w:rPr>
        <w:t xml:space="preserve"> o niezaleganiu z opłacaniem podatków i opłat lokalnych, o których mowa w ustawie z dnia 12 stycznia 1991 r. o podatkach i opłatach lokalnych (Dz.U. z 2017 r. poz. 1785 z </w:t>
      </w:r>
      <w:proofErr w:type="spellStart"/>
      <w:r>
        <w:rPr>
          <w:rFonts w:ascii="Times New Roman" w:eastAsia="Times New Roman" w:hAnsi="Times New Roman"/>
          <w:bCs/>
          <w:sz w:val="24"/>
          <w:szCs w:val="24"/>
          <w:lang w:eastAsia="pl-PL"/>
        </w:rPr>
        <w:t>późn</w:t>
      </w:r>
      <w:proofErr w:type="spellEnd"/>
      <w:r>
        <w:rPr>
          <w:rFonts w:ascii="Times New Roman" w:eastAsia="Times New Roman" w:hAnsi="Times New Roman"/>
          <w:bCs/>
          <w:sz w:val="24"/>
          <w:szCs w:val="24"/>
          <w:lang w:eastAsia="pl-PL"/>
        </w:rPr>
        <w:t>. zm.);</w:t>
      </w:r>
    </w:p>
    <w:p w:rsidR="00DF069E"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oświadczenia Wykonawcy o przynależności albo braku przynależności do tej samej grupy kapitałowej; </w:t>
      </w:r>
      <w:r>
        <w:rPr>
          <w:rFonts w:ascii="Times New Roman" w:eastAsia="Times New Roman" w:hAnsi="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DF069E" w:rsidRDefault="00DF069E" w:rsidP="00DF069E">
      <w:pPr>
        <w:pStyle w:val="Akapitzlist"/>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Pr>
          <w:rFonts w:ascii="Times New Roman" w:eastAsia="Times New Roman" w:hAnsi="Times New Roman"/>
          <w:b/>
          <w:bCs/>
          <w:sz w:val="24"/>
          <w:szCs w:val="24"/>
          <w:u w:val="single"/>
          <w:lang w:eastAsia="pl-PL"/>
        </w:rPr>
        <w:t>UWAGA:</w:t>
      </w:r>
      <w:r>
        <w:rPr>
          <w:rFonts w:ascii="Times New Roman" w:eastAsia="Times New Roman" w:hAnsi="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DF069E" w:rsidRDefault="00DF069E" w:rsidP="00DF069E">
      <w:pPr>
        <w:pStyle w:val="Akapitzlist"/>
        <w:numPr>
          <w:ilvl w:val="0"/>
          <w:numId w:val="16"/>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W celu wykazania spełniania przez Wykonawcę warunków udziału w postępowaniu, Zamawiający wymaga by Wykonawca złożył następujące oświadczenia i dokumenty:</w:t>
      </w:r>
      <w:bookmarkStart w:id="10" w:name="_Hlk499281057"/>
    </w:p>
    <w:p w:rsidR="00DF069E" w:rsidRDefault="00DF069E" w:rsidP="00DF069E">
      <w:pPr>
        <w:pStyle w:val="Akapitzlist"/>
        <w:numPr>
          <w:ilvl w:val="1"/>
          <w:numId w:val="17"/>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Pr>
          <w:rFonts w:ascii="Times New Roman" w:eastAsia="Times New Roman" w:hAnsi="Times New Roman"/>
          <w:bCs/>
          <w:sz w:val="24"/>
          <w:szCs w:val="24"/>
          <w:lang w:eastAsia="pl-PL"/>
        </w:rPr>
        <w:t xml:space="preserve">Jednolity Europejski Dokument Zamówienia (JEDZ), którego Instrukcja wypełnienia znajduje się pod adresem </w:t>
      </w:r>
      <w:bookmarkEnd w:id="10"/>
      <w:r>
        <w:rPr>
          <w:rFonts w:ascii="Times New Roman" w:eastAsia="Times New Roman" w:hAnsi="Times New Roman"/>
          <w:bCs/>
          <w:sz w:val="24"/>
          <w:szCs w:val="24"/>
          <w:lang w:eastAsia="pl-PL"/>
        </w:rPr>
        <w:t>internetowym:</w:t>
      </w:r>
      <w:r>
        <w:rPr>
          <w:rFonts w:ascii="Times New Roman" w:hAnsi="Times New Roman"/>
          <w:sz w:val="24"/>
          <w:szCs w:val="24"/>
        </w:rPr>
        <w:t xml:space="preserve"> https://www.uzp.gov.pl/__data/assets/pdf_file/0015/32415/Instrukcja-wypelniania-JEDZ-ESPD.pdf</w:t>
      </w:r>
      <w:r>
        <w:rPr>
          <w:rFonts w:ascii="Times New Roman" w:eastAsia="Times New Roman" w:hAnsi="Times New Roman"/>
          <w:bCs/>
          <w:sz w:val="24"/>
          <w:szCs w:val="24"/>
          <w:lang w:eastAsia="pl-PL"/>
        </w:rPr>
        <w:t>.</w:t>
      </w:r>
      <w:r>
        <w:rPr>
          <w:rStyle w:val="Hipercze"/>
          <w:rFonts w:ascii="Times New Roman" w:eastAsia="Times New Roman" w:hAnsi="Times New Roman"/>
          <w:sz w:val="24"/>
          <w:szCs w:val="24"/>
          <w:lang w:eastAsia="pl-PL"/>
        </w:rPr>
        <w:t xml:space="preserve"> </w:t>
      </w:r>
      <w:r>
        <w:rPr>
          <w:rFonts w:ascii="Times New Roman" w:eastAsia="Times New Roman" w:hAnsi="Times New Roman"/>
          <w:b/>
          <w:bCs/>
          <w:sz w:val="24"/>
          <w:szCs w:val="24"/>
          <w:lang w:eastAsia="pl-PL"/>
        </w:rPr>
        <w:t xml:space="preserve"> </w:t>
      </w:r>
    </w:p>
    <w:p w:rsidR="00DF069E" w:rsidRDefault="00DF069E" w:rsidP="00DF069E">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4.2 Sporządzonego</w:t>
      </w:r>
      <w:r>
        <w:rPr>
          <w:rFonts w:ascii="Times New Roman" w:eastAsia="SimSun" w:hAnsi="Times New Roman" w:cs="Times New Roman"/>
          <w:kern w:val="3"/>
          <w:sz w:val="24"/>
          <w:szCs w:val="24"/>
        </w:rPr>
        <w:t xml:space="preserve"> </w:t>
      </w:r>
      <w:r>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w:t>
      </w:r>
      <w:r>
        <w:rPr>
          <w:rFonts w:ascii="Times New Roman" w:eastAsia="Times New Roman" w:hAnsi="Times New Roman" w:cs="Times New Roman"/>
          <w:sz w:val="24"/>
          <w:szCs w:val="24"/>
          <w:lang w:eastAsia="pl-PL"/>
        </w:rPr>
        <w:lastRenderedPageBreak/>
        <w:t xml:space="preserve">należycie, przy czym dowodami, o których mowa, są referencje bądź inne </w:t>
      </w:r>
      <w:r>
        <w:rPr>
          <w:rFonts w:ascii="Times New Roman" w:eastAsia="Times New Roman" w:hAnsi="Times New Roman" w:cs="Times New Roman"/>
          <w:i/>
          <w:iCs/>
          <w:sz w:val="24"/>
          <w:szCs w:val="24"/>
          <w:lang w:eastAsia="pl-PL"/>
        </w:rPr>
        <w:t>dokumenty</w:t>
      </w:r>
      <w:r>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Pr>
          <w:rFonts w:ascii="Times New Roman" w:eastAsia="Times New Roman" w:hAnsi="Times New Roman" w:cs="Times New Roman"/>
          <w:i/>
          <w:iCs/>
          <w:sz w:val="24"/>
          <w:szCs w:val="24"/>
          <w:lang w:eastAsia="pl-PL"/>
        </w:rPr>
        <w:t>dokumentów</w:t>
      </w:r>
      <w:r>
        <w:rPr>
          <w:rFonts w:ascii="Times New Roman" w:eastAsia="Times New Roman" w:hAnsi="Times New Roman" w:cs="Times New Roman"/>
          <w:sz w:val="24"/>
          <w:szCs w:val="24"/>
          <w:lang w:eastAsia="pl-PL"/>
        </w:rPr>
        <w:t xml:space="preserve"> - oświadczenie Wykonawcy;</w:t>
      </w:r>
    </w:p>
    <w:p w:rsidR="00DF069E" w:rsidRDefault="00DF069E" w:rsidP="00DF069E">
      <w:pPr>
        <w:spacing w:after="0" w:line="360" w:lineRule="auto"/>
        <w:rPr>
          <w:rFonts w:ascii="Times New Roman" w:eastAsia="Times New Roman" w:hAnsi="Times New Roman" w:cs="Times New Roman"/>
          <w:sz w:val="24"/>
          <w:szCs w:val="24"/>
          <w:lang w:eastAsia="pl-PL"/>
        </w:rPr>
        <w:sectPr w:rsidR="00DF069E">
          <w:type w:val="continuous"/>
          <w:pgSz w:w="11905" w:h="16837"/>
          <w:pgMar w:top="724" w:right="1139" w:bottom="977" w:left="1419" w:header="708" w:footer="708" w:gutter="0"/>
          <w:cols w:space="708"/>
        </w:sectPr>
      </w:pPr>
    </w:p>
    <w:p w:rsidR="00DF069E"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Pr>
          <w:rFonts w:ascii="Times New Roman" w:eastAsia="Times New Roman" w:hAnsi="Times New Roman"/>
          <w:sz w:val="24"/>
          <w:szCs w:val="24"/>
          <w:lang w:eastAsia="pl-PL"/>
        </w:rPr>
        <w:br/>
        <w:t xml:space="preserve">banku lub spółdzielczej kasy oszczędnościowo - kredytowej, potwierdzającej wysokość posiadanych środków finansowych lub zdolność kredytową Wykonawcy, </w:t>
      </w:r>
      <w:r>
        <w:rPr>
          <w:rFonts w:ascii="Times New Roman" w:eastAsia="Times New Roman" w:hAnsi="Times New Roman"/>
          <w:b/>
          <w:bCs/>
          <w:sz w:val="24"/>
          <w:szCs w:val="24"/>
          <w:lang w:eastAsia="pl-PL"/>
        </w:rPr>
        <w:t xml:space="preserve">w okresie nie wcześniejszym niż 1 miesiąc przed upływem terminu składania ofert- </w:t>
      </w:r>
      <w:r>
        <w:rPr>
          <w:rFonts w:ascii="Times New Roman" w:eastAsia="Times New Roman" w:hAnsi="Times New Roman"/>
          <w:bCs/>
          <w:sz w:val="24"/>
          <w:szCs w:val="24"/>
          <w:lang w:eastAsia="pl-PL"/>
        </w:rPr>
        <w:t>w odniesieniu do każdego z zadań osobno;</w:t>
      </w:r>
    </w:p>
    <w:p w:rsidR="00DF069E" w:rsidRDefault="00DF069E" w:rsidP="00DF069E">
      <w:pPr>
        <w:pStyle w:val="Akapitzlist"/>
        <w:widowControl w:val="0"/>
        <w:numPr>
          <w:ilvl w:val="1"/>
          <w:numId w:val="18"/>
        </w:numPr>
        <w:tabs>
          <w:tab w:val="left" w:pos="765"/>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800 000,00 zł – w odniesieniu do każdego z zadań;</w:t>
      </w:r>
    </w:p>
    <w:p w:rsidR="00DF069E"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DF069E"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DF069E"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Oświadczenia, o których mowa w rozdziale VI pkt 3.6-3.9 Wykonawca zobowiązany jest złożyć w  Jednolitym dokumencie Zamówienia JEDZ , o którym mowa w rozdziale VI pkt 3.1. </w:t>
      </w:r>
    </w:p>
    <w:p w:rsidR="00DF069E"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Dokumenty opisane w rozdziale VI pkt 3.2-3.9 oraz pkt 4.2-4.7 Wykonawca będzie zobowiązany złożyć na wezwanie Zamawiającego  w trybie określonym w art. 26 ust. 1 lub 26 ust. 2f ustawy. </w:t>
      </w:r>
    </w:p>
    <w:p w:rsidR="00DF069E"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który powołuje się </w:t>
      </w:r>
      <w:r>
        <w:rPr>
          <w:rFonts w:ascii="Times New Roman" w:eastAsia="Times New Roman" w:hAnsi="Times New Roman"/>
          <w:sz w:val="24"/>
          <w:szCs w:val="24"/>
          <w:u w:val="single"/>
          <w:lang w:eastAsia="pl-PL"/>
        </w:rPr>
        <w:t>na zasoby innych podmiotów</w:t>
      </w:r>
      <w:r>
        <w:rPr>
          <w:rFonts w:ascii="Times New Roman" w:eastAsia="Times New Roman" w:hAnsi="Times New Roman"/>
          <w:sz w:val="24"/>
          <w:szCs w:val="24"/>
          <w:lang w:eastAsia="pl-PL"/>
        </w:rPr>
        <w:t xml:space="preserve">, w celu wykazania braku </w:t>
      </w:r>
      <w:r>
        <w:rPr>
          <w:rFonts w:ascii="Times New Roman" w:eastAsia="Times New Roman" w:hAnsi="Times New Roman"/>
          <w:sz w:val="24"/>
          <w:szCs w:val="24"/>
          <w:lang w:eastAsia="pl-PL"/>
        </w:rPr>
        <w:lastRenderedPageBreak/>
        <w:t>istnienia wobec nich podstaw wykluczenia oraz spełniania, w zakresie, w jakim powołuje się na ich zasoby, warunków udziału w postępowaniu składa także Jednolite dokumenty dotyczące tych podmiotów.</w:t>
      </w:r>
    </w:p>
    <w:p w:rsidR="00DF069E" w:rsidRDefault="00DF069E" w:rsidP="00DF069E">
      <w:pPr>
        <w:pStyle w:val="Akapitzlist1"/>
        <w:numPr>
          <w:ilvl w:val="1"/>
          <w:numId w:val="20"/>
        </w:numPr>
        <w:spacing w:after="0" w:line="360" w:lineRule="auto"/>
        <w:jc w:val="both"/>
        <w:rPr>
          <w:rFonts w:ascii="Times New Roman" w:hAnsi="Times New Roman"/>
          <w:sz w:val="24"/>
          <w:szCs w:val="24"/>
        </w:rPr>
      </w:pPr>
      <w:r>
        <w:rPr>
          <w:rFonts w:ascii="Times New Roman" w:hAnsi="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Pr>
          <w:rFonts w:ascii="Times New Roman" w:hAnsi="Times New Roman"/>
          <w:sz w:val="24"/>
          <w:szCs w:val="24"/>
          <w:u w:val="single"/>
        </w:rPr>
        <w:t xml:space="preserve">wymaga, </w:t>
      </w:r>
      <w:r>
        <w:rPr>
          <w:rFonts w:ascii="Times New Roman" w:hAnsi="Times New Roman"/>
          <w:sz w:val="24"/>
          <w:szCs w:val="24"/>
        </w:rPr>
        <w:t xml:space="preserve"> aby Wykonawca przedstawił dokument (dokumenty) , które określają w szczególności :</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zakres dostępnych Wykonawcy zasobów innego podmiotu;</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sposób wykorzystania zasobów innego podmiotu, przez Wykonawcę, przy wykonywaniu zamówienia publicznego;</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zakres i okres udziału innego podmiotu przy wykonywaniu zamówienia publicznego;</w:t>
      </w:r>
    </w:p>
    <w:p w:rsidR="00DF069E"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DF069E"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w:t>
      </w:r>
      <w:r>
        <w:rPr>
          <w:rFonts w:ascii="Times New Roman" w:eastAsia="Times New Roman" w:hAnsi="Times New Roman"/>
          <w:sz w:val="24"/>
          <w:szCs w:val="24"/>
          <w:u w:val="single"/>
          <w:lang w:eastAsia="pl-PL"/>
        </w:rPr>
        <w:t>żąda od Wykonawcy</w:t>
      </w:r>
      <w:r>
        <w:rPr>
          <w:rFonts w:ascii="Times New Roman" w:eastAsia="Times New Roman" w:hAnsi="Times New Roman"/>
          <w:sz w:val="24"/>
          <w:szCs w:val="24"/>
          <w:lang w:eastAsia="pl-PL"/>
        </w:rPr>
        <w:t xml:space="preserve">, który polega na zdolnościach lub sytuacji innych podmiotów na zasadach określonych w art. 22a ustawy, przedstawienia w odniesieniu do tych podmiotów dokumentów wymienionych </w:t>
      </w:r>
      <w:r>
        <w:rPr>
          <w:rFonts w:ascii="Times New Roman" w:eastAsia="Times New Roman" w:hAnsi="Times New Roman"/>
          <w:b/>
          <w:bCs/>
          <w:sz w:val="24"/>
          <w:szCs w:val="24"/>
          <w:lang w:eastAsia="pl-PL"/>
        </w:rPr>
        <w:t xml:space="preserve">rozdziale VI pkt 3 </w:t>
      </w:r>
      <w:proofErr w:type="spellStart"/>
      <w:r>
        <w:rPr>
          <w:rFonts w:ascii="Times New Roman" w:eastAsia="Times New Roman" w:hAnsi="Times New Roman"/>
          <w:b/>
          <w:bCs/>
          <w:sz w:val="24"/>
          <w:szCs w:val="24"/>
          <w:lang w:eastAsia="pl-PL"/>
        </w:rPr>
        <w:t>ppkt</w:t>
      </w:r>
      <w:proofErr w:type="spellEnd"/>
      <w:r>
        <w:rPr>
          <w:rFonts w:ascii="Times New Roman" w:eastAsia="Times New Roman" w:hAnsi="Times New Roman"/>
          <w:b/>
          <w:bCs/>
          <w:sz w:val="24"/>
          <w:szCs w:val="24"/>
          <w:lang w:eastAsia="pl-PL"/>
        </w:rPr>
        <w:t xml:space="preserve"> 3.1 – 3.9. SIWZ</w:t>
      </w:r>
    </w:p>
    <w:p w:rsidR="00DF069E"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w:t>
      </w:r>
      <w:r>
        <w:rPr>
          <w:rFonts w:ascii="Times New Roman" w:eastAsia="Times New Roman" w:hAnsi="Times New Roman"/>
          <w:sz w:val="24"/>
          <w:szCs w:val="24"/>
          <w:u w:val="single"/>
          <w:lang w:eastAsia="pl-PL"/>
        </w:rPr>
        <w:t>żąda od Wykonawcy</w:t>
      </w:r>
      <w:r>
        <w:rPr>
          <w:rFonts w:ascii="Times New Roman" w:eastAsia="Times New Roman" w:hAnsi="Times New Roman"/>
          <w:sz w:val="24"/>
          <w:szCs w:val="24"/>
          <w:lang w:eastAsia="pl-PL"/>
        </w:rPr>
        <w:t xml:space="preserve"> przedstawienia dokumentów wymienionych </w:t>
      </w:r>
      <w:r>
        <w:rPr>
          <w:rFonts w:ascii="Times New Roman" w:eastAsia="Times New Roman" w:hAnsi="Times New Roman"/>
          <w:b/>
          <w:bCs/>
          <w:sz w:val="24"/>
          <w:szCs w:val="24"/>
          <w:lang w:eastAsia="pl-PL"/>
        </w:rPr>
        <w:t xml:space="preserve">w rozdziale VI pkt 3 </w:t>
      </w:r>
      <w:proofErr w:type="spellStart"/>
      <w:r>
        <w:rPr>
          <w:rFonts w:ascii="Times New Roman" w:eastAsia="Times New Roman" w:hAnsi="Times New Roman"/>
          <w:b/>
          <w:bCs/>
          <w:sz w:val="24"/>
          <w:szCs w:val="24"/>
          <w:lang w:eastAsia="pl-PL"/>
        </w:rPr>
        <w:t>ppkt</w:t>
      </w:r>
      <w:proofErr w:type="spellEnd"/>
      <w:r>
        <w:rPr>
          <w:rFonts w:ascii="Times New Roman" w:eastAsia="Times New Roman" w:hAnsi="Times New Roman"/>
          <w:b/>
          <w:bCs/>
          <w:sz w:val="24"/>
          <w:szCs w:val="24"/>
          <w:lang w:eastAsia="pl-PL"/>
        </w:rPr>
        <w:t xml:space="preserve"> 3.1 – 3.9. dotyczących Podwykonawcy, </w:t>
      </w:r>
      <w:r>
        <w:rPr>
          <w:rFonts w:ascii="Times New Roman" w:eastAsia="Times New Roman" w:hAnsi="Times New Roman"/>
          <w:sz w:val="24"/>
          <w:szCs w:val="24"/>
          <w:lang w:eastAsia="pl-PL"/>
        </w:rPr>
        <w:t xml:space="preserve">któremu zamierza </w:t>
      </w:r>
      <w:r>
        <w:rPr>
          <w:rFonts w:ascii="Times New Roman" w:eastAsia="Times New Roman" w:hAnsi="Times New Roman"/>
          <w:sz w:val="24"/>
          <w:szCs w:val="24"/>
          <w:lang w:eastAsia="pl-PL"/>
        </w:rPr>
        <w:lastRenderedPageBreak/>
        <w:t>powierzyć wykonanie części zamówienia, a który nie jest podmiotem, na którego zdolnościach lub sytuacji Wykonawca polega na zasadach określonych w art. 22a ustawy.</w:t>
      </w:r>
    </w:p>
    <w:p w:rsidR="00DF069E" w:rsidRDefault="00DF069E" w:rsidP="00DF069E">
      <w:pPr>
        <w:pStyle w:val="Akapitzlist"/>
        <w:numPr>
          <w:ilvl w:val="0"/>
          <w:numId w:val="21"/>
        </w:numPr>
        <w:tabs>
          <w:tab w:val="left" w:pos="35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żądanie Zamawiającego, Wykonawca, który zamierza powierzyć wykonanie części</w:t>
      </w:r>
      <w:r>
        <w:rPr>
          <w:rFonts w:ascii="Times New Roman" w:eastAsia="Times New Roman" w:hAnsi="Times New Roman"/>
          <w:sz w:val="24"/>
          <w:szCs w:val="24"/>
          <w:lang w:eastAsia="pl-PL"/>
        </w:rPr>
        <w:br/>
        <w:t>zamówienia Podwykonawcom, w celu wykazania braku istnienia wobec nich podstaw</w:t>
      </w:r>
      <w:r>
        <w:rPr>
          <w:rFonts w:ascii="Times New Roman" w:eastAsia="Times New Roman" w:hAnsi="Times New Roman"/>
          <w:sz w:val="24"/>
          <w:szCs w:val="24"/>
          <w:lang w:eastAsia="pl-PL"/>
        </w:rPr>
        <w:br/>
        <w:t>wykluczenia z udziału w postępowaniu składa jednolite dokumenty dotyczące</w:t>
      </w:r>
      <w:r>
        <w:rPr>
          <w:rFonts w:ascii="Times New Roman" w:eastAsia="Times New Roman" w:hAnsi="Times New Roman"/>
          <w:sz w:val="24"/>
          <w:szCs w:val="24"/>
          <w:lang w:eastAsia="pl-PL"/>
        </w:rPr>
        <w:br/>
        <w:t>Podwykonawców oraz dalszych Podwykonawców.</w:t>
      </w:r>
    </w:p>
    <w:p w:rsidR="00DF069E" w:rsidRDefault="00DF069E" w:rsidP="00DF069E">
      <w:pPr>
        <w:pStyle w:val="Akapitzlist"/>
        <w:numPr>
          <w:ilvl w:val="0"/>
          <w:numId w:val="21"/>
        </w:numPr>
        <w:tabs>
          <w:tab w:val="left" w:pos="35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UWAGA:</w:t>
      </w:r>
    </w:p>
    <w:p w:rsidR="00DF069E"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Pr>
          <w:rFonts w:ascii="Times New Roman" w:eastAsia="Times New Roman" w:hAnsi="Times New Roman"/>
          <w:b/>
          <w:bCs/>
          <w:sz w:val="24"/>
          <w:szCs w:val="24"/>
          <w:lang w:eastAsia="pl-PL"/>
        </w:rPr>
        <w:t>składane są w oryginale;</w:t>
      </w:r>
    </w:p>
    <w:p w:rsidR="00DF069E"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Dokumenty, o których mowa w Rozporządzeniu, inne niż oświadczenia, o których mowa powyżej, składane są w oryginale lub kopii poświadczonej za zgodność z oryginałem;</w:t>
      </w:r>
    </w:p>
    <w:p w:rsidR="00DF069E"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Poświadczenia za zgodność z oryginałem dokonuje </w:t>
      </w:r>
      <w:r>
        <w:rPr>
          <w:rFonts w:ascii="Times New Roman" w:eastAsia="Times New Roman" w:hAnsi="Times New Roman"/>
          <w:b/>
          <w:bCs/>
          <w:sz w:val="24"/>
          <w:szCs w:val="24"/>
          <w:lang w:eastAsia="pl-PL"/>
        </w:rPr>
        <w:t>odpowiednio:</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Wykonawca;</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podmiot, na którego zdolnościach lub sytuacji polega Wykonawca</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-Wykonawcy wspólnie ubiegający się o udzielenie zamówienia publicznego;</w:t>
      </w:r>
    </w:p>
    <w:p w:rsidR="00DF069E"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Podwykonawca;</w:t>
      </w:r>
    </w:p>
    <w:p w:rsidR="00DF069E" w:rsidRDefault="00DF069E" w:rsidP="00DF069E">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zakresie dokumentów, które każdego z nich dotyczą.</w:t>
      </w:r>
    </w:p>
    <w:p w:rsidR="00DF069E" w:rsidRDefault="00DF069E" w:rsidP="00DF069E">
      <w:pPr>
        <w:pStyle w:val="Akapitzlist"/>
        <w:numPr>
          <w:ilvl w:val="1"/>
          <w:numId w:val="22"/>
        </w:numPr>
        <w:tabs>
          <w:tab w:val="left" w:pos="350"/>
          <w:tab w:val="left" w:pos="1134"/>
        </w:tabs>
        <w:autoSpaceDE w:val="0"/>
        <w:autoSpaceDN w:val="0"/>
        <w:adjustRightInd w:val="0"/>
        <w:spacing w:after="0" w:line="360" w:lineRule="auto"/>
        <w:ind w:hanging="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Poświadczenie za zgodność z oryginałem następuje w formie pisemnej.</w:t>
      </w:r>
    </w:p>
    <w:p w:rsidR="00DF069E" w:rsidRDefault="00DF069E" w:rsidP="00DF069E">
      <w:pPr>
        <w:pStyle w:val="Akapitzlist"/>
        <w:numPr>
          <w:ilvl w:val="0"/>
          <w:numId w:val="22"/>
        </w:numPr>
        <w:tabs>
          <w:tab w:val="left" w:pos="427"/>
        </w:tabs>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 xml:space="preserve">W przypadku </w:t>
      </w:r>
      <w:r>
        <w:rPr>
          <w:rFonts w:ascii="Times New Roman" w:eastAsia="Times New Roman" w:hAnsi="Times New Roman"/>
          <w:b/>
          <w:bCs/>
          <w:sz w:val="24"/>
          <w:szCs w:val="24"/>
          <w:lang w:eastAsia="pl-PL"/>
        </w:rPr>
        <w:t xml:space="preserve">wspólnego ubiegania się o zamówienie przez Wykonawców, </w:t>
      </w:r>
      <w:r>
        <w:rPr>
          <w:rFonts w:ascii="Times New Roman" w:eastAsia="Times New Roman" w:hAnsi="Times New Roman"/>
          <w:sz w:val="24"/>
          <w:szCs w:val="24"/>
          <w:lang w:eastAsia="pl-PL"/>
        </w:rPr>
        <w:t>jednolity</w:t>
      </w:r>
      <w:r>
        <w:rPr>
          <w:rFonts w:ascii="Times New Roman" w:eastAsia="Times New Roman" w:hAnsi="Times New Roman"/>
          <w:sz w:val="24"/>
          <w:szCs w:val="24"/>
          <w:lang w:eastAsia="pl-PL"/>
        </w:rPr>
        <w:br/>
        <w:t xml:space="preserve">dokument składa </w:t>
      </w:r>
      <w:r>
        <w:rPr>
          <w:rFonts w:ascii="Times New Roman" w:eastAsia="Times New Roman" w:hAnsi="Times New Roman"/>
          <w:b/>
          <w:bCs/>
          <w:sz w:val="24"/>
          <w:szCs w:val="24"/>
          <w:lang w:eastAsia="pl-PL"/>
        </w:rPr>
        <w:t xml:space="preserve">każdy z Wykonawców wspólnie ubiegających się o zamówienie. </w:t>
      </w:r>
      <w:r>
        <w:rPr>
          <w:rFonts w:ascii="Times New Roman" w:eastAsia="Times New Roman" w:hAnsi="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rsidR="00DF069E" w:rsidRDefault="00DF069E" w:rsidP="00DF069E">
      <w:pPr>
        <w:spacing w:after="0" w:line="360" w:lineRule="auto"/>
        <w:rPr>
          <w:rFonts w:ascii="Times New Roman" w:eastAsia="Times New Roman" w:hAnsi="Times New Roman" w:cs="Times New Roman"/>
          <w:b/>
          <w:bCs/>
          <w:sz w:val="24"/>
          <w:szCs w:val="24"/>
          <w:lang w:eastAsia="pl-PL"/>
        </w:rPr>
        <w:sectPr w:rsidR="00DF069E">
          <w:type w:val="continuous"/>
          <w:pgSz w:w="11905" w:h="16837"/>
          <w:pgMar w:top="764" w:right="1115" w:bottom="755" w:left="1419" w:header="708" w:footer="708" w:gutter="0"/>
          <w:cols w:space="708"/>
        </w:sectPr>
      </w:pPr>
    </w:p>
    <w:p w:rsidR="00DF069E"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może wykorzystać w jednolitym dokumencie nadal aktualne informacje zawarte w innym jednolitym dokumencie złożonym w odrębnym postępowaniu o udzielenie zamówienia.</w:t>
      </w:r>
    </w:p>
    <w:p w:rsidR="00DF069E"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Wykonawcy zagraniczni.</w:t>
      </w:r>
    </w:p>
    <w:p w:rsidR="00DF069E" w:rsidRDefault="00DF069E" w:rsidP="00DF069E">
      <w:pPr>
        <w:pStyle w:val="Akapitzlist"/>
        <w:widowControl w:val="0"/>
        <w:numPr>
          <w:ilvl w:val="1"/>
          <w:numId w:val="23"/>
        </w:numPr>
        <w:tabs>
          <w:tab w:val="left" w:pos="360"/>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ma siedzibę lub miejsce zamieszkania poza terytorium</w:t>
      </w:r>
      <w:r>
        <w:rPr>
          <w:rFonts w:ascii="Times New Roman" w:eastAsia="Times New Roman" w:hAnsi="Times New Roman"/>
          <w:sz w:val="24"/>
          <w:szCs w:val="24"/>
          <w:lang w:eastAsia="pl-PL"/>
        </w:rPr>
        <w:br/>
        <w:t>Rzeczypospolitej Polskiej, zamiast dokumentów, o których mowa w § 5</w:t>
      </w:r>
      <w:r>
        <w:rPr>
          <w:rFonts w:ascii="Times New Roman" w:eastAsia="Times New Roman" w:hAnsi="Times New Roman"/>
          <w:sz w:val="24"/>
          <w:szCs w:val="24"/>
          <w:lang w:eastAsia="pl-PL"/>
        </w:rPr>
        <w:br/>
        <w:t>Rozporządzenia składa:</w:t>
      </w:r>
    </w:p>
    <w:p w:rsidR="00DF069E"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 xml:space="preserve"> w zakresie par. 5 pkt 1 Rozporządzenia </w:t>
      </w:r>
      <w:r>
        <w:rPr>
          <w:rFonts w:ascii="Times New Roman" w:eastAsia="Times New Roman" w:hAnsi="Times New Roman"/>
          <w:sz w:val="24"/>
          <w:szCs w:val="24"/>
          <w:lang w:eastAsia="pl-PL"/>
        </w:rPr>
        <w:t xml:space="preserve">- składa informację z odpowiedniego rejestru albo, w przypadku braku takiego rejestru, inny równoważny dokument wydany przez właściwy organ sądowy lub </w:t>
      </w:r>
      <w:r>
        <w:rPr>
          <w:rFonts w:ascii="Times New Roman" w:eastAsia="Times New Roman" w:hAnsi="Times New Roman"/>
          <w:sz w:val="24"/>
          <w:szCs w:val="24"/>
          <w:lang w:eastAsia="pl-PL"/>
        </w:rPr>
        <w:lastRenderedPageBreak/>
        <w:t>administracyjny kraju, w którym Wykonawca ma siedzibę lub miejsce zamieszkania lub miejsce zamieszkania ma osoba, której dotyczy informacja albo dokument, w zakresie określonym w art. 24 ust. 1 pkt 13, 14 i 21 oraz ust. 5 pkt 5 i 6 ustawy;</w:t>
      </w:r>
    </w:p>
    <w:p w:rsidR="00DF069E"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zakresie par. 5 </w:t>
      </w:r>
      <w:r>
        <w:rPr>
          <w:rFonts w:ascii="Times New Roman" w:eastAsia="Times New Roman" w:hAnsi="Times New Roman"/>
          <w:b/>
          <w:bCs/>
          <w:sz w:val="24"/>
          <w:szCs w:val="24"/>
          <w:lang w:eastAsia="pl-PL"/>
        </w:rPr>
        <w:t xml:space="preserve">pkt 2-4 Rozporządzenia </w:t>
      </w:r>
      <w:r>
        <w:rPr>
          <w:rFonts w:ascii="Times New Roman" w:eastAsia="Times New Roman" w:hAnsi="Times New Roman"/>
          <w:sz w:val="24"/>
          <w:szCs w:val="24"/>
          <w:lang w:eastAsia="pl-PL"/>
        </w:rPr>
        <w:t>- składa dokument lub dokumenty wystawione w kraju, w którym Wykonawca ma siedzibę lub miejsce zamieszkania, potwierdzające odpowiednio, że:</w:t>
      </w:r>
    </w:p>
    <w:p w:rsidR="00DF069E"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 otwarto jego likwidacji ani nie ogłoszono upadłości.</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Wykonawca mający siedzibę na terytorium Rzeczypospolitej Polskiej, w odniesieniu do osoby mającej miejsce zamieszkania poza terytorium </w:t>
      </w:r>
      <w:r>
        <w:rPr>
          <w:rFonts w:ascii="Times New Roman" w:eastAsia="Times New Roman" w:hAnsi="Times New Roman"/>
          <w:sz w:val="24"/>
          <w:szCs w:val="24"/>
          <w:lang w:eastAsia="pl-PL"/>
        </w:rPr>
        <w:lastRenderedPageBreak/>
        <w:t>Rzeczypospolitej Polskiej, której dotyczy dokument wskazany w § 5 pkt 1 Rozporządzenia, składa dokument, o którym mowa w § 7 ust. 1 pkt 1 Rozporządzenia, w zakresie określonym w art. 24 ust. 1 pkt 14 i 21 ustawy.</w:t>
      </w:r>
    </w:p>
    <w:p w:rsidR="00DF069E" w:rsidRDefault="00DF069E" w:rsidP="00DF069E">
      <w:pPr>
        <w:pStyle w:val="Akapitzlist"/>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DF069E"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DF069E" w:rsidRDefault="00DF069E" w:rsidP="00DF069E">
      <w:pPr>
        <w:pStyle w:val="Akapitzlist"/>
        <w:numPr>
          <w:ilvl w:val="0"/>
          <w:numId w:val="24"/>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b/>
          <w:sz w:val="24"/>
          <w:szCs w:val="24"/>
          <w:u w:val="single"/>
          <w:lang w:eastAsia="pl-PL"/>
        </w:rPr>
        <w:t>Ponadto do oferty należy załączyć następujące dokumenty:</w:t>
      </w:r>
    </w:p>
    <w:p w:rsidR="00DF069E"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 xml:space="preserve">Formularz ofertowy </w:t>
      </w:r>
      <w:r>
        <w:rPr>
          <w:rFonts w:ascii="Times New Roman" w:eastAsia="Times New Roman" w:hAnsi="Times New Roman"/>
          <w:sz w:val="24"/>
          <w:szCs w:val="24"/>
          <w:lang w:eastAsia="pl-PL"/>
        </w:rPr>
        <w:t xml:space="preserve">- według </w:t>
      </w:r>
      <w:r>
        <w:rPr>
          <w:rFonts w:ascii="Times New Roman" w:eastAsia="Times New Roman" w:hAnsi="Times New Roman"/>
          <w:b/>
          <w:bCs/>
          <w:sz w:val="24"/>
          <w:szCs w:val="24"/>
          <w:lang w:eastAsia="pl-PL"/>
        </w:rPr>
        <w:t>załącznika nr 2 do SIWZ,</w:t>
      </w:r>
    </w:p>
    <w:p w:rsidR="00DF069E"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dokument potwierdzający wniesienie wadium,</w:t>
      </w:r>
    </w:p>
    <w:p w:rsidR="00DF069E" w:rsidRDefault="00DF069E" w:rsidP="00DF069E">
      <w:pPr>
        <w:pStyle w:val="Akapitzlist"/>
        <w:numPr>
          <w:ilvl w:val="1"/>
          <w:numId w:val="25"/>
        </w:numPr>
        <w:tabs>
          <w:tab w:val="left" w:pos="1276"/>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dokumenty potwierdzające uprawnienia osób podpisujących ofertę Wykonawcy do działania w jego imieniu </w:t>
      </w:r>
      <w:r>
        <w:rPr>
          <w:rFonts w:ascii="Times New Roman" w:eastAsia="Times New Roman" w:hAnsi="Times New Roman"/>
          <w:b/>
          <w:bCs/>
          <w:sz w:val="24"/>
          <w:szCs w:val="24"/>
          <w:lang w:eastAsia="pl-PL"/>
        </w:rPr>
        <w:t xml:space="preserve">(w tym także pełnomocnictwa). </w:t>
      </w:r>
      <w:r>
        <w:rPr>
          <w:rFonts w:ascii="Times New Roman" w:eastAsia="Times New Roman" w:hAnsi="Times New Roman"/>
          <w:sz w:val="24"/>
          <w:szCs w:val="24"/>
          <w:lang w:eastAsia="pl-PL"/>
        </w:rPr>
        <w:t>Pełnomocnictwo powinno zostać złożone albo w formie oryginału albo w formie kopii notarialnie poświadczonej za zgodność z oryginałem,</w:t>
      </w:r>
    </w:p>
    <w:p w:rsidR="00DF069E" w:rsidRDefault="00DF069E" w:rsidP="00DF069E">
      <w:pPr>
        <w:pStyle w:val="Akapitzlist"/>
        <w:tabs>
          <w:tab w:val="left" w:pos="993"/>
        </w:tabs>
        <w:autoSpaceDE w:val="0"/>
        <w:autoSpaceDN w:val="0"/>
        <w:adjustRightInd w:val="0"/>
        <w:spacing w:after="0" w:line="360" w:lineRule="auto"/>
        <w:ind w:left="709" w:hanging="283"/>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14. W celu wykazania braku podstaw wykluczenia z postępowania o udzielenie zamówienia na podstawie okoliczności, o których mowa w Rozdz. V pkt 3.1. SIWZ </w:t>
      </w:r>
      <w:r>
        <w:rPr>
          <w:rFonts w:ascii="Times New Roman" w:eastAsia="Times New Roman" w:hAnsi="Times New Roman"/>
          <w:sz w:val="24"/>
          <w:szCs w:val="24"/>
          <w:lang w:val="it-IT" w:eastAsia="pl-PL"/>
        </w:rPr>
        <w:t xml:space="preserve">(art. </w:t>
      </w:r>
      <w:r>
        <w:rPr>
          <w:rFonts w:ascii="Times New Roman" w:eastAsia="Times New Roman" w:hAnsi="Times New Roman"/>
          <w:sz w:val="24"/>
          <w:szCs w:val="24"/>
          <w:lang w:eastAsia="pl-PL"/>
        </w:rPr>
        <w:t xml:space="preserve">24 ust. 1 i 5 pkt 1,4-6,8 ustawy) oraz wykazania spełnienia warunków udziału określonych w Rozdziale VI ust. 3 SIWZ Wykonawca składa oświadczenie: </w:t>
      </w:r>
      <w:r>
        <w:rPr>
          <w:rFonts w:ascii="Times New Roman" w:eastAsia="Times New Roman" w:hAnsi="Times New Roman"/>
          <w:b/>
          <w:bCs/>
          <w:sz w:val="24"/>
          <w:szCs w:val="24"/>
          <w:lang w:eastAsia="pl-PL"/>
        </w:rPr>
        <w:t xml:space="preserve">Jednolity Europejski Dokument Zamówienia </w:t>
      </w:r>
      <w:r>
        <w:rPr>
          <w:rFonts w:ascii="Times New Roman" w:eastAsia="Times New Roman" w:hAnsi="Times New Roman"/>
          <w:bCs/>
          <w:sz w:val="24"/>
          <w:szCs w:val="24"/>
          <w:lang w:eastAsia="pl-PL"/>
        </w:rPr>
        <w:t>(dalej zwany także „JEDZ”)</w:t>
      </w:r>
      <w:r>
        <w:rPr>
          <w:rFonts w:ascii="Times New Roman" w:eastAsia="Times New Roman" w:hAnsi="Times New Roman"/>
          <w:b/>
          <w:bCs/>
          <w:sz w:val="24"/>
          <w:szCs w:val="24"/>
          <w:lang w:eastAsia="pl-PL"/>
        </w:rPr>
        <w:t xml:space="preserve"> </w:t>
      </w:r>
      <w:r>
        <w:rPr>
          <w:rFonts w:ascii="Times New Roman" w:eastAsia="Times New Roman" w:hAnsi="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Pr>
          <w:rFonts w:ascii="Times New Roman" w:eastAsia="Times New Roman" w:hAnsi="Times New Roman"/>
          <w:sz w:val="24"/>
          <w:szCs w:val="24"/>
          <w:lang w:val="it-IT" w:eastAsia="pl-PL"/>
        </w:rPr>
        <w:t xml:space="preserve">art. </w:t>
      </w:r>
      <w:r>
        <w:rPr>
          <w:rFonts w:ascii="Times New Roman" w:eastAsia="Times New Roman" w:hAnsi="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może żądać, w wyznaczonym przez siebie terminie, wyjaśnień dotyczących wszelkich przedstawionych przez Wykonawcę dokumentów lub oświadczeń.</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Art. 26 ust. 3 i 4 ustawy ma również zastosowanie w odniesieniu do oświadczenia o </w:t>
      </w:r>
      <w:r>
        <w:rPr>
          <w:rFonts w:ascii="Times New Roman" w:eastAsia="Times New Roman" w:hAnsi="Times New Roman"/>
          <w:sz w:val="24"/>
          <w:szCs w:val="24"/>
          <w:lang w:eastAsia="pl-PL"/>
        </w:rPr>
        <w:lastRenderedPageBreak/>
        <w:t xml:space="preserve">przynależności lub braku przynależności do tej samej grupy kapitałowej  </w:t>
      </w:r>
      <w:r>
        <w:rPr>
          <w:rFonts w:ascii="Times New Roman" w:eastAsia="Times New Roman" w:hAnsi="Times New Roman"/>
          <w:b/>
          <w:bCs/>
          <w:sz w:val="24"/>
          <w:szCs w:val="24"/>
          <w:lang w:eastAsia="pl-PL"/>
        </w:rPr>
        <w:t>(Załącznik Nr 4 do SIWZ).</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Na podstawie </w:t>
      </w:r>
      <w:r>
        <w:rPr>
          <w:rFonts w:ascii="Times New Roman" w:eastAsia="Times New Roman" w:hAnsi="Times New Roman"/>
          <w:sz w:val="24"/>
          <w:szCs w:val="24"/>
          <w:lang w:val="it-IT" w:eastAsia="pl-PL"/>
        </w:rPr>
        <w:t xml:space="preserve">art. </w:t>
      </w:r>
      <w:r>
        <w:rPr>
          <w:rFonts w:ascii="Times New Roman" w:eastAsia="Times New Roman" w:hAnsi="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DF069E"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Pr>
          <w:rFonts w:ascii="Times New Roman" w:eastAsia="Times New Roman" w:hAnsi="Times New Roman"/>
          <w:i/>
          <w:iCs/>
          <w:sz w:val="24"/>
          <w:szCs w:val="24"/>
          <w:lang w:eastAsia="pl-PL"/>
        </w:rPr>
        <w:t>rejestrów</w:t>
      </w:r>
      <w:r>
        <w:rPr>
          <w:rFonts w:ascii="Times New Roman" w:eastAsia="Times New Roman" w:hAnsi="Times New Roman"/>
          <w:iCs/>
          <w:sz w:val="24"/>
          <w:szCs w:val="24"/>
          <w:lang w:eastAsia="pl-PL"/>
        </w:rPr>
        <w:t xml:space="preserve"> publicznych w rozumieniu ustawy z dnia 17 lutego 2005 r. o informatyzacji działalności podmiotów realizujących zadania publiczne (Dz. U. z 2017 r. poz. 570).</w:t>
      </w:r>
    </w:p>
    <w:p w:rsidR="00DF069E" w:rsidRDefault="00DF069E" w:rsidP="00DF069E">
      <w:pPr>
        <w:pStyle w:val="Akapitzlist"/>
        <w:widowControl w:val="0"/>
        <w:numPr>
          <w:ilvl w:val="0"/>
          <w:numId w:val="26"/>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przewiduje możliwość dokonania w pierwszej kolejności oceny ofert, a następnie zbadania czy Wykonawca, którego oferta została oceniona jako najkorzystniejsza, nie podlega wykluczeniu oraz spełnia warunki udziału w postępowaniu- zgodnie z art. 24aa ustawy z dnia 29 stycznia 2004 r. Prawo zamówień publicznych (tekst jednolity: Dz. U. z 2018 r. poz. 1986 z </w:t>
      </w:r>
      <w:proofErr w:type="spellStart"/>
      <w:r>
        <w:rPr>
          <w:rFonts w:ascii="Times New Roman" w:eastAsia="Times New Roman" w:hAnsi="Times New Roman"/>
          <w:sz w:val="24"/>
          <w:szCs w:val="24"/>
          <w:lang w:eastAsia="pl-PL"/>
        </w:rPr>
        <w:t>późn</w:t>
      </w:r>
      <w:proofErr w:type="spellEnd"/>
      <w:r>
        <w:rPr>
          <w:rFonts w:ascii="Times New Roman" w:eastAsia="Times New Roman" w:hAnsi="Times New Roman"/>
          <w:sz w:val="24"/>
          <w:szCs w:val="24"/>
          <w:lang w:eastAsia="pl-PL"/>
        </w:rPr>
        <w:t>. zm.).</w:t>
      </w:r>
    </w:p>
    <w:p w:rsidR="00DF069E"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iCs/>
          <w:sz w:val="24"/>
          <w:szCs w:val="24"/>
          <w:lang w:eastAsia="pl-PL"/>
        </w:rPr>
      </w:pPr>
    </w:p>
    <w:p w:rsidR="00DF069E"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p>
    <w:p w:rsidR="00DF069E"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Pr>
          <w:rFonts w:ascii="Times New Roman" w:eastAsia="Times New Roman" w:hAnsi="Times New Roman" w:cs="Times New Roman"/>
          <w:b/>
          <w:bCs/>
          <w:sz w:val="24"/>
          <w:szCs w:val="24"/>
          <w:lang w:val="it-IT" w:eastAsia="it-IT"/>
        </w:rPr>
        <w:t>ROZDZIAŁ VII</w:t>
      </w:r>
    </w:p>
    <w:p w:rsidR="00DF069E"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Pr>
          <w:rFonts w:ascii="Times New Roman" w:eastAsia="Times New Roman" w:hAnsi="Times New Roman" w:cs="Times New Roman"/>
          <w:b/>
          <w:bCs/>
          <w:sz w:val="24"/>
          <w:szCs w:val="24"/>
          <w:lang w:eastAsia="pl-PL"/>
        </w:rPr>
        <w:t>DO POROZUMIEWANIA SIĘ Z WYKONAWCAMI.</w:t>
      </w:r>
    </w:p>
    <w:p w:rsidR="00DF069E" w:rsidRDefault="00DF069E" w:rsidP="00DF069E">
      <w:pPr>
        <w:pStyle w:val="Style6"/>
        <w:widowControl/>
        <w:spacing w:line="360" w:lineRule="auto"/>
        <w:ind w:left="307" w:hanging="307"/>
        <w:jc w:val="both"/>
        <w:rPr>
          <w:rStyle w:val="FontStyle49"/>
          <w:sz w:val="24"/>
          <w:szCs w:val="24"/>
        </w:rPr>
      </w:pPr>
      <w:r>
        <w:rPr>
          <w:rStyle w:val="FontStyle49"/>
          <w:sz w:val="24"/>
          <w:szCs w:val="24"/>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Pr>
          <w:rStyle w:val="FontStyle49"/>
          <w:sz w:val="24"/>
          <w:szCs w:val="24"/>
        </w:rPr>
        <w:t>ePUAP</w:t>
      </w:r>
      <w:proofErr w:type="spellEnd"/>
      <w:r>
        <w:rPr>
          <w:rStyle w:val="FontStyle49"/>
          <w:sz w:val="24"/>
          <w:szCs w:val="24"/>
        </w:rPr>
        <w:t xml:space="preserve"> oraz udostępnionego przez </w:t>
      </w:r>
      <w:proofErr w:type="spellStart"/>
      <w:r>
        <w:rPr>
          <w:rStyle w:val="FontStyle49"/>
          <w:sz w:val="24"/>
          <w:szCs w:val="24"/>
        </w:rPr>
        <w:t>miniPortal</w:t>
      </w:r>
      <w:proofErr w:type="spellEnd"/>
      <w:r>
        <w:rPr>
          <w:rStyle w:val="FontStyle49"/>
          <w:sz w:val="24"/>
          <w:szCs w:val="24"/>
        </w:rPr>
        <w:t xml:space="preserve"> (http://miniportal.uzp.gov.pl). We wszelkiej korespondencji związanej z niniejszym  postępowaniem Zamawiający i Wykonawcy posługują się numerem ogłoszenia, tj. SKMMU.086.14.19.</w:t>
      </w:r>
    </w:p>
    <w:p w:rsidR="00DF069E" w:rsidRDefault="00DF069E" w:rsidP="00DF069E">
      <w:pPr>
        <w:pStyle w:val="Style6"/>
        <w:widowControl/>
        <w:spacing w:line="360" w:lineRule="auto"/>
        <w:ind w:left="307"/>
        <w:jc w:val="both"/>
        <w:rPr>
          <w:rStyle w:val="FontStyle49"/>
          <w:sz w:val="24"/>
          <w:szCs w:val="24"/>
        </w:rPr>
      </w:pPr>
      <w:r>
        <w:rPr>
          <w:rStyle w:val="FontStyle49"/>
          <w:sz w:val="24"/>
          <w:szCs w:val="24"/>
        </w:rPr>
        <w:t>Zamawiający może również komunikować się z Wykonawcami za pomocą poczty elektronicznej, email prztargi@skm.pkp.pl</w:t>
      </w:r>
    </w:p>
    <w:p w:rsidR="00DF069E" w:rsidRDefault="00DF069E" w:rsidP="00DF069E">
      <w:pPr>
        <w:spacing w:after="0" w:line="360" w:lineRule="auto"/>
        <w:rPr>
          <w:rStyle w:val="FontStyle49"/>
          <w:rFonts w:eastAsia="Times New Roman"/>
          <w:sz w:val="24"/>
          <w:szCs w:val="24"/>
          <w:lang w:eastAsia="pl-PL"/>
        </w:rPr>
        <w:sectPr w:rsidR="00DF069E">
          <w:type w:val="continuous"/>
          <w:pgSz w:w="11905" w:h="16837"/>
          <w:pgMar w:top="770" w:right="1136" w:bottom="759" w:left="1424" w:header="708" w:footer="708" w:gutter="0"/>
          <w:cols w:space="708"/>
        </w:sectPr>
      </w:pPr>
    </w:p>
    <w:p w:rsidR="00DF069E" w:rsidRDefault="00DF069E" w:rsidP="00DF069E">
      <w:pPr>
        <w:pStyle w:val="Style7"/>
        <w:widowControl/>
        <w:spacing w:line="360" w:lineRule="auto"/>
        <w:rPr>
          <w:rStyle w:val="FontStyle48"/>
          <w:sz w:val="24"/>
          <w:szCs w:val="24"/>
        </w:rPr>
      </w:pPr>
      <w:r>
        <w:rPr>
          <w:rStyle w:val="FontStyle49"/>
          <w:sz w:val="24"/>
          <w:szCs w:val="24"/>
        </w:rPr>
        <w:t xml:space="preserve">2.    </w:t>
      </w:r>
      <w:r>
        <w:rPr>
          <w:rStyle w:val="FontStyle48"/>
          <w:sz w:val="24"/>
          <w:szCs w:val="24"/>
        </w:rPr>
        <w:t>Osoby uprawnione do porozumiewania się z Wykonawcami:</w:t>
      </w:r>
    </w:p>
    <w:p w:rsidR="00DF069E" w:rsidRDefault="00DF069E" w:rsidP="00DF069E">
      <w:pPr>
        <w:pStyle w:val="Style29"/>
        <w:widowControl/>
        <w:tabs>
          <w:tab w:val="left" w:pos="792"/>
        </w:tabs>
        <w:spacing w:line="360" w:lineRule="auto"/>
        <w:ind w:left="662"/>
        <w:jc w:val="both"/>
        <w:rPr>
          <w:rStyle w:val="FontStyle49"/>
          <w:sz w:val="24"/>
          <w:szCs w:val="24"/>
          <w:u w:val="single"/>
        </w:rPr>
      </w:pPr>
      <w:r>
        <w:rPr>
          <w:rStyle w:val="FontStyle49"/>
          <w:sz w:val="24"/>
          <w:szCs w:val="24"/>
        </w:rPr>
        <w:t>-</w:t>
      </w:r>
      <w:r>
        <w:rPr>
          <w:rStyle w:val="FontStyle49"/>
          <w:sz w:val="24"/>
          <w:szCs w:val="24"/>
        </w:rPr>
        <w:tab/>
      </w:r>
      <w:r>
        <w:rPr>
          <w:rStyle w:val="FontStyle49"/>
          <w:sz w:val="24"/>
          <w:szCs w:val="24"/>
          <w:u w:val="single"/>
        </w:rPr>
        <w:t>w sprawach formalnych wyjaśnień udziela:</w:t>
      </w:r>
    </w:p>
    <w:p w:rsidR="00DF069E" w:rsidRDefault="00DF069E" w:rsidP="00DF069E">
      <w:pPr>
        <w:pStyle w:val="Style34"/>
        <w:widowControl/>
        <w:spacing w:line="360" w:lineRule="auto"/>
        <w:ind w:left="720" w:firstLine="0"/>
        <w:rPr>
          <w:rStyle w:val="FontStyle49"/>
          <w:sz w:val="24"/>
          <w:szCs w:val="24"/>
        </w:rPr>
      </w:pPr>
      <w:r>
        <w:rPr>
          <w:rStyle w:val="FontStyle48"/>
          <w:sz w:val="24"/>
          <w:szCs w:val="24"/>
        </w:rPr>
        <w:t xml:space="preserve">Katarzyna </w:t>
      </w:r>
      <w:proofErr w:type="spellStart"/>
      <w:r>
        <w:rPr>
          <w:rStyle w:val="FontStyle48"/>
          <w:sz w:val="24"/>
          <w:szCs w:val="24"/>
        </w:rPr>
        <w:t>Komakowska</w:t>
      </w:r>
      <w:proofErr w:type="spellEnd"/>
      <w:r>
        <w:rPr>
          <w:rStyle w:val="FontStyle48"/>
          <w:sz w:val="24"/>
          <w:szCs w:val="24"/>
        </w:rPr>
        <w:t xml:space="preserve">- </w:t>
      </w:r>
      <w:proofErr w:type="spellStart"/>
      <w:r>
        <w:rPr>
          <w:rStyle w:val="FontStyle48"/>
          <w:sz w:val="24"/>
          <w:szCs w:val="24"/>
        </w:rPr>
        <w:t>Helińska</w:t>
      </w:r>
      <w:proofErr w:type="spellEnd"/>
      <w:r>
        <w:rPr>
          <w:rStyle w:val="FontStyle48"/>
          <w:sz w:val="24"/>
          <w:szCs w:val="24"/>
        </w:rPr>
        <w:t xml:space="preserve">, </w:t>
      </w:r>
      <w:r>
        <w:rPr>
          <w:rStyle w:val="FontStyle49"/>
          <w:sz w:val="24"/>
          <w:szCs w:val="24"/>
        </w:rPr>
        <w:t>tel. 587212820,</w:t>
      </w:r>
    </w:p>
    <w:p w:rsidR="00DF069E" w:rsidRDefault="00DF069E" w:rsidP="00DF069E">
      <w:pPr>
        <w:pStyle w:val="Style21"/>
        <w:widowControl/>
        <w:spacing w:line="360" w:lineRule="auto"/>
        <w:ind w:left="725" w:right="2650"/>
        <w:jc w:val="both"/>
        <w:rPr>
          <w:u w:val="single"/>
        </w:rPr>
      </w:pPr>
      <w:r>
        <w:rPr>
          <w:rStyle w:val="FontStyle49"/>
          <w:sz w:val="24"/>
          <w:szCs w:val="24"/>
        </w:rPr>
        <w:t>w godzinach: 8</w:t>
      </w:r>
      <w:r>
        <w:rPr>
          <w:rStyle w:val="FontStyle49"/>
          <w:sz w:val="24"/>
          <w:szCs w:val="24"/>
          <w:vertAlign w:val="superscript"/>
        </w:rPr>
        <w:t>00</w:t>
      </w:r>
      <w:r>
        <w:rPr>
          <w:rStyle w:val="FontStyle49"/>
          <w:sz w:val="24"/>
          <w:szCs w:val="24"/>
        </w:rPr>
        <w:t xml:space="preserve"> - 14</w:t>
      </w:r>
      <w:r>
        <w:rPr>
          <w:rStyle w:val="FontStyle49"/>
          <w:sz w:val="24"/>
          <w:szCs w:val="24"/>
          <w:vertAlign w:val="superscript"/>
        </w:rPr>
        <w:t>00</w:t>
      </w:r>
      <w:r>
        <w:rPr>
          <w:rStyle w:val="FontStyle49"/>
          <w:sz w:val="24"/>
          <w:szCs w:val="24"/>
        </w:rPr>
        <w:t xml:space="preserve"> (od poniedziałku do piątku).</w:t>
      </w:r>
    </w:p>
    <w:p w:rsidR="00DF069E" w:rsidRDefault="00DF069E" w:rsidP="00DF069E">
      <w:pPr>
        <w:pStyle w:val="Style24"/>
        <w:widowControl/>
        <w:tabs>
          <w:tab w:val="left" w:pos="341"/>
        </w:tabs>
        <w:spacing w:line="360" w:lineRule="auto"/>
        <w:ind w:left="284" w:hanging="284"/>
        <w:rPr>
          <w:rStyle w:val="FontStyle49"/>
          <w:sz w:val="24"/>
          <w:szCs w:val="24"/>
        </w:rPr>
      </w:pPr>
      <w:r>
        <w:rPr>
          <w:rStyle w:val="FontStyle49"/>
          <w:sz w:val="24"/>
          <w:szCs w:val="24"/>
        </w:rPr>
        <w:lastRenderedPageBreak/>
        <w:t>3.</w:t>
      </w:r>
      <w:r>
        <w:rPr>
          <w:rStyle w:val="FontStyle49"/>
          <w:sz w:val="24"/>
          <w:szCs w:val="24"/>
        </w:rPr>
        <w:tab/>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DF069E" w:rsidRDefault="00DF069E" w:rsidP="00DF069E">
      <w:pPr>
        <w:pStyle w:val="Style24"/>
        <w:widowControl/>
        <w:tabs>
          <w:tab w:val="left" w:pos="341"/>
        </w:tabs>
        <w:spacing w:line="360" w:lineRule="auto"/>
        <w:ind w:firstLine="0"/>
        <w:rPr>
          <w:rStyle w:val="FontStyle49"/>
          <w:sz w:val="24"/>
          <w:szCs w:val="24"/>
        </w:rPr>
      </w:pPr>
      <w:r>
        <w:rPr>
          <w:rStyle w:val="FontStyle49"/>
          <w:sz w:val="24"/>
          <w:szCs w:val="24"/>
        </w:rPr>
        <w:t>4.</w:t>
      </w:r>
      <w:r>
        <w:rPr>
          <w:rStyle w:val="FontStyle49"/>
          <w:sz w:val="24"/>
          <w:szCs w:val="24"/>
        </w:rPr>
        <w:tab/>
        <w:t>Zapytania dotyczące SIWZ muszą być kierowane w formie określonej w ust. 1 z adnotacją:</w:t>
      </w:r>
    </w:p>
    <w:p w:rsidR="00DF069E" w:rsidRDefault="00DF069E" w:rsidP="00DF069E">
      <w:pPr>
        <w:pStyle w:val="Style7"/>
        <w:widowControl/>
        <w:spacing w:line="360" w:lineRule="auto"/>
        <w:ind w:left="365"/>
        <w:rPr>
          <w:rStyle w:val="FontStyle48"/>
          <w:b w:val="0"/>
          <w:sz w:val="24"/>
          <w:szCs w:val="24"/>
        </w:rPr>
      </w:pPr>
      <w:bookmarkStart w:id="11" w:name="_Hlk4576181"/>
      <w:r>
        <w:rPr>
          <w:rStyle w:val="FontStyle48"/>
          <w:sz w:val="24"/>
          <w:szCs w:val="24"/>
        </w:rPr>
        <w:t xml:space="preserve">„Zapytania - dotyczy przetargu nieograniczonego na wykonanie naprawy poziomu P4 z poprawą funkcjonalności na pojazdach </w:t>
      </w:r>
      <w:proofErr w:type="spellStart"/>
      <w:r>
        <w:rPr>
          <w:rStyle w:val="FontStyle48"/>
          <w:sz w:val="24"/>
          <w:szCs w:val="24"/>
        </w:rPr>
        <w:t>ezt</w:t>
      </w:r>
      <w:proofErr w:type="spellEnd"/>
      <w:r>
        <w:rPr>
          <w:rStyle w:val="FontStyle48"/>
          <w:sz w:val="24"/>
          <w:szCs w:val="24"/>
        </w:rPr>
        <w:t xml:space="preserve"> serii EN57 nr 838 i 1826 – SKMMU.086.14.19</w:t>
      </w:r>
      <w:bookmarkEnd w:id="11"/>
      <w:r>
        <w:rPr>
          <w:rStyle w:val="FontStyle48"/>
          <w:sz w:val="24"/>
          <w:szCs w:val="24"/>
        </w:rPr>
        <w:t>, na adres email przetargi@skm.pkp.pl.</w:t>
      </w:r>
    </w:p>
    <w:p w:rsidR="00DF069E" w:rsidRDefault="00DF069E" w:rsidP="00DF069E">
      <w:pPr>
        <w:pStyle w:val="Style24"/>
        <w:widowControl/>
        <w:tabs>
          <w:tab w:val="left" w:pos="341"/>
        </w:tabs>
        <w:spacing w:line="360" w:lineRule="auto"/>
        <w:ind w:left="341"/>
        <w:rPr>
          <w:rStyle w:val="FontStyle49"/>
          <w:sz w:val="24"/>
          <w:szCs w:val="24"/>
        </w:rPr>
      </w:pPr>
      <w:r>
        <w:rPr>
          <w:rStyle w:val="FontStyle49"/>
          <w:sz w:val="24"/>
          <w:szCs w:val="24"/>
        </w:rPr>
        <w:t>5.</w:t>
      </w:r>
      <w:r>
        <w:rPr>
          <w:rStyle w:val="FontStyle49"/>
          <w:sz w:val="24"/>
          <w:szCs w:val="24"/>
        </w:rPr>
        <w:tab/>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rsidR="00DF069E" w:rsidRDefault="00DF069E" w:rsidP="00DF069E">
      <w:pPr>
        <w:pStyle w:val="Style24"/>
        <w:widowControl/>
        <w:numPr>
          <w:ilvl w:val="0"/>
          <w:numId w:val="27"/>
        </w:numPr>
        <w:tabs>
          <w:tab w:val="left" w:pos="341"/>
        </w:tabs>
        <w:spacing w:line="360" w:lineRule="auto"/>
        <w:ind w:left="341" w:hanging="341"/>
        <w:rPr>
          <w:rStyle w:val="FontStyle49"/>
          <w:sz w:val="24"/>
          <w:szCs w:val="24"/>
        </w:rPr>
      </w:pPr>
      <w:r>
        <w:rPr>
          <w:rStyle w:val="FontStyle49"/>
          <w:sz w:val="24"/>
          <w:szCs w:val="24"/>
        </w:rPr>
        <w:t>Jeżeli wniosek o wyjaśnienie treści SIWZ wpłynął po upływie terminu składania wniosku lub dotyczy udzielonych wyjaśnień, Zamawiający może udzielić wyjaśnień albo pozostawić wniosek bez rozpoznania.</w:t>
      </w:r>
    </w:p>
    <w:p w:rsidR="00DF069E" w:rsidRDefault="00DF069E" w:rsidP="00DF069E">
      <w:pPr>
        <w:pStyle w:val="Style24"/>
        <w:widowControl/>
        <w:numPr>
          <w:ilvl w:val="0"/>
          <w:numId w:val="27"/>
        </w:numPr>
        <w:tabs>
          <w:tab w:val="left" w:pos="341"/>
        </w:tabs>
        <w:spacing w:line="360" w:lineRule="auto"/>
        <w:ind w:left="341" w:hanging="341"/>
        <w:rPr>
          <w:rStyle w:val="FontStyle49"/>
          <w:sz w:val="24"/>
          <w:szCs w:val="24"/>
        </w:rPr>
      </w:pPr>
      <w:r>
        <w:rPr>
          <w:rStyle w:val="FontStyle49"/>
          <w:sz w:val="24"/>
          <w:szCs w:val="24"/>
        </w:rPr>
        <w:t>Przedłużenie terminu składania ofert nie wpływa na bieg terminu składania wniosku o wyjaśnienie treści SIWZ.</w:t>
      </w:r>
    </w:p>
    <w:p w:rsidR="00DF069E" w:rsidRDefault="00DF069E" w:rsidP="00DF069E">
      <w:pPr>
        <w:pStyle w:val="Style24"/>
        <w:widowControl/>
        <w:numPr>
          <w:ilvl w:val="0"/>
          <w:numId w:val="27"/>
        </w:numPr>
        <w:tabs>
          <w:tab w:val="left" w:pos="341"/>
        </w:tabs>
        <w:spacing w:line="360" w:lineRule="auto"/>
        <w:ind w:left="341" w:hanging="341"/>
        <w:rPr>
          <w:rStyle w:val="FontStyle49"/>
          <w:sz w:val="24"/>
          <w:szCs w:val="24"/>
        </w:rPr>
      </w:pPr>
      <w:r>
        <w:rPr>
          <w:rStyle w:val="FontStyle49"/>
          <w:sz w:val="24"/>
          <w:szCs w:val="24"/>
        </w:rPr>
        <w:t>Treść zapytań wraz z wyjaśnieniami Zamawiający przekaże Wykonawcom w formie określonej w ust. 1, którym przekazał SIWZ, bez ujawniania źródła zapytania, oraz zamieści na stronie internetowej.</w:t>
      </w:r>
    </w:p>
    <w:p w:rsidR="00DF069E" w:rsidRDefault="00DF069E" w:rsidP="00DF069E">
      <w:pPr>
        <w:pStyle w:val="Style24"/>
        <w:widowControl/>
        <w:numPr>
          <w:ilvl w:val="0"/>
          <w:numId w:val="27"/>
        </w:numPr>
        <w:tabs>
          <w:tab w:val="left" w:pos="341"/>
        </w:tabs>
        <w:spacing w:line="360" w:lineRule="auto"/>
        <w:ind w:left="341" w:hanging="341"/>
        <w:rPr>
          <w:rStyle w:val="FontStyle49"/>
          <w:b/>
          <w:bCs/>
          <w:sz w:val="24"/>
          <w:szCs w:val="24"/>
        </w:rPr>
      </w:pPr>
      <w:r>
        <w:rPr>
          <w:rStyle w:val="FontStyle49"/>
          <w:b/>
          <w:bCs/>
          <w:sz w:val="24"/>
          <w:szCs w:val="24"/>
        </w:rPr>
        <w:t>Zamawiający nie będzie zwoływać zebrania wszystkich Wykonawców w celu wyjaśnienia wątpliwości dotyczących treści SIWZ.</w:t>
      </w:r>
    </w:p>
    <w:p w:rsidR="00DF069E" w:rsidRDefault="00DF069E" w:rsidP="00DF069E">
      <w:pPr>
        <w:pStyle w:val="Style24"/>
        <w:widowControl/>
        <w:numPr>
          <w:ilvl w:val="0"/>
          <w:numId w:val="27"/>
        </w:numPr>
        <w:tabs>
          <w:tab w:val="left" w:pos="341"/>
        </w:tabs>
        <w:spacing w:line="360" w:lineRule="auto"/>
        <w:ind w:left="341"/>
      </w:pPr>
      <w:r>
        <w:rPr>
          <w:rStyle w:val="FontStyle49"/>
          <w:sz w:val="24"/>
          <w:szCs w:val="24"/>
        </w:rPr>
        <w:t xml:space="preserve">W uzasadnionych przypadkach Zamawiający może przed upływem terminu składania ofert zmienić treść Specyfikacji Istotnych Warunków Zamówienia. </w:t>
      </w:r>
      <w:r>
        <w:rPr>
          <w:rStyle w:val="FontStyle49"/>
          <w:sz w:val="24"/>
          <w:szCs w:val="24"/>
          <w:u w:val="single"/>
        </w:rPr>
        <w:t>Dokonaną zmianę treści Specyfikacji Zamawiający udostępnia na stronie internetowej</w:t>
      </w:r>
      <w:r>
        <w:rPr>
          <w:rStyle w:val="FontStyle49"/>
          <w:sz w:val="24"/>
          <w:szCs w:val="24"/>
        </w:rPr>
        <w:t>, Przepis art. 37 ust. 5 stosuje się odpowiednio.</w:t>
      </w:r>
    </w:p>
    <w:p w:rsidR="00DF069E" w:rsidRDefault="00DF069E" w:rsidP="00DF069E">
      <w:pPr>
        <w:pStyle w:val="Style24"/>
        <w:widowControl/>
        <w:numPr>
          <w:ilvl w:val="0"/>
          <w:numId w:val="28"/>
        </w:numPr>
        <w:tabs>
          <w:tab w:val="left" w:pos="398"/>
        </w:tabs>
        <w:spacing w:line="360" w:lineRule="auto"/>
        <w:ind w:left="398" w:hanging="398"/>
        <w:rPr>
          <w:rStyle w:val="FontStyle49"/>
          <w:sz w:val="24"/>
          <w:szCs w:val="24"/>
        </w:rPr>
      </w:pPr>
      <w:r>
        <w:rPr>
          <w:rStyle w:val="FontStyle49"/>
          <w:sz w:val="24"/>
          <w:szCs w:val="24"/>
        </w:rPr>
        <w:t xml:space="preserve">Jeżeli w wyniku zmiany treści SIWZ nie prowadzącej do zmiany treści ogłoszenia o zamówieniu jest niezbędny dodatkowy czas na wprowadzenie zmian w ofertach, Zamawiający </w:t>
      </w:r>
      <w:r>
        <w:rPr>
          <w:rStyle w:val="FontStyle49"/>
          <w:sz w:val="24"/>
          <w:szCs w:val="24"/>
        </w:rPr>
        <w:lastRenderedPageBreak/>
        <w:t>przedłuża termin składania ofert i informuje o tym Wykonawców, którym przekazano SIWZ, oraz zamieszcza informację na stronie internetowej.</w:t>
      </w:r>
    </w:p>
    <w:p w:rsidR="00DF069E" w:rsidRDefault="00DF069E" w:rsidP="00DF069E">
      <w:pPr>
        <w:pStyle w:val="Style24"/>
        <w:widowControl/>
        <w:numPr>
          <w:ilvl w:val="0"/>
          <w:numId w:val="28"/>
        </w:numPr>
        <w:tabs>
          <w:tab w:val="left" w:pos="398"/>
        </w:tabs>
        <w:spacing w:line="360" w:lineRule="auto"/>
        <w:ind w:left="398" w:hanging="398"/>
      </w:pPr>
      <w:r>
        <w:rPr>
          <w:rStyle w:val="FontStyle49"/>
          <w:sz w:val="24"/>
          <w:szCs w:val="24"/>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DF069E" w:rsidRDefault="00DF069E" w:rsidP="00DF069E">
      <w:pPr>
        <w:pStyle w:val="Style7"/>
        <w:widowControl/>
        <w:spacing w:line="360" w:lineRule="auto"/>
        <w:rPr>
          <w:rStyle w:val="FontStyle48"/>
          <w:sz w:val="24"/>
          <w:szCs w:val="24"/>
        </w:rPr>
      </w:pPr>
    </w:p>
    <w:p w:rsidR="00DF069E" w:rsidRDefault="00DF069E" w:rsidP="00DF069E">
      <w:pPr>
        <w:autoSpaceDE w:val="0"/>
        <w:autoSpaceDN w:val="0"/>
        <w:adjustRightInd w:val="0"/>
        <w:spacing w:after="0" w:line="360" w:lineRule="auto"/>
        <w:jc w:val="center"/>
        <w:rPr>
          <w:rFonts w:eastAsia="Times New Roman"/>
          <w:lang w:eastAsia="pl-PL"/>
        </w:rPr>
      </w:pPr>
      <w:r>
        <w:rPr>
          <w:rFonts w:ascii="Times New Roman" w:eastAsia="Times New Roman" w:hAnsi="Times New Roman" w:cs="Times New Roman"/>
          <w:b/>
          <w:bCs/>
          <w:sz w:val="24"/>
          <w:szCs w:val="24"/>
          <w:lang w:eastAsia="pl-PL"/>
        </w:rPr>
        <w:t>ROZDZIAŁ VIII</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WYMAGANIA DOTYCZĄCE WADIUM.</w:t>
      </w:r>
    </w:p>
    <w:p w:rsidR="00DF069E" w:rsidRDefault="00DF069E" w:rsidP="00DF069E">
      <w:pPr>
        <w:widowControl w:val="0"/>
        <w:numPr>
          <w:ilvl w:val="0"/>
          <w:numId w:val="29"/>
        </w:numPr>
        <w:tabs>
          <w:tab w:val="left" w:pos="355"/>
        </w:tabs>
        <w:autoSpaceDE w:val="0"/>
        <w:autoSpaceDN w:val="0"/>
        <w:adjustRightInd w:val="0"/>
        <w:spacing w:after="0" w:line="360" w:lineRule="auto"/>
        <w:ind w:left="714" w:hanging="357"/>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Oferta musi być zabezpieczona wadium w wysokości: </w:t>
      </w:r>
    </w:p>
    <w:p w:rsidR="00DF069E"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Pr>
          <w:rFonts w:ascii="Times New Roman" w:hAnsi="Times New Roman"/>
          <w:b/>
          <w:bCs/>
          <w:sz w:val="24"/>
          <w:szCs w:val="24"/>
        </w:rPr>
        <w:t xml:space="preserve">  35 000,00 zł (słownie : trzydzieści pięć  tysięcy złotych) – Zadanie nr 1,</w:t>
      </w:r>
    </w:p>
    <w:p w:rsidR="00DF069E"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Pr>
          <w:rFonts w:ascii="Times New Roman" w:hAnsi="Times New Roman"/>
          <w:b/>
          <w:bCs/>
          <w:sz w:val="24"/>
          <w:szCs w:val="24"/>
        </w:rPr>
        <w:t xml:space="preserve"> 35 000,00 zł (słownie : trzydzieści pięć  tysięcy złotych)  -  Zadanie nr 2,</w:t>
      </w:r>
    </w:p>
    <w:p w:rsidR="00DF069E" w:rsidRDefault="00DF069E" w:rsidP="00DF069E">
      <w:pPr>
        <w:pStyle w:val="Akapitzlist"/>
        <w:widowControl w:val="0"/>
        <w:tabs>
          <w:tab w:val="left" w:pos="355"/>
        </w:tabs>
        <w:autoSpaceDE w:val="0"/>
        <w:autoSpaceDN w:val="0"/>
        <w:adjustRightInd w:val="0"/>
        <w:spacing w:after="0" w:line="360" w:lineRule="auto"/>
        <w:ind w:left="1140"/>
        <w:jc w:val="both"/>
        <w:rPr>
          <w:rFonts w:ascii="Times New Roman" w:hAnsi="Times New Roman"/>
          <w:sz w:val="24"/>
          <w:szCs w:val="24"/>
        </w:rPr>
      </w:pPr>
      <w:r>
        <w:rPr>
          <w:rFonts w:ascii="Times New Roman" w:hAnsi="Times New Roman"/>
          <w:sz w:val="24"/>
          <w:szCs w:val="24"/>
        </w:rPr>
        <w:t>wniesionym przez Wykonawcę przed upływem terminu składania ofert.</w:t>
      </w:r>
    </w:p>
    <w:p w:rsidR="00DF069E" w:rsidRDefault="00DF069E" w:rsidP="00DF069E">
      <w:pPr>
        <w:pStyle w:val="Akapitzlist"/>
        <w:widowControl w:val="0"/>
        <w:numPr>
          <w:ilvl w:val="0"/>
          <w:numId w:val="29"/>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Wadium może być wniesione w jednej lub kilku następujących formach:</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pieniądzu;</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bankowych lub poręczeniach spółdzielczej kasy oszczędnościowo-kredytowej, z tym, że poręczenie kasy jest zawsze poręczeniem pieniężnym;</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bankowych;</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ubezpieczeniowych;</w:t>
      </w:r>
    </w:p>
    <w:p w:rsidR="00DF069E"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udzielanych przez podmioty, o których mowa w art. 6 b, ust. 5, pkt 2 ustawy z dnia 9 listopada 2000 r. o utworzeniu Polskiej Agencji Rozwoju Przedsiębiorczości (tekst jednolity: Dz. U. z 2016 r., poz. 359).</w:t>
      </w:r>
    </w:p>
    <w:p w:rsidR="00DF069E" w:rsidRDefault="00DF069E" w:rsidP="00DF069E">
      <w:pPr>
        <w:pStyle w:val="Akapitzlist"/>
        <w:numPr>
          <w:ilvl w:val="0"/>
          <w:numId w:val="30"/>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u w:val="single"/>
          <w:lang w:eastAsia="pl-PL"/>
        </w:rPr>
      </w:pPr>
      <w:r>
        <w:rPr>
          <w:rFonts w:ascii="Times New Roman" w:eastAsia="Times New Roman" w:hAnsi="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DF069E"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 xml:space="preserve"> Wykonawca, którego oferta została wybrana:</w:t>
      </w:r>
    </w:p>
    <w:p w:rsidR="00DF069E"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odmówił podpisania umowy w sprawie zamówienia publicznego na warunkach określonych w ofercie;</w:t>
      </w:r>
    </w:p>
    <w:p w:rsidR="00DF069E" w:rsidRDefault="00DF069E" w:rsidP="00DF069E">
      <w:pPr>
        <w:pStyle w:val="Akapitzlist"/>
        <w:tabs>
          <w:tab w:val="left" w:pos="355"/>
        </w:tabs>
        <w:autoSpaceDE w:val="0"/>
        <w:autoSpaceDN w:val="0"/>
        <w:adjustRightInd w:val="0"/>
        <w:spacing w:after="0" w:line="36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nie wniósł wymaganego zabezpieczenia należytego wykonania umowy;</w:t>
      </w:r>
    </w:p>
    <w:p w:rsidR="00DF069E"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 zawarcie umowy w sprawie zamówienia publicznego stało się niemożliwe z przyczyn leżących po stronie Wykonawcy.</w:t>
      </w:r>
    </w:p>
    <w:p w:rsidR="00DF069E"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Pr>
          <w:rFonts w:ascii="Times New Roman" w:eastAsia="Times New Roman" w:hAnsi="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w:t>
      </w:r>
      <w:r>
        <w:rPr>
          <w:rFonts w:ascii="Times New Roman" w:eastAsia="Times New Roman" w:hAnsi="Times New Roman"/>
          <w:sz w:val="24"/>
          <w:szCs w:val="24"/>
          <w:lang w:eastAsia="pl-PL"/>
        </w:rPr>
        <w:lastRenderedPageBreak/>
        <w:t>na poprawienie omyłki, o której mowa w art. 87 ust. 2 pkt 3, co spowodowało brak możliwości wybrania oferty złożonej przez Wykonawcę jako najkorzystniejszej.</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Wniesione wadium musi zabezpieczać ofertę Wykonawcy przez cały okres związania ofertą.</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Wadium wnoszone w pieniądzu należy wpłacić przelewem na rachunek bankowy Zamawiającego: BGK 88 1130 1121 0080 0116 9520 0008.</w:t>
      </w:r>
    </w:p>
    <w:p w:rsidR="00DF069E" w:rsidRDefault="00DF069E" w:rsidP="00DF069E">
      <w:pPr>
        <w:pStyle w:val="Akapitzlist"/>
        <w:widowControl w:val="0"/>
        <w:numPr>
          <w:ilvl w:val="0"/>
          <w:numId w:val="31"/>
        </w:numPr>
        <w:autoSpaceDE w:val="0"/>
        <w:autoSpaceDN w:val="0"/>
        <w:adjustRightInd w:val="0"/>
        <w:spacing w:after="0" w:line="360" w:lineRule="auto"/>
        <w:ind w:left="567" w:hanging="283"/>
        <w:jc w:val="both"/>
        <w:rPr>
          <w:rFonts w:ascii="Times New Roman" w:hAnsi="Times New Roman"/>
          <w:b/>
          <w:sz w:val="24"/>
          <w:szCs w:val="24"/>
        </w:rPr>
      </w:pPr>
      <w:r>
        <w:rPr>
          <w:rFonts w:ascii="Times New Roman" w:eastAsia="Times New Roman" w:hAnsi="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Pr>
          <w:rStyle w:val="FontStyle48"/>
          <w:sz w:val="24"/>
          <w:szCs w:val="24"/>
        </w:rPr>
        <w:t xml:space="preserve">„Dotyczy przetargu nieograniczonego na wykonanie naprawy poziomu P4 z poprawą funkcjonalności na pojazdach </w:t>
      </w:r>
      <w:proofErr w:type="spellStart"/>
      <w:r>
        <w:rPr>
          <w:rStyle w:val="FontStyle48"/>
          <w:sz w:val="24"/>
          <w:szCs w:val="24"/>
        </w:rPr>
        <w:t>ezt</w:t>
      </w:r>
      <w:proofErr w:type="spellEnd"/>
      <w:r>
        <w:rPr>
          <w:rStyle w:val="FontStyle48"/>
          <w:sz w:val="24"/>
          <w:szCs w:val="24"/>
        </w:rPr>
        <w:t xml:space="preserve"> serii EN57 nr 838 i 1826 – SKMMU.086.14.19” wraz z określeniem na jakie Zadanie składane jest wadium</w:t>
      </w:r>
      <w:r>
        <w:rPr>
          <w:rFonts w:ascii="Times New Roman" w:eastAsia="Times New Roman" w:hAnsi="Times New Roman"/>
          <w:b/>
          <w:bCs/>
          <w:sz w:val="24"/>
          <w:szCs w:val="24"/>
          <w:lang w:eastAsia="pl-PL"/>
        </w:rPr>
        <w:t xml:space="preserve">. </w:t>
      </w:r>
      <w:r>
        <w:rPr>
          <w:rFonts w:ascii="Times New Roman" w:eastAsia="Times New Roman" w:hAnsi="Times New Roman"/>
          <w:sz w:val="24"/>
          <w:szCs w:val="24"/>
          <w:lang w:eastAsia="pl-PL"/>
        </w:rPr>
        <w:t>Potwierdzeniem wniesienia wadium w jednej z form określonych w ust. 2, pkt 2.2-2.5 jest oryginalny dokument banku, ubezpieczyciela lub poręczyciela, wystawiony na Zamawiającego z oznaczeniem, iż „</w:t>
      </w:r>
      <w:r>
        <w:rPr>
          <w:rFonts w:ascii="Times New Roman" w:eastAsia="Times New Roman" w:hAnsi="Times New Roman"/>
          <w:b/>
          <w:bCs/>
          <w:sz w:val="24"/>
          <w:szCs w:val="24"/>
          <w:lang w:eastAsia="pl-PL"/>
        </w:rPr>
        <w:t xml:space="preserve">Wadium </w:t>
      </w:r>
      <w:r>
        <w:rPr>
          <w:rStyle w:val="FontStyle48"/>
          <w:sz w:val="24"/>
          <w:szCs w:val="24"/>
        </w:rPr>
        <w:t xml:space="preserve">- dotyczy przetargu nieograniczonego na wykonanie naprawy poziomu P4 z poprawą funkcjonalności na pojazdach </w:t>
      </w:r>
      <w:proofErr w:type="spellStart"/>
      <w:r>
        <w:rPr>
          <w:rStyle w:val="FontStyle48"/>
          <w:sz w:val="24"/>
          <w:szCs w:val="24"/>
        </w:rPr>
        <w:t>ezt</w:t>
      </w:r>
      <w:proofErr w:type="spellEnd"/>
      <w:r>
        <w:rPr>
          <w:rStyle w:val="FontStyle48"/>
          <w:sz w:val="24"/>
          <w:szCs w:val="24"/>
        </w:rPr>
        <w:t xml:space="preserve"> serii EN57 nr 838 i 1826 – SKMMU.086.14.19</w:t>
      </w:r>
      <w:r>
        <w:rPr>
          <w:rFonts w:ascii="Times New Roman" w:eastAsia="Times New Roman" w:hAnsi="Times New Roman"/>
          <w:b/>
          <w:bCs/>
          <w:sz w:val="24"/>
          <w:szCs w:val="24"/>
          <w:lang w:eastAsia="pl-PL"/>
        </w:rPr>
        <w:t>” wraz z określeniem na jakie Zadanie składane jest wadium</w:t>
      </w:r>
      <w:r>
        <w:rPr>
          <w:rFonts w:ascii="Times New Roman" w:eastAsia="Times New Roman" w:hAnsi="Times New Roman"/>
          <w:bCs/>
          <w:sz w:val="24"/>
          <w:szCs w:val="24"/>
          <w:lang w:eastAsia="pl-PL"/>
        </w:rPr>
        <w:t>.</w:t>
      </w:r>
    </w:p>
    <w:p w:rsidR="00DF069E" w:rsidRDefault="00DF069E" w:rsidP="00DF069E">
      <w:pPr>
        <w:pStyle w:val="Style20"/>
        <w:widowControl/>
        <w:numPr>
          <w:ilvl w:val="0"/>
          <w:numId w:val="31"/>
        </w:numPr>
        <w:tabs>
          <w:tab w:val="left" w:pos="235"/>
        </w:tabs>
        <w:spacing w:line="360" w:lineRule="auto"/>
        <w:ind w:left="499" w:hanging="357"/>
        <w:rPr>
          <w:rStyle w:val="FontStyle49"/>
          <w:sz w:val="24"/>
          <w:szCs w:val="24"/>
        </w:rPr>
      </w:pPr>
      <w:r>
        <w:rPr>
          <w:rStyle w:val="FontStyle49"/>
          <w:sz w:val="24"/>
          <w:szCs w:val="24"/>
        </w:rPr>
        <w:t xml:space="preserve">Jeżeli wadium zostało wniesione w innej formie niż w pieniądzu to należy złożyć dokument gwarancji/poręczenia w oryginale w formie elektronicznej za pośrednictwem </w:t>
      </w:r>
      <w:proofErr w:type="spellStart"/>
      <w:r>
        <w:rPr>
          <w:rStyle w:val="FontStyle49"/>
          <w:sz w:val="24"/>
          <w:szCs w:val="24"/>
        </w:rPr>
        <w:t>miniPortalu</w:t>
      </w:r>
      <w:proofErr w:type="spellEnd"/>
      <w:r>
        <w:rPr>
          <w:rStyle w:val="FontStyle49"/>
          <w:sz w:val="24"/>
          <w:szCs w:val="24"/>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eastAsia="Times New Roman"/>
          <w:lang w:eastAsia="pl-PL"/>
        </w:rPr>
      </w:pPr>
      <w:r>
        <w:rPr>
          <w:rFonts w:ascii="Times New Roman" w:eastAsia="Times New Roman" w:hAnsi="Times New Roman"/>
          <w:sz w:val="24"/>
          <w:szCs w:val="24"/>
          <w:lang w:eastAsia="pl-PL"/>
        </w:rPr>
        <w:t>Zamawiający odrzuca ofertę, jeżeli wadium nie zostało wniesione lub zostało wniesione w sposób nieprawidłowy (art. 89 ust. 1 pkt 7b ustawy).</w:t>
      </w:r>
    </w:p>
    <w:p w:rsidR="00DF069E"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dokona zwrotu wadium:</w:t>
      </w:r>
    </w:p>
    <w:p w:rsidR="00DF069E"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wszystkim Wykonawcom niezwłocznie po wyborze oferty najkorzystniejszej lub unieważnieniu postępowania, z wyjątkiem Wykonawcy, którego oferta została wybrana jako najkorzystniejsza, z zastrzeżeniem art. 46 ust. 4a ustawy;</w:t>
      </w:r>
    </w:p>
    <w:p w:rsidR="00DF069E"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rsidR="00DF069E"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zwróci niezwłocznie wadium na wniosek Wykonawcy, który wycofał ofertę przed upływem terminu składania ofert.</w:t>
      </w:r>
    </w:p>
    <w:p w:rsidR="00DF069E"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przypadkach określonych w art. 46 ust. 4a oraz ust. 5 ustawy, Zamawiający zatrzymuje </w:t>
      </w:r>
      <w:r>
        <w:rPr>
          <w:rFonts w:ascii="Times New Roman" w:eastAsia="Times New Roman" w:hAnsi="Times New Roman"/>
          <w:sz w:val="24"/>
          <w:szCs w:val="24"/>
          <w:lang w:eastAsia="pl-PL"/>
        </w:rPr>
        <w:lastRenderedPageBreak/>
        <w:t>wadium wraz z odsetkami, tj. gdy:</w:t>
      </w:r>
    </w:p>
    <w:p w:rsidR="00DF069E"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którego oferta została wybrana:</w:t>
      </w:r>
    </w:p>
    <w:p w:rsidR="00DF069E"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odmówił podpisania umowy w sprawie zamówienia publicznego na warunkach określonych w ofercie;</w:t>
      </w:r>
    </w:p>
    <w:p w:rsidR="00DF069E"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nie wniósł wymaganego zabezpieczenia należytego wykonania umowy;</w:t>
      </w:r>
    </w:p>
    <w:p w:rsidR="00DF069E"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zawarcie umowy w sprawie zamówienia publicznego stało się niemożliwe z  przyczyn leżących po stronie Wykonawcy;</w:t>
      </w:r>
    </w:p>
    <w:p w:rsidR="00DF069E"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w odpowiedzi na wezwanie, o którym mowa w art. 26 ust. 3 i 3a ustawy, z przyczyn leżących po jego stronie, nie złożył oświadczeń lub dokumentów</w:t>
      </w:r>
      <w:r>
        <w:rPr>
          <w:rFonts w:ascii="Times New Roman" w:eastAsia="Times New Roman" w:hAnsi="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DF069E" w:rsidRDefault="00DF069E" w:rsidP="00DF069E">
      <w:pPr>
        <w:pStyle w:val="Akapitzlist"/>
        <w:numPr>
          <w:ilvl w:val="0"/>
          <w:numId w:val="32"/>
        </w:numPr>
        <w:tabs>
          <w:tab w:val="left" w:pos="312"/>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żąda ponownego wniesienia wadium przez Wykonawcę, któremu zwrócono</w:t>
      </w:r>
      <w:r>
        <w:rPr>
          <w:rFonts w:ascii="Times New Roman" w:eastAsia="Times New Roman" w:hAnsi="Times New Roman"/>
          <w:sz w:val="24"/>
          <w:szCs w:val="24"/>
          <w:lang w:eastAsia="pl-PL"/>
        </w:rPr>
        <w:br/>
        <w:t>wadium niezwłocznie po wyborze oferty najkorzystniejszej lub unieważnieniu postępowania, jeżeli w wyniku rozstrzygnięcia odwołania jego oferta została wybrana jako</w:t>
      </w:r>
      <w:r>
        <w:rPr>
          <w:rFonts w:ascii="Times New Roman" w:eastAsia="Times New Roman" w:hAnsi="Times New Roman"/>
          <w:sz w:val="24"/>
          <w:szCs w:val="24"/>
          <w:lang w:eastAsia="pl-PL"/>
        </w:rPr>
        <w:br/>
        <w:t>najkorzystniejsza. Wykonawca wnosi wadium w terminie określonym przez Zamawiającego.</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IX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TERMIN ZWIĄZANIA OFERTĄ.</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niniejszym postępowaniu termin związania ofertą wynosi </w:t>
      </w:r>
      <w:r>
        <w:rPr>
          <w:rFonts w:ascii="Times New Roman" w:eastAsia="Times New Roman" w:hAnsi="Times New Roman" w:cs="Times New Roman"/>
          <w:b/>
          <w:bCs/>
          <w:sz w:val="24"/>
          <w:szCs w:val="24"/>
          <w:lang w:eastAsia="pl-PL"/>
        </w:rPr>
        <w:t xml:space="preserve">60 dni </w:t>
      </w:r>
      <w:r>
        <w:rPr>
          <w:rFonts w:ascii="Times New Roman" w:eastAsia="Times New Roman" w:hAnsi="Times New Roman" w:cs="Times New Roman"/>
          <w:sz w:val="24"/>
          <w:szCs w:val="24"/>
          <w:lang w:eastAsia="pl-PL"/>
        </w:rPr>
        <w:t>od dnia składania ofert.</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X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OPIS SPOSOBU PRZYGOTOWANIA OFERT.</w:t>
      </w:r>
    </w:p>
    <w:p w:rsidR="00DF069E" w:rsidRDefault="00DF069E" w:rsidP="00DF069E">
      <w:pPr>
        <w:pStyle w:val="Style20"/>
        <w:widowControl/>
        <w:numPr>
          <w:ilvl w:val="0"/>
          <w:numId w:val="33"/>
        </w:numPr>
        <w:tabs>
          <w:tab w:val="left" w:pos="355"/>
        </w:tabs>
        <w:spacing w:line="360" w:lineRule="auto"/>
        <w:ind w:left="360" w:hanging="360"/>
        <w:jc w:val="left"/>
        <w:rPr>
          <w:rStyle w:val="FontStyle49"/>
          <w:sz w:val="24"/>
          <w:szCs w:val="24"/>
        </w:rPr>
      </w:pPr>
      <w:r>
        <w:rPr>
          <w:rStyle w:val="FontStyle49"/>
          <w:sz w:val="24"/>
          <w:szCs w:val="24"/>
        </w:rPr>
        <w:t>Każdy Wykonawca może złożyć w niniejszym przetargu tylko jedną ofertę.</w:t>
      </w:r>
    </w:p>
    <w:p w:rsidR="00DF069E" w:rsidRDefault="00DF069E" w:rsidP="00DF069E">
      <w:pPr>
        <w:pStyle w:val="Style24"/>
        <w:widowControl/>
        <w:numPr>
          <w:ilvl w:val="0"/>
          <w:numId w:val="33"/>
        </w:numPr>
        <w:tabs>
          <w:tab w:val="left" w:pos="355"/>
        </w:tabs>
        <w:spacing w:line="360" w:lineRule="auto"/>
        <w:ind w:left="360" w:hanging="360"/>
        <w:rPr>
          <w:rStyle w:val="FontStyle49"/>
          <w:sz w:val="24"/>
          <w:szCs w:val="24"/>
        </w:rPr>
      </w:pPr>
      <w:r>
        <w:rPr>
          <w:rStyle w:val="FontStyle49"/>
          <w:sz w:val="24"/>
          <w:szCs w:val="24"/>
        </w:rPr>
        <w:t xml:space="preserve">Wykonawca składa ofertę o dopuszczenie do udziału w postępowaniu, dalej „wniosek” za pośrednictwem </w:t>
      </w:r>
      <w:r>
        <w:rPr>
          <w:rStyle w:val="FontStyle49"/>
          <w:b/>
          <w:sz w:val="24"/>
          <w:szCs w:val="24"/>
        </w:rPr>
        <w:t xml:space="preserve">Formularza do złożenia, zmiany, wycofania oferty lub wniosku </w:t>
      </w:r>
      <w:r>
        <w:rPr>
          <w:rStyle w:val="FontStyle49"/>
          <w:sz w:val="24"/>
          <w:szCs w:val="24"/>
        </w:rPr>
        <w:t xml:space="preserve">dostępnego na </w:t>
      </w:r>
      <w:proofErr w:type="spellStart"/>
      <w:r>
        <w:rPr>
          <w:rStyle w:val="FontStyle49"/>
          <w:sz w:val="24"/>
          <w:szCs w:val="24"/>
        </w:rPr>
        <w:t>ePUAP</w:t>
      </w:r>
      <w:proofErr w:type="spellEnd"/>
      <w:r>
        <w:rPr>
          <w:rStyle w:val="FontStyle49"/>
          <w:sz w:val="24"/>
          <w:szCs w:val="24"/>
        </w:rPr>
        <w:t xml:space="preserve"> i udostępnionego również na </w:t>
      </w:r>
      <w:proofErr w:type="spellStart"/>
      <w:r>
        <w:rPr>
          <w:rStyle w:val="FontStyle49"/>
          <w:sz w:val="24"/>
          <w:szCs w:val="24"/>
        </w:rPr>
        <w:t>miniPortalu</w:t>
      </w:r>
      <w:proofErr w:type="spellEnd"/>
      <w:r>
        <w:rPr>
          <w:rStyle w:val="FontStyle49"/>
          <w:sz w:val="24"/>
          <w:szCs w:val="24"/>
        </w:rPr>
        <w:t xml:space="preserve">. Klucz publiczny niezbędny do zaszyfrowania oferty przez Wykonawcę jest dostępny dla Wykonawców na </w:t>
      </w:r>
      <w:proofErr w:type="spellStart"/>
      <w:r>
        <w:rPr>
          <w:rStyle w:val="FontStyle49"/>
          <w:sz w:val="24"/>
          <w:szCs w:val="24"/>
        </w:rPr>
        <w:t>miniPortalu</w:t>
      </w:r>
      <w:proofErr w:type="spellEnd"/>
      <w:r>
        <w:rPr>
          <w:rStyle w:val="FontStyle49"/>
          <w:sz w:val="24"/>
          <w:szCs w:val="24"/>
        </w:rPr>
        <w:t xml:space="preserve">. W formularzu oferty Wykonawca zobowiązany jest podać adres skrzynki </w:t>
      </w:r>
      <w:proofErr w:type="spellStart"/>
      <w:r>
        <w:rPr>
          <w:rStyle w:val="FontStyle49"/>
          <w:sz w:val="24"/>
          <w:szCs w:val="24"/>
        </w:rPr>
        <w:t>ePUAP</w:t>
      </w:r>
      <w:proofErr w:type="spellEnd"/>
      <w:r>
        <w:rPr>
          <w:rStyle w:val="FontStyle49"/>
          <w:sz w:val="24"/>
          <w:szCs w:val="24"/>
        </w:rPr>
        <w:t>, na którym prowadzona będzie korespondencja związana z postępowaniem.</w:t>
      </w:r>
    </w:p>
    <w:p w:rsidR="00DF069E" w:rsidRDefault="00DF069E" w:rsidP="00DF069E">
      <w:pPr>
        <w:pStyle w:val="Style24"/>
        <w:widowControl/>
        <w:numPr>
          <w:ilvl w:val="0"/>
          <w:numId w:val="33"/>
        </w:numPr>
        <w:tabs>
          <w:tab w:val="left" w:pos="355"/>
        </w:tabs>
        <w:spacing w:line="360" w:lineRule="auto"/>
        <w:ind w:left="360" w:hanging="360"/>
        <w:rPr>
          <w:rStyle w:val="FontStyle49"/>
          <w:sz w:val="24"/>
          <w:szCs w:val="24"/>
        </w:rPr>
      </w:pPr>
      <w:r>
        <w:rPr>
          <w:rStyle w:val="FontStyle49"/>
          <w:sz w:val="24"/>
          <w:szCs w:val="24"/>
        </w:rPr>
        <w:t xml:space="preserve">Oferta musi być sporządzona w języku polskim, z zachowaniem postaci elektronicznej w formacie danych </w:t>
      </w:r>
      <w:r w:rsidR="000213ED" w:rsidRPr="000213ED">
        <w:rPr>
          <w:rStyle w:val="FontStyle49"/>
          <w:color w:val="FF0000"/>
          <w:sz w:val="24"/>
          <w:szCs w:val="24"/>
        </w:rPr>
        <w:t>.pdf, .</w:t>
      </w:r>
      <w:proofErr w:type="spellStart"/>
      <w:r w:rsidR="000213ED" w:rsidRPr="000213ED">
        <w:rPr>
          <w:rStyle w:val="FontStyle49"/>
          <w:color w:val="FF0000"/>
          <w:sz w:val="24"/>
          <w:szCs w:val="24"/>
        </w:rPr>
        <w:t>doc</w:t>
      </w:r>
      <w:proofErr w:type="spellEnd"/>
      <w:r w:rsidR="000213ED" w:rsidRPr="000213ED">
        <w:rPr>
          <w:rStyle w:val="FontStyle49"/>
          <w:color w:val="FF0000"/>
          <w:sz w:val="24"/>
          <w:szCs w:val="24"/>
        </w:rPr>
        <w:t>, .</w:t>
      </w:r>
      <w:proofErr w:type="spellStart"/>
      <w:r w:rsidR="000213ED" w:rsidRPr="000213ED">
        <w:rPr>
          <w:rStyle w:val="FontStyle49"/>
          <w:color w:val="FF0000"/>
          <w:sz w:val="24"/>
          <w:szCs w:val="24"/>
        </w:rPr>
        <w:t>docx</w:t>
      </w:r>
      <w:proofErr w:type="spellEnd"/>
      <w:r w:rsidR="000213ED" w:rsidRPr="000213ED">
        <w:rPr>
          <w:rStyle w:val="FontStyle49"/>
          <w:color w:val="FF0000"/>
          <w:sz w:val="24"/>
          <w:szCs w:val="24"/>
        </w:rPr>
        <w:t>, .</w:t>
      </w:r>
      <w:proofErr w:type="spellStart"/>
      <w:r w:rsidR="000213ED" w:rsidRPr="000213ED">
        <w:rPr>
          <w:rStyle w:val="FontStyle49"/>
          <w:color w:val="FF0000"/>
          <w:sz w:val="24"/>
          <w:szCs w:val="24"/>
        </w:rPr>
        <w:t>utf</w:t>
      </w:r>
      <w:proofErr w:type="spellEnd"/>
      <w:r w:rsidR="000213ED" w:rsidRPr="000213ED">
        <w:rPr>
          <w:rStyle w:val="FontStyle49"/>
          <w:color w:val="FF0000"/>
          <w:sz w:val="24"/>
          <w:szCs w:val="24"/>
        </w:rPr>
        <w:t>, .</w:t>
      </w:r>
      <w:proofErr w:type="spellStart"/>
      <w:r w:rsidR="000213ED" w:rsidRPr="000213ED">
        <w:rPr>
          <w:rStyle w:val="FontStyle49"/>
          <w:color w:val="FF0000"/>
          <w:sz w:val="24"/>
          <w:szCs w:val="24"/>
        </w:rPr>
        <w:t>xps</w:t>
      </w:r>
      <w:proofErr w:type="spellEnd"/>
      <w:r w:rsidR="000213ED" w:rsidRPr="000213ED">
        <w:rPr>
          <w:rStyle w:val="FontStyle49"/>
          <w:color w:val="FF0000"/>
          <w:sz w:val="24"/>
          <w:szCs w:val="24"/>
        </w:rPr>
        <w:t>, .</w:t>
      </w:r>
      <w:proofErr w:type="spellStart"/>
      <w:r w:rsidR="000213ED" w:rsidRPr="000213ED">
        <w:rPr>
          <w:rStyle w:val="FontStyle49"/>
          <w:color w:val="FF0000"/>
          <w:sz w:val="24"/>
          <w:szCs w:val="24"/>
        </w:rPr>
        <w:t>odt</w:t>
      </w:r>
      <w:proofErr w:type="spellEnd"/>
      <w:r>
        <w:rPr>
          <w:rStyle w:val="FontStyle49"/>
          <w:sz w:val="24"/>
          <w:szCs w:val="24"/>
        </w:rPr>
        <w:t xml:space="preserve">, i podpisana kwalifikowanym podpisem elektronicznym. Sposób złożenia oferty, w tym zaszyfrowania oferty opisany został w Regulaminie korzystania z </w:t>
      </w:r>
      <w:proofErr w:type="spellStart"/>
      <w:r>
        <w:rPr>
          <w:rStyle w:val="FontStyle49"/>
          <w:sz w:val="24"/>
          <w:szCs w:val="24"/>
        </w:rPr>
        <w:t>miniPortalu</w:t>
      </w:r>
      <w:proofErr w:type="spellEnd"/>
      <w:r>
        <w:rPr>
          <w:rStyle w:val="FontStyle49"/>
          <w:sz w:val="24"/>
          <w:szCs w:val="24"/>
        </w:rPr>
        <w:t xml:space="preserve">, dostępnym pod adresem </w:t>
      </w:r>
      <w:hyperlink r:id="rId8" w:history="1">
        <w:r>
          <w:rPr>
            <w:rStyle w:val="Hipercze"/>
            <w:rFonts w:eastAsiaTheme="majorEastAsia"/>
          </w:rPr>
          <w:t>https://miniportal.uzp.gov.pl/WarunkiUslugi.aspx</w:t>
        </w:r>
      </w:hyperlink>
      <w:r>
        <w:rPr>
          <w:rStyle w:val="FontStyle49"/>
          <w:sz w:val="24"/>
          <w:szCs w:val="24"/>
        </w:rPr>
        <w:t xml:space="preserve">. Ofertę należy złożyć w oryginale. </w:t>
      </w:r>
      <w:r w:rsidRPr="000213ED">
        <w:rPr>
          <w:rStyle w:val="FontStyle49"/>
          <w:strike/>
          <w:color w:val="FF0000"/>
          <w:sz w:val="24"/>
          <w:szCs w:val="24"/>
        </w:rPr>
        <w:lastRenderedPageBreak/>
        <w:t>Zamawiający nie dopuszcza możliwości złożenia skanu oferty opatrzonej kwalifikowanym podpisem elektronicznym.</w:t>
      </w:r>
    </w:p>
    <w:p w:rsidR="00DF069E" w:rsidRDefault="00DF069E" w:rsidP="00DF069E">
      <w:pPr>
        <w:pStyle w:val="Style24"/>
        <w:widowControl/>
        <w:numPr>
          <w:ilvl w:val="0"/>
          <w:numId w:val="34"/>
        </w:numPr>
        <w:tabs>
          <w:tab w:val="left" w:pos="355"/>
        </w:tabs>
        <w:spacing w:line="360" w:lineRule="auto"/>
        <w:ind w:left="426" w:hanging="426"/>
        <w:rPr>
          <w:rStyle w:val="FontStyle49"/>
          <w:sz w:val="24"/>
          <w:szCs w:val="24"/>
        </w:rPr>
      </w:pPr>
      <w:r>
        <w:rPr>
          <w:rStyle w:val="FontStyle49"/>
          <w:sz w:val="24"/>
          <w:szCs w:val="24"/>
        </w:rPr>
        <w:t>Dokumenty sporządzone w języku obcym muszą być złożone wraz z tłumaczeniem na język polski.</w:t>
      </w:r>
    </w:p>
    <w:p w:rsidR="00DF069E" w:rsidRDefault="00DF069E" w:rsidP="00DF069E">
      <w:pPr>
        <w:pStyle w:val="Style24"/>
        <w:widowControl/>
        <w:numPr>
          <w:ilvl w:val="0"/>
          <w:numId w:val="34"/>
        </w:numPr>
        <w:tabs>
          <w:tab w:val="left" w:pos="355"/>
        </w:tabs>
        <w:spacing w:line="360" w:lineRule="auto"/>
        <w:jc w:val="left"/>
        <w:rPr>
          <w:rStyle w:val="FontStyle49"/>
          <w:sz w:val="24"/>
          <w:szCs w:val="24"/>
        </w:rPr>
      </w:pPr>
      <w:r>
        <w:rPr>
          <w:rStyle w:val="FontStyle49"/>
          <w:sz w:val="24"/>
          <w:szCs w:val="24"/>
        </w:rPr>
        <w:t>Treść oferty musi odpowiadać treści SIWZ.</w:t>
      </w:r>
    </w:p>
    <w:p w:rsidR="00DF069E" w:rsidRDefault="00DF069E" w:rsidP="00DF069E">
      <w:pPr>
        <w:pStyle w:val="Style24"/>
        <w:widowControl/>
        <w:numPr>
          <w:ilvl w:val="0"/>
          <w:numId w:val="34"/>
        </w:numPr>
        <w:spacing w:line="360" w:lineRule="auto"/>
        <w:ind w:left="360" w:hanging="360"/>
        <w:rPr>
          <w:rStyle w:val="FontStyle49"/>
          <w:sz w:val="24"/>
          <w:szCs w:val="24"/>
        </w:rPr>
      </w:pPr>
      <w:r>
        <w:rPr>
          <w:rStyle w:val="FontStyle49"/>
          <w:sz w:val="24"/>
          <w:szCs w:val="24"/>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DF069E" w:rsidRDefault="00DF069E" w:rsidP="00DF069E">
      <w:pPr>
        <w:pStyle w:val="Style24"/>
        <w:widowControl/>
        <w:numPr>
          <w:ilvl w:val="0"/>
          <w:numId w:val="34"/>
        </w:numPr>
        <w:spacing w:line="360" w:lineRule="auto"/>
        <w:ind w:left="360" w:hanging="360"/>
        <w:rPr>
          <w:rStyle w:val="FontStyle49"/>
          <w:sz w:val="24"/>
          <w:szCs w:val="24"/>
        </w:rPr>
      </w:pPr>
      <w:r>
        <w:rPr>
          <w:rStyle w:val="FontStyle49"/>
          <w:sz w:val="24"/>
          <w:szCs w:val="24"/>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DF069E" w:rsidRDefault="00DF069E" w:rsidP="00DF069E">
      <w:pPr>
        <w:pStyle w:val="Style24"/>
        <w:widowControl/>
        <w:numPr>
          <w:ilvl w:val="0"/>
          <w:numId w:val="34"/>
        </w:numPr>
        <w:tabs>
          <w:tab w:val="left" w:pos="355"/>
        </w:tabs>
        <w:spacing w:line="360" w:lineRule="auto"/>
        <w:ind w:left="284" w:hanging="284"/>
        <w:rPr>
          <w:rStyle w:val="FontStyle48"/>
          <w:b w:val="0"/>
          <w:bCs w:val="0"/>
          <w:sz w:val="24"/>
          <w:szCs w:val="24"/>
        </w:rPr>
      </w:pPr>
      <w:r>
        <w:rPr>
          <w:rStyle w:val="FontStyle48"/>
          <w:sz w:val="24"/>
          <w:szCs w:val="24"/>
        </w:rPr>
        <w:t>Oferta winna zawierać, co najmniej następujące informacje:</w:t>
      </w:r>
    </w:p>
    <w:p w:rsidR="00DF069E"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Pr>
          <w:rStyle w:val="FontStyle49"/>
          <w:sz w:val="24"/>
          <w:szCs w:val="24"/>
        </w:rPr>
        <w:t>dane o Wykonawcy (nazwę Wykonawcy, dokładny adres, telefon, adres email)</w:t>
      </w:r>
    </w:p>
    <w:p w:rsidR="00DF069E"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Pr>
          <w:rStyle w:val="FontStyle49"/>
          <w:sz w:val="24"/>
          <w:szCs w:val="24"/>
        </w:rPr>
        <w:t>przedmiot oferty,</w:t>
      </w:r>
    </w:p>
    <w:p w:rsidR="00DF069E" w:rsidRDefault="00DF069E" w:rsidP="00DF069E">
      <w:pPr>
        <w:pStyle w:val="Style24"/>
        <w:widowControl/>
        <w:numPr>
          <w:ilvl w:val="0"/>
          <w:numId w:val="35"/>
        </w:numPr>
        <w:tabs>
          <w:tab w:val="left" w:pos="720"/>
        </w:tabs>
        <w:spacing w:line="360" w:lineRule="auto"/>
        <w:ind w:left="720" w:hanging="360"/>
        <w:rPr>
          <w:rStyle w:val="FontStyle49"/>
          <w:sz w:val="24"/>
          <w:szCs w:val="24"/>
        </w:rPr>
      </w:pPr>
      <w:r>
        <w:rPr>
          <w:rStyle w:val="FontStyle49"/>
          <w:sz w:val="24"/>
          <w:szCs w:val="24"/>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DF069E" w:rsidRDefault="00DF069E" w:rsidP="00DF069E">
      <w:pPr>
        <w:pStyle w:val="Style24"/>
        <w:widowControl/>
        <w:numPr>
          <w:ilvl w:val="0"/>
          <w:numId w:val="35"/>
        </w:numPr>
        <w:tabs>
          <w:tab w:val="left" w:pos="720"/>
        </w:tabs>
        <w:spacing w:line="360" w:lineRule="auto"/>
        <w:ind w:left="720" w:hanging="360"/>
        <w:rPr>
          <w:rStyle w:val="FontStyle49"/>
          <w:sz w:val="24"/>
          <w:szCs w:val="24"/>
        </w:rPr>
      </w:pPr>
      <w:r>
        <w:rPr>
          <w:rStyle w:val="FontStyle49"/>
          <w:sz w:val="24"/>
          <w:szCs w:val="24"/>
        </w:rPr>
        <w:t>wskazanie przez Wykonawcę części zamówienia, których wykonanie zamierza powierzyć podwykonawcom, i podanie przez wykonawcę firm podwykonawców,</w:t>
      </w:r>
    </w:p>
    <w:p w:rsidR="00DF069E"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Pr>
          <w:rStyle w:val="FontStyle49"/>
          <w:sz w:val="24"/>
          <w:szCs w:val="24"/>
        </w:rPr>
        <w:t>szczegółowy wykaz załączonych dokumentów.</w:t>
      </w:r>
    </w:p>
    <w:p w:rsidR="00DF069E" w:rsidRPr="000213ED" w:rsidRDefault="00DF069E" w:rsidP="00DF069E">
      <w:pPr>
        <w:pStyle w:val="Style24"/>
        <w:widowControl/>
        <w:numPr>
          <w:ilvl w:val="0"/>
          <w:numId w:val="36"/>
        </w:numPr>
        <w:tabs>
          <w:tab w:val="left" w:pos="355"/>
        </w:tabs>
        <w:spacing w:line="360" w:lineRule="auto"/>
        <w:ind w:left="360" w:hanging="360"/>
        <w:rPr>
          <w:rStyle w:val="FontStyle49"/>
          <w:strike/>
          <w:color w:val="FF0000"/>
          <w:sz w:val="24"/>
          <w:szCs w:val="24"/>
        </w:rPr>
      </w:pPr>
      <w:bookmarkStart w:id="12" w:name="_GoBack"/>
      <w:r w:rsidRPr="000213ED">
        <w:rPr>
          <w:rStyle w:val="FontStyle49"/>
          <w:strike/>
          <w:color w:val="FF0000"/>
          <w:sz w:val="24"/>
          <w:szCs w:val="24"/>
        </w:rPr>
        <w:t>Poprawki w ofercie muszą być naniesione czytelnie oraz opatrzone podpisem osoby (osób) podpisującej ofertę. Brak podpisu skutkować będzie odrzuceniem oferty.</w:t>
      </w:r>
    </w:p>
    <w:bookmarkEnd w:id="12"/>
    <w:p w:rsidR="00DF069E" w:rsidRDefault="00DF069E" w:rsidP="00DF069E">
      <w:pPr>
        <w:pStyle w:val="Style24"/>
        <w:widowControl/>
        <w:numPr>
          <w:ilvl w:val="0"/>
          <w:numId w:val="36"/>
        </w:numPr>
        <w:tabs>
          <w:tab w:val="left" w:pos="355"/>
        </w:tabs>
        <w:spacing w:line="360" w:lineRule="auto"/>
        <w:ind w:left="360" w:hanging="360"/>
        <w:rPr>
          <w:rStyle w:val="FontStyle49"/>
          <w:sz w:val="24"/>
          <w:szCs w:val="24"/>
        </w:rPr>
      </w:pPr>
      <w:r>
        <w:rPr>
          <w:rStyle w:val="FontStyle49"/>
          <w:sz w:val="24"/>
          <w:szCs w:val="24"/>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DF069E" w:rsidRDefault="00DF069E" w:rsidP="00DF069E">
      <w:pPr>
        <w:pStyle w:val="Style24"/>
        <w:widowControl/>
        <w:numPr>
          <w:ilvl w:val="0"/>
          <w:numId w:val="37"/>
        </w:numPr>
        <w:tabs>
          <w:tab w:val="left" w:pos="331"/>
        </w:tabs>
        <w:spacing w:line="360" w:lineRule="auto"/>
        <w:ind w:left="284" w:hanging="437"/>
        <w:rPr>
          <w:rStyle w:val="FontStyle49"/>
          <w:sz w:val="24"/>
          <w:szCs w:val="24"/>
        </w:rPr>
      </w:pPr>
      <w:r>
        <w:rPr>
          <w:rStyle w:val="FontStyle49"/>
          <w:sz w:val="24"/>
          <w:szCs w:val="24"/>
        </w:rPr>
        <w:t>Zamawiający niezwłocznie zawiadamia Wykonawcę o złożeniu oferty po terminie oraz zwraca ofertę po upływie terminu do wniesienia odwołania.</w:t>
      </w:r>
    </w:p>
    <w:p w:rsidR="00DF069E" w:rsidRDefault="00DF069E" w:rsidP="00DF069E">
      <w:pPr>
        <w:pStyle w:val="Style24"/>
        <w:widowControl/>
        <w:numPr>
          <w:ilvl w:val="0"/>
          <w:numId w:val="38"/>
        </w:numPr>
        <w:tabs>
          <w:tab w:val="left" w:pos="331"/>
        </w:tabs>
        <w:spacing w:line="360" w:lineRule="auto"/>
        <w:ind w:left="284" w:hanging="284"/>
        <w:rPr>
          <w:rStyle w:val="FontStyle49"/>
          <w:sz w:val="24"/>
          <w:szCs w:val="24"/>
        </w:rPr>
      </w:pPr>
      <w:r>
        <w:rPr>
          <w:rStyle w:val="FontStyle49"/>
          <w:sz w:val="24"/>
          <w:szCs w:val="24"/>
        </w:rPr>
        <w:t>Wszystkie załączniki do SIWZ (w tym także projekt umowy) stanowią integralną część niniejszej SIWZ.</w:t>
      </w:r>
    </w:p>
    <w:p w:rsidR="00DF069E" w:rsidRDefault="00DF069E" w:rsidP="00DF069E">
      <w:pPr>
        <w:pStyle w:val="Style24"/>
        <w:widowControl/>
        <w:numPr>
          <w:ilvl w:val="0"/>
          <w:numId w:val="38"/>
        </w:numPr>
        <w:tabs>
          <w:tab w:val="left" w:pos="331"/>
        </w:tabs>
        <w:spacing w:line="360" w:lineRule="auto"/>
        <w:ind w:left="331" w:hanging="331"/>
        <w:rPr>
          <w:rStyle w:val="FontStyle49"/>
          <w:sz w:val="24"/>
          <w:szCs w:val="24"/>
        </w:rPr>
      </w:pPr>
      <w:r>
        <w:rPr>
          <w:rStyle w:val="FontStyle49"/>
          <w:sz w:val="24"/>
          <w:szCs w:val="24"/>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t>
      </w:r>
      <w:r>
        <w:rPr>
          <w:rStyle w:val="FontStyle49"/>
          <w:sz w:val="24"/>
          <w:szCs w:val="24"/>
        </w:rPr>
        <w:lastRenderedPageBreak/>
        <w:t>właściwego rejestru jako osoba upoważniona do reprezentacji, musi przedstawić pełnomocnictwo do występowania w imieniu Wykonawcy oraz jego reprezentowania.</w:t>
      </w:r>
    </w:p>
    <w:p w:rsidR="00DF069E" w:rsidRDefault="00DF069E" w:rsidP="00DF069E">
      <w:pPr>
        <w:pStyle w:val="Style24"/>
        <w:widowControl/>
        <w:numPr>
          <w:ilvl w:val="0"/>
          <w:numId w:val="38"/>
        </w:numPr>
        <w:tabs>
          <w:tab w:val="left" w:pos="331"/>
        </w:tabs>
        <w:spacing w:line="360" w:lineRule="auto"/>
        <w:ind w:left="331" w:hanging="331"/>
        <w:rPr>
          <w:rStyle w:val="FontStyle49"/>
          <w:sz w:val="24"/>
          <w:szCs w:val="24"/>
        </w:rPr>
      </w:pPr>
      <w:r>
        <w:rPr>
          <w:rStyle w:val="FontStyle49"/>
          <w:sz w:val="24"/>
          <w:szCs w:val="24"/>
        </w:rPr>
        <w:t>Oferty nie odpowiadające zasadom określonym w ustawie oraz nie spełniające warunków ustalonych w niniejszej SIWZ zostaną odrzucone.</w:t>
      </w:r>
    </w:p>
    <w:p w:rsidR="00DF069E" w:rsidRDefault="00DF069E" w:rsidP="00DF069E">
      <w:pPr>
        <w:autoSpaceDE w:val="0"/>
        <w:autoSpaceDN w:val="0"/>
        <w:adjustRightInd w:val="0"/>
        <w:spacing w:after="0" w:line="360" w:lineRule="auto"/>
        <w:rPr>
          <w:rFonts w:eastAsia="Times New Roman"/>
          <w:b/>
          <w:bCs/>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XI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MIEJSCE ORAZ TERMIN SKŁADANIA OFERT I OTWARCIA OFERT.</w:t>
      </w:r>
    </w:p>
    <w:p w:rsidR="00DF069E" w:rsidRDefault="00DF069E" w:rsidP="00DF069E">
      <w:pPr>
        <w:pStyle w:val="Akapitzlist"/>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terminie do dnia </w:t>
      </w:r>
      <w:r>
        <w:rPr>
          <w:rFonts w:ascii="Times New Roman" w:eastAsia="Times New Roman" w:hAnsi="Times New Roman"/>
          <w:b/>
          <w:sz w:val="24"/>
          <w:szCs w:val="24"/>
          <w:u w:val="single"/>
          <w:lang w:eastAsia="pl-PL"/>
        </w:rPr>
        <w:t xml:space="preserve">11 czerwca 2019 </w:t>
      </w:r>
      <w:r>
        <w:rPr>
          <w:rFonts w:ascii="Times New Roman" w:eastAsia="Times New Roman" w:hAnsi="Times New Roman"/>
          <w:b/>
          <w:bCs/>
          <w:sz w:val="24"/>
          <w:szCs w:val="24"/>
          <w:u w:val="single"/>
          <w:lang w:eastAsia="pl-PL"/>
        </w:rPr>
        <w:t>r. do godz. 10:00.</w:t>
      </w:r>
    </w:p>
    <w:p w:rsidR="00DF069E"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heme="minorHAnsi" w:hAnsi="Times New Roman"/>
          <w:sz w:val="24"/>
          <w:szCs w:val="24"/>
        </w:rPr>
        <w:t xml:space="preserve">Otwarcie złożonych ofert nastąpi w dniu </w:t>
      </w:r>
      <w:r>
        <w:rPr>
          <w:rFonts w:ascii="Times New Roman" w:eastAsiaTheme="minorHAnsi" w:hAnsi="Times New Roman"/>
          <w:b/>
          <w:sz w:val="24"/>
          <w:szCs w:val="24"/>
          <w:u w:val="single"/>
        </w:rPr>
        <w:t xml:space="preserve">11 czerwca 2019 </w:t>
      </w:r>
      <w:r>
        <w:rPr>
          <w:rFonts w:ascii="Times New Roman" w:eastAsiaTheme="minorHAnsi" w:hAnsi="Times New Roman"/>
          <w:b/>
          <w:bCs/>
          <w:sz w:val="24"/>
          <w:szCs w:val="24"/>
          <w:u w:val="single"/>
        </w:rPr>
        <w:t xml:space="preserve">r. o godz. 11:00 </w:t>
      </w:r>
      <w:r>
        <w:rPr>
          <w:rFonts w:ascii="Times New Roman" w:eastAsiaTheme="minorHAnsi" w:hAnsi="Times New Roman"/>
          <w:sz w:val="24"/>
          <w:szCs w:val="24"/>
        </w:rPr>
        <w:t xml:space="preserve">w siedzibie Zamawiającego </w:t>
      </w:r>
      <w:r>
        <w:rPr>
          <w:rFonts w:ascii="Times New Roman" w:eastAsiaTheme="minorHAnsi" w:hAnsi="Times New Roman"/>
          <w:b/>
          <w:bCs/>
          <w:sz w:val="24"/>
          <w:szCs w:val="24"/>
        </w:rPr>
        <w:t xml:space="preserve">w pokoju 303 poprzez użycie aplikacji do szyfrowania ofert dostępnej na </w:t>
      </w:r>
      <w:proofErr w:type="spellStart"/>
      <w:r>
        <w:rPr>
          <w:rFonts w:ascii="Times New Roman" w:eastAsiaTheme="minorHAnsi" w:hAnsi="Times New Roman"/>
          <w:b/>
          <w:bCs/>
          <w:sz w:val="24"/>
          <w:szCs w:val="24"/>
        </w:rPr>
        <w:t>miniPortalu</w:t>
      </w:r>
      <w:proofErr w:type="spellEnd"/>
      <w:r>
        <w:rPr>
          <w:rFonts w:ascii="Times New Roman" w:eastAsiaTheme="minorHAnsi" w:hAnsi="Times New Roman"/>
          <w:b/>
          <w:bCs/>
          <w:sz w:val="24"/>
          <w:szCs w:val="24"/>
        </w:rPr>
        <w:t xml:space="preserve"> i dokonywane jest poprzez odszyfrowanie i otwarcie ofert za pomocą klucza prywatnego.</w:t>
      </w:r>
    </w:p>
    <w:p w:rsidR="00DF069E"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sz w:val="24"/>
          <w:szCs w:val="24"/>
        </w:rPr>
      </w:pPr>
      <w:r>
        <w:rPr>
          <w:rStyle w:val="FontStyle49"/>
          <w:sz w:val="24"/>
          <w:szCs w:val="24"/>
        </w:rPr>
        <w:t>Otwarcie ofert jest jawne. Wykonawcy mogą uczestniczyć w sesji otwarcia ofert.</w:t>
      </w:r>
    </w:p>
    <w:p w:rsidR="00DF069E"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rFonts w:eastAsia="Times New Roman"/>
          <w:sz w:val="24"/>
          <w:szCs w:val="24"/>
          <w:lang w:eastAsia="pl-PL"/>
        </w:rPr>
      </w:pPr>
      <w:r>
        <w:rPr>
          <w:rStyle w:val="FontStyle49"/>
          <w:sz w:val="24"/>
          <w:szCs w:val="24"/>
        </w:rPr>
        <w:t>Niezwłocznie po otwarciu ofert Zamawiający zamieszcza na stronie internetowej informacje z otwarcia ofert dotyczące:</w:t>
      </w:r>
    </w:p>
    <w:p w:rsidR="00DF069E" w:rsidRDefault="00DF069E" w:rsidP="00DF069E">
      <w:pPr>
        <w:pStyle w:val="Style33"/>
        <w:widowControl/>
        <w:numPr>
          <w:ilvl w:val="0"/>
          <w:numId w:val="40"/>
        </w:numPr>
        <w:tabs>
          <w:tab w:val="left" w:pos="706"/>
        </w:tabs>
        <w:spacing w:line="360" w:lineRule="auto"/>
        <w:ind w:left="283"/>
        <w:jc w:val="left"/>
        <w:rPr>
          <w:rStyle w:val="FontStyle49"/>
          <w:sz w:val="24"/>
          <w:szCs w:val="24"/>
        </w:rPr>
      </w:pPr>
      <w:r>
        <w:rPr>
          <w:rStyle w:val="FontStyle49"/>
          <w:sz w:val="24"/>
          <w:szCs w:val="24"/>
        </w:rPr>
        <w:t>kwoty, jaką zamierza przeznaczyć na sfinansowanie zamówienia;</w:t>
      </w:r>
    </w:p>
    <w:p w:rsidR="00DF069E" w:rsidRDefault="00DF069E" w:rsidP="00DF069E">
      <w:pPr>
        <w:pStyle w:val="Style33"/>
        <w:widowControl/>
        <w:numPr>
          <w:ilvl w:val="0"/>
          <w:numId w:val="40"/>
        </w:numPr>
        <w:tabs>
          <w:tab w:val="left" w:pos="706"/>
        </w:tabs>
        <w:spacing w:line="360" w:lineRule="auto"/>
        <w:ind w:left="283"/>
        <w:jc w:val="left"/>
        <w:rPr>
          <w:rStyle w:val="FontStyle49"/>
          <w:sz w:val="24"/>
          <w:szCs w:val="24"/>
        </w:rPr>
      </w:pPr>
      <w:r>
        <w:rPr>
          <w:rStyle w:val="FontStyle49"/>
          <w:sz w:val="24"/>
          <w:szCs w:val="24"/>
        </w:rPr>
        <w:t>firm oraz adresów Wykonawców, którzy złożyli oferty w terminie;</w:t>
      </w:r>
    </w:p>
    <w:p w:rsidR="00DF069E" w:rsidRDefault="00DF069E" w:rsidP="00DF069E">
      <w:pPr>
        <w:pStyle w:val="Style33"/>
        <w:widowControl/>
        <w:numPr>
          <w:ilvl w:val="0"/>
          <w:numId w:val="41"/>
        </w:numPr>
        <w:tabs>
          <w:tab w:val="left" w:pos="706"/>
        </w:tabs>
        <w:spacing w:line="360" w:lineRule="auto"/>
        <w:ind w:left="706" w:hanging="422"/>
        <w:jc w:val="left"/>
        <w:rPr>
          <w:rStyle w:val="FontStyle49"/>
          <w:sz w:val="24"/>
          <w:szCs w:val="24"/>
        </w:rPr>
      </w:pPr>
      <w:r>
        <w:rPr>
          <w:rStyle w:val="FontStyle49"/>
          <w:sz w:val="24"/>
          <w:szCs w:val="24"/>
        </w:rPr>
        <w:t>ceny, termin wykonania zamówienia, okresu gwarancji i warunków płatności zawartych w ofertach.</w:t>
      </w:r>
    </w:p>
    <w:p w:rsidR="00DF069E" w:rsidRDefault="00DF069E" w:rsidP="00DF069E">
      <w:pPr>
        <w:pStyle w:val="Akapitzlist"/>
        <w:widowControl w:val="0"/>
        <w:tabs>
          <w:tab w:val="left" w:pos="240"/>
        </w:tabs>
        <w:autoSpaceDE w:val="0"/>
        <w:autoSpaceDN w:val="0"/>
        <w:adjustRightInd w:val="0"/>
        <w:spacing w:after="0" w:line="360" w:lineRule="auto"/>
        <w:jc w:val="both"/>
        <w:rPr>
          <w:rFonts w:eastAsia="Times New Roman"/>
          <w:lang w:eastAsia="pl-PL"/>
        </w:rPr>
      </w:pPr>
    </w:p>
    <w:p w:rsidR="00DF069E" w:rsidRDefault="00DF069E" w:rsidP="00DF069E">
      <w:pPr>
        <w:pStyle w:val="Akapitzlist"/>
        <w:autoSpaceDE w:val="0"/>
        <w:autoSpaceDN w:val="0"/>
        <w:adjustRightInd w:val="0"/>
        <w:spacing w:after="0" w:line="360" w:lineRule="auto"/>
        <w:ind w:left="1134"/>
        <w:jc w:val="both"/>
        <w:rPr>
          <w:rFonts w:ascii="Times New Roman" w:eastAsia="Times New Roman" w:hAnsi="Times New Roman"/>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ROZDZIAŁ XII  </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OPIS SPOSOBU OBLICZENIA CENY.</w:t>
      </w:r>
    </w:p>
    <w:p w:rsidR="00DF069E"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oceni i porówna jedynie te oferty, które odpowiadają zasadom określonym w ustawie i spełniają wymagania określone w SIWZ.</w:t>
      </w:r>
    </w:p>
    <w:p w:rsidR="00DF069E"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ofercie należy podać cenę netto, podatek VAT oraz cenę brutto realizacji zamówienia (z podatkiem VAT) z dokładnością do dwóch miejsc po przecinku (w odniesieniu do poszczególnych zadań i poszczególnych cen).</w:t>
      </w:r>
    </w:p>
    <w:p w:rsidR="00DF069E"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oferty powinna być wyrażona w polskich złotych z dokładnością do dwóch miejsc po przecinku zgodnie z zasadami matematycznymi.</w:t>
      </w:r>
    </w:p>
    <w:p w:rsidR="00DF069E" w:rsidRDefault="00DF069E" w:rsidP="00DF069E">
      <w:pPr>
        <w:pStyle w:val="Akapitzlist"/>
        <w:autoSpaceDE w:val="0"/>
        <w:autoSpaceDN w:val="0"/>
        <w:adjustRightInd w:val="0"/>
        <w:spacing w:after="0" w:line="360" w:lineRule="auto"/>
        <w:ind w:left="71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 dopuszcza się zaokrągleń poprzez odrzucenie miejsc po przecinku.</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b/>
          <w:bCs/>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t>
      </w:r>
      <w:r>
        <w:rPr>
          <w:rFonts w:ascii="Times New Roman" w:eastAsia="Times New Roman" w:hAnsi="Times New Roman"/>
          <w:b/>
          <w:bCs/>
          <w:sz w:val="24"/>
          <w:szCs w:val="24"/>
          <w:lang w:eastAsia="pl-PL"/>
        </w:rPr>
        <w:lastRenderedPageBreak/>
        <w:t>wskazując nazwę, (rodzaj) towaru lub usługi, których dostawa lub świadczenie będzie prowadzić do jego powstania, oraz wskazując ich wartość bez kwoty podatku.</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powinna być podana cyfrowo i słownie. W razie rozbieżności będzie przyjmowana cena określona słownie.</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oferty musi obejmować pełny zakres wykonania przedmiotu niniejszego zamówienia   oraz wszelkie koszty związane z jego wykonaniem.</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Cena jest wartością ryczałtową.</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odrzuci ofertę, jeżeli będzie zawierała rażąco niską cenę w stosunku do przedmiotu zamówienia (art. 89 ust.1 pkt 4 ustawy).</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DF069E"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XIII</w:t>
      </w:r>
    </w:p>
    <w:p w:rsidR="00DF069E"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OPIS  KRYTERIÓW  WRAZ  Z  PODANIEM WAG  TYCH  KRYTERIÓW                                   I SPOSOBU OCENY OFERT.</w:t>
      </w:r>
    </w:p>
    <w:p w:rsidR="00DF069E" w:rsidRDefault="00DF069E" w:rsidP="00DF069E">
      <w:pPr>
        <w:pStyle w:val="Akapitzlist"/>
        <w:numPr>
          <w:ilvl w:val="0"/>
          <w:numId w:val="43"/>
        </w:numPr>
        <w:autoSpaceDE w:val="0"/>
        <w:autoSpaceDN w:val="0"/>
        <w:adjustRightInd w:val="0"/>
        <w:spacing w:after="0" w:line="360" w:lineRule="auto"/>
        <w:ind w:left="714" w:hanging="357"/>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przy wyborze Wykonawcy posługiwał się będzie następującym kryterium oceny ofert ( oddzielnie dla każdego zadania):</w:t>
      </w:r>
    </w:p>
    <w:p w:rsidR="00DF069E"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Cena wykonania zamówienia - waga 85%, maks. ilość punktów 85,</w:t>
      </w:r>
    </w:p>
    <w:p w:rsidR="00DF069E"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Termin realizacji zamówienia - waga 5%, maks. ilość punktów 5,</w:t>
      </w:r>
    </w:p>
    <w:p w:rsidR="00DF069E"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Okres gwarancji - waga 10%, maks. Ilość punktów 10,</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bookmarkStart w:id="13" w:name="_Hlk520367701"/>
      <w:r>
        <w:rPr>
          <w:rFonts w:ascii="Times New Roman" w:eastAsia="Times New Roman" w:hAnsi="Times New Roman" w:cs="Times New Roman"/>
          <w:b/>
          <w:bCs/>
          <w:sz w:val="24"/>
          <w:szCs w:val="24"/>
          <w:lang w:eastAsia="pl-PL"/>
        </w:rPr>
        <w:t>Ad. 1) Cena wykonania zamówienia (C) - waga 85%, maksymalna ilość punktów: 85</w:t>
      </w:r>
    </w:p>
    <w:p w:rsidR="00DF069E"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w kryterium cena zostanie obliczona według następującego wzoru :</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  </w:t>
      </w:r>
      <w:proofErr w:type="spellStart"/>
      <w:r>
        <w:rPr>
          <w:rFonts w:ascii="Times New Roman" w:eastAsia="Times New Roman" w:hAnsi="Times New Roman" w:cs="Times New Roman"/>
          <w:sz w:val="24"/>
          <w:szCs w:val="24"/>
          <w:lang w:eastAsia="pl-PL"/>
        </w:rPr>
        <w:t>Cn</w:t>
      </w:r>
      <w:proofErr w:type="spellEnd"/>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w:t>
      </w:r>
      <w:r>
        <w:rPr>
          <w:rFonts w:ascii="Times New Roman" w:eastAsia="Times New Roman" w:hAnsi="Times New Roman" w:cs="Times New Roman"/>
          <w:sz w:val="24"/>
          <w:szCs w:val="24"/>
          <w:lang w:eastAsia="pl-PL"/>
        </w:rPr>
        <w:tab/>
        <w:t>x 85 pkt</w:t>
      </w:r>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Cbo</w:t>
      </w:r>
      <w:proofErr w:type="spellEnd"/>
    </w:p>
    <w:p w:rsidR="00DF069E"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p>
    <w:p w:rsidR="00DF069E"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Cn</w:t>
      </w:r>
      <w:proofErr w:type="spellEnd"/>
      <w:r>
        <w:rPr>
          <w:rFonts w:ascii="Times New Roman" w:eastAsia="Times New Roman" w:hAnsi="Times New Roman" w:cs="Times New Roman"/>
          <w:b/>
          <w:bCs/>
          <w:sz w:val="24"/>
          <w:szCs w:val="24"/>
          <w:lang w:eastAsia="pl-PL"/>
        </w:rPr>
        <w:t xml:space="preserve"> - najniższa cena ofertowa brutto spośród badanych ofert,</w:t>
      </w:r>
    </w:p>
    <w:p w:rsidR="00DF069E"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Cbo</w:t>
      </w:r>
      <w:proofErr w:type="spellEnd"/>
      <w:r>
        <w:rPr>
          <w:rFonts w:ascii="Times New Roman" w:eastAsia="Times New Roman" w:hAnsi="Times New Roman" w:cs="Times New Roman"/>
          <w:b/>
          <w:bCs/>
          <w:sz w:val="24"/>
          <w:szCs w:val="24"/>
          <w:lang w:eastAsia="pl-PL"/>
        </w:rPr>
        <w:t xml:space="preserve"> - cena brutto badanej oferty.</w:t>
      </w:r>
    </w:p>
    <w:bookmarkEnd w:id="13"/>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Ad. 2) Termin realizacji zamówienia (T) - waga 5%, maksymalna ilość punktów: 5</w:t>
      </w:r>
    </w:p>
    <w:p w:rsidR="00DF069E"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w kryterium cena zostanie obliczona według następującego wzoru :</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Tn</w:t>
      </w:r>
      <w:proofErr w:type="spellEnd"/>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T=</w:t>
      </w:r>
      <w:r>
        <w:rPr>
          <w:rFonts w:ascii="Times New Roman" w:eastAsia="Times New Roman" w:hAnsi="Times New Roman" w:cs="Times New Roman"/>
          <w:sz w:val="24"/>
          <w:szCs w:val="24"/>
          <w:lang w:eastAsia="pl-PL"/>
        </w:rPr>
        <w:tab/>
        <w:t>x 5 pkt</w:t>
      </w:r>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Tbo</w:t>
      </w:r>
      <w:proofErr w:type="spellEnd"/>
    </w:p>
    <w:p w:rsidR="00DF069E"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p>
    <w:p w:rsidR="00DF069E"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Tn</w:t>
      </w:r>
      <w:proofErr w:type="spellEnd"/>
      <w:r>
        <w:rPr>
          <w:rFonts w:ascii="Times New Roman" w:eastAsia="Times New Roman" w:hAnsi="Times New Roman" w:cs="Times New Roman"/>
          <w:b/>
          <w:bCs/>
          <w:sz w:val="24"/>
          <w:szCs w:val="24"/>
          <w:lang w:eastAsia="pl-PL"/>
        </w:rPr>
        <w:t xml:space="preserve"> – najkrótszy zaoferowany termin wykonania zamówienia spośród badanych ofert,</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Tbo</w:t>
      </w:r>
      <w:proofErr w:type="spellEnd"/>
      <w:r>
        <w:rPr>
          <w:rFonts w:ascii="Times New Roman" w:eastAsia="Times New Roman" w:hAnsi="Times New Roman" w:cs="Times New Roman"/>
          <w:b/>
          <w:bCs/>
          <w:sz w:val="24"/>
          <w:szCs w:val="24"/>
          <w:lang w:eastAsia="pl-PL"/>
        </w:rPr>
        <w:t xml:space="preserve"> – termin wykonania zamówienia zaoferowany w badanej ofercie.</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UWAGA:</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Termin wykonania zamówienia należy określić poprzez podanie ilości dni roboczych liczonych od dnia dostarczenia pierwszego </w:t>
      </w:r>
      <w:proofErr w:type="spellStart"/>
      <w:r>
        <w:rPr>
          <w:rFonts w:ascii="Times New Roman" w:eastAsia="Times New Roman" w:hAnsi="Times New Roman" w:cs="Times New Roman"/>
          <w:b/>
          <w:bCs/>
          <w:sz w:val="24"/>
          <w:szCs w:val="24"/>
          <w:lang w:eastAsia="pl-PL"/>
        </w:rPr>
        <w:t>ezt</w:t>
      </w:r>
      <w:proofErr w:type="spellEnd"/>
      <w:r>
        <w:rPr>
          <w:rFonts w:ascii="Times New Roman" w:eastAsia="Times New Roman" w:hAnsi="Times New Roman" w:cs="Times New Roman"/>
          <w:b/>
          <w:bCs/>
          <w:sz w:val="24"/>
          <w:szCs w:val="24"/>
          <w:lang w:eastAsia="pl-PL"/>
        </w:rPr>
        <w:t xml:space="preserve"> do Wykonawcy w celu naprawy.</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Zamawiający wymaga i zastrzega, że termin wykonania zamówienia nie może być krótszy niż 90 i dłuższy niż 160 dni roboczych od dnia dostarczenia pierwszego z </w:t>
      </w:r>
      <w:proofErr w:type="spellStart"/>
      <w:r>
        <w:rPr>
          <w:rFonts w:ascii="Times New Roman" w:eastAsia="Times New Roman" w:hAnsi="Times New Roman" w:cs="Times New Roman"/>
          <w:b/>
          <w:bCs/>
          <w:sz w:val="24"/>
          <w:szCs w:val="24"/>
          <w:lang w:eastAsia="pl-PL"/>
        </w:rPr>
        <w:t>ezt</w:t>
      </w:r>
      <w:proofErr w:type="spellEnd"/>
      <w:r>
        <w:rPr>
          <w:rFonts w:ascii="Times New Roman" w:eastAsia="Times New Roman" w:hAnsi="Times New Roman" w:cs="Times New Roman"/>
          <w:b/>
          <w:bCs/>
          <w:sz w:val="24"/>
          <w:szCs w:val="24"/>
          <w:lang w:eastAsia="pl-PL"/>
        </w:rPr>
        <w:t xml:space="preserve"> do Wykonawcy w celu naprawy. W przypadku zaoferowania terminu, krótszego lub dłuższego niż ww. oferta podlegać będzie odrzuceniu, jako niezgodna z treścią SIWZ. </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Ad. 3) Okres gwarancji (G) - waga 10%, maksymalna ilość punktów: 10</w:t>
      </w:r>
    </w:p>
    <w:p w:rsidR="00DF069E"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w kryterium cena zostanie obliczona według następującego wzoru :</w:t>
      </w:r>
    </w:p>
    <w:p w:rsidR="00DF069E"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Gbo</w:t>
      </w:r>
      <w:proofErr w:type="spellEnd"/>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w:t>
      </w:r>
      <w:r>
        <w:rPr>
          <w:rFonts w:ascii="Times New Roman" w:eastAsia="Times New Roman" w:hAnsi="Times New Roman" w:cs="Times New Roman"/>
          <w:sz w:val="24"/>
          <w:szCs w:val="24"/>
          <w:lang w:eastAsia="pl-PL"/>
        </w:rPr>
        <w:tab/>
        <w:t>x 10 pkt</w:t>
      </w:r>
    </w:p>
    <w:p w:rsidR="00DF069E"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Gn</w:t>
      </w:r>
      <w:proofErr w:type="spellEnd"/>
    </w:p>
    <w:p w:rsidR="00DF069E"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p>
    <w:p w:rsidR="00DF069E"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Gbo</w:t>
      </w:r>
      <w:proofErr w:type="spellEnd"/>
      <w:r>
        <w:rPr>
          <w:rFonts w:ascii="Times New Roman" w:eastAsia="Times New Roman" w:hAnsi="Times New Roman" w:cs="Times New Roman"/>
          <w:b/>
          <w:bCs/>
          <w:sz w:val="24"/>
          <w:szCs w:val="24"/>
          <w:lang w:eastAsia="pl-PL"/>
        </w:rPr>
        <w:t xml:space="preserve"> – okres gwarancji zaoferowany w badanej ofercie,</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Pr>
          <w:rFonts w:ascii="Times New Roman" w:eastAsia="Times New Roman" w:hAnsi="Times New Roman" w:cs="Times New Roman"/>
          <w:b/>
          <w:bCs/>
          <w:sz w:val="24"/>
          <w:szCs w:val="24"/>
          <w:lang w:eastAsia="pl-PL"/>
        </w:rPr>
        <w:t>Gn</w:t>
      </w:r>
      <w:proofErr w:type="spellEnd"/>
      <w:r>
        <w:rPr>
          <w:rFonts w:ascii="Times New Roman" w:eastAsia="Times New Roman" w:hAnsi="Times New Roman" w:cs="Times New Roman"/>
          <w:b/>
          <w:bCs/>
          <w:sz w:val="24"/>
          <w:szCs w:val="24"/>
          <w:lang w:eastAsia="pl-PL"/>
        </w:rPr>
        <w:t xml:space="preserve"> – najdłuższy zaoferowany okres gwarancji spośród badanych ofert.</w:t>
      </w: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lastRenderedPageBreak/>
        <w:t>UWAGA:</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Okres gwarancji na przedmiot zamówienia musi zostać podany przez wskazanie ilości pełnych miesięcy i mieścić się w okresie nie dłuższym niż 24 miesiące oraz nie krótszym niż 12 miesięcy. Wskazany okres dotyczy każdego z </w:t>
      </w:r>
      <w:proofErr w:type="spellStart"/>
      <w:r>
        <w:rPr>
          <w:rFonts w:ascii="Times New Roman" w:eastAsia="Times New Roman" w:hAnsi="Times New Roman" w:cs="Times New Roman"/>
          <w:b/>
          <w:bCs/>
          <w:sz w:val="24"/>
          <w:szCs w:val="24"/>
          <w:lang w:eastAsia="pl-PL"/>
        </w:rPr>
        <w:t>ezt</w:t>
      </w:r>
      <w:proofErr w:type="spellEnd"/>
      <w:r>
        <w:rPr>
          <w:rFonts w:ascii="Times New Roman" w:eastAsia="Times New Roman" w:hAnsi="Times New Roman" w:cs="Times New Roman"/>
          <w:b/>
          <w:bCs/>
          <w:sz w:val="24"/>
          <w:szCs w:val="24"/>
          <w:lang w:eastAsia="pl-PL"/>
        </w:rPr>
        <w:t xml:space="preserve"> objętych naprawą w ramach niniejszego zamówienia. W przypadku zaoferowania okresu gwarancji, krótszego lub dłuższego niż ww. oferta podlegać będzie odrzuceniu, jako niezgodna z treścią SIWZ. </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rsidR="00DF069E"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ind w:left="709"/>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 = C + T + G</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ind w:left="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 (oddzielnie dla każdego zadania).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XIV</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 FORMALNOŚCI DO DOPEŁNIENIA PO WYBORZE OFERTY W  CELU ZAWARCIA UMOWY.</w:t>
      </w:r>
    </w:p>
    <w:p w:rsidR="00DF069E"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DF069E"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wniesienia odwołania, umowa może być zawarta dopiero po ogłoszeniu wyroku lub postanowienia kończącego postępowanie odwoławcze.</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XV</w:t>
      </w:r>
    </w:p>
    <w:p w:rsidR="00DF069E"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WYMAGANIA DOTYCZĄCE ZABEZPIECZENIA NALEŻYTEGO WYKONANIA UMOWY.</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 oparciu o art. 147 ustawy Prawo zamówień publicznych będzie żądał od Wykonawcy wniesienia zabezpieczenia należytego wykonania umowy zwanego dalej zabezpieczeniem.</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Zabezpieczenie służy pokryciu roszczeń z tytułu niewykonania lub nienależytego wykonania umowy.</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Zabezpieczenie należy wnieść przed wyznaczonym przez Zamawiającego terminem zawarcia umowy, przy czym zabezpieczenie w pieniądzu wniesione zostaje z chwilą uznania rachunku Zamawiającego, co Wykonawca powinien uwzględnić.</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wnosi zabezpieczenie należytego wykonania umowy (dla każdego z zadań z osobna) w wysokości </w:t>
      </w:r>
      <w:r>
        <w:rPr>
          <w:rFonts w:ascii="Times New Roman" w:eastAsia="Times New Roman" w:hAnsi="Times New Roman"/>
          <w:b/>
          <w:sz w:val="24"/>
          <w:szCs w:val="24"/>
          <w:lang w:eastAsia="pl-PL"/>
        </w:rPr>
        <w:t>5</w:t>
      </w:r>
      <w:r>
        <w:rPr>
          <w:rFonts w:ascii="Times New Roman" w:eastAsia="Times New Roman" w:hAnsi="Times New Roman"/>
          <w:b/>
          <w:bCs/>
          <w:sz w:val="24"/>
          <w:szCs w:val="24"/>
          <w:lang w:eastAsia="pl-PL"/>
        </w:rPr>
        <w:t xml:space="preserve">% ceny całkowitej brutto, </w:t>
      </w:r>
      <w:r>
        <w:rPr>
          <w:rFonts w:ascii="Times New Roman" w:eastAsia="Times New Roman" w:hAnsi="Times New Roman"/>
          <w:sz w:val="24"/>
          <w:szCs w:val="24"/>
          <w:lang w:eastAsia="pl-PL"/>
        </w:rPr>
        <w:t>podanej w ofercie.</w:t>
      </w:r>
    </w:p>
    <w:p w:rsidR="00DF069E"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Zabezpieczenie może być wnoszone według wyboru Wykonawcy w jednej lub w kilku następujących formach:</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pieniądzu na rachunek bankowy Zamawiającego w terminie wskazanym w ust. 3 niniejszego rozdziału;</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bankowych lub poręczeniach spółdzielczej  kasy oszczędnościowo-kredytowej, z tym że zobowiązanie kasy jest zawsze zobowiązaniem pieniężnym;</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bankowych;</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gwarancjach ubezpieczeniowych;</w:t>
      </w:r>
    </w:p>
    <w:p w:rsidR="00DF069E"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Pr>
          <w:rFonts w:ascii="Times New Roman" w:eastAsia="Times New Roman" w:hAnsi="Times New Roman"/>
          <w:sz w:val="24"/>
          <w:szCs w:val="24"/>
          <w:lang w:eastAsia="pl-PL"/>
        </w:rPr>
        <w:t>poręczeniach udzielanych przez podmioty, o których mowa w art. 6b ust. 5 pkt 2 ustawy z dnia 9 listopada 2000 r. o utworzeniu Polskiej Agencji Rozwoju Przedsiębiorczości (tekst jednolity: Dz. U. z 2016 r., poz. 359).</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wyraża zgody na wnoszenie zabezpieczenia w innych niż powyższe formach.</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Zabezpieczenie wnoszone w pieniądzu Wykonawca wpłaci przelewem na rachunek bankowy Zamawiającego w </w:t>
      </w:r>
      <w:r>
        <w:rPr>
          <w:rFonts w:ascii="Times New Roman" w:eastAsia="Times New Roman" w:hAnsi="Times New Roman"/>
          <w:b/>
          <w:bCs/>
          <w:sz w:val="24"/>
          <w:szCs w:val="24"/>
          <w:lang w:eastAsia="pl-PL"/>
        </w:rPr>
        <w:t>BGK nr 88 1130 1121 0080 0116 9520 0008.</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trakcie realizacji umowy Wykonawca może dokonać zmiany formy zabezpieczenia na jedną lub kilka form, o których mowa w ust. 5.</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Zmiana formy zabezpieczenia jest dokonywana z zachowaniem ciągłości zabezpieczenia i bez zmniejszenia jego wysokości.</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p>
    <w:p w:rsidR="00DF069E"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DF069E"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DF069E"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XVI</w:t>
      </w:r>
    </w:p>
    <w:p w:rsidR="00DF069E" w:rsidRDefault="00DF069E" w:rsidP="00DF069E">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lastRenderedPageBreak/>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r>
      <w:r>
        <w:rPr>
          <w:rFonts w:ascii="Times New Roman" w:eastAsia="Times New Roman" w:hAnsi="Times New Roman" w:cs="Times New Roman"/>
          <w:b/>
          <w:bCs/>
          <w:sz w:val="24"/>
          <w:szCs w:val="24"/>
          <w:lang w:eastAsia="pl-PL"/>
        </w:rPr>
        <w:tab/>
        <w:t xml:space="preserve">    PROJEKT UMOWY</w:t>
      </w:r>
    </w:p>
    <w:p w:rsidR="00DF069E"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 xml:space="preserve">Projekt umowy stanowi </w:t>
      </w:r>
      <w:r>
        <w:rPr>
          <w:rFonts w:ascii="Times New Roman" w:eastAsia="Times New Roman" w:hAnsi="Times New Roman" w:cs="Times New Roman"/>
          <w:b/>
          <w:bCs/>
          <w:sz w:val="24"/>
          <w:szCs w:val="24"/>
          <w:lang w:eastAsia="pl-PL"/>
        </w:rPr>
        <w:t>Załącznik nr 3 do SIWZ.</w:t>
      </w:r>
    </w:p>
    <w:p w:rsidR="00DF069E"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XVII</w:t>
      </w: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POUCZENIE O ŚRODKACH OCHRONY PRAWNEJ.</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w terminie </w:t>
      </w:r>
      <w:r>
        <w:rPr>
          <w:rFonts w:ascii="Times New Roman" w:eastAsia="Times New Roman" w:hAnsi="Times New Roman"/>
          <w:sz w:val="24"/>
          <w:szCs w:val="24"/>
          <w:u w:val="single"/>
          <w:lang w:eastAsia="pl-PL"/>
        </w:rPr>
        <w:t>10 dni</w:t>
      </w:r>
      <w:r>
        <w:rPr>
          <w:rFonts w:ascii="Times New Roman" w:eastAsia="Times New Roman" w:hAnsi="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Pr>
          <w:rFonts w:ascii="Times New Roman" w:eastAsia="Times New Roman" w:hAnsi="Times New Roman"/>
          <w:sz w:val="24"/>
          <w:szCs w:val="24"/>
          <w:u w:val="single"/>
          <w:lang w:eastAsia="pl-PL"/>
        </w:rPr>
        <w:t>15 dni</w:t>
      </w:r>
      <w:r>
        <w:rPr>
          <w:rFonts w:ascii="Times New Roman" w:eastAsia="Times New Roman" w:hAnsi="Times New Roman"/>
          <w:sz w:val="24"/>
          <w:szCs w:val="24"/>
          <w:lang w:eastAsia="pl-PL"/>
        </w:rPr>
        <w:t xml:space="preserve"> - jeżeli zostały przesłane w inny sposób - w przypadku gdy wartość zamówienia jest równa lub przekracza kwoty określone w przepisach wydanych na podstawie art. 11 ust. 8;</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wniesienia odwołania wobec treści ogłoszenia o zamówieniu lub postanowień SIWZ, Zamawiający może przedłużyć termin składania ofert.</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wniesienia odwołania po upływie terminu składania ofert bieg terminu związania ofertą ulega zawieszeniu do czasu ogłoszenia przez Krajową Izbę Odwoławczą orzeczenia.</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w:t>
      </w:r>
      <w:r>
        <w:rPr>
          <w:rFonts w:ascii="Times New Roman" w:eastAsia="Times New Roman" w:hAnsi="Times New Roman"/>
          <w:sz w:val="24"/>
          <w:szCs w:val="24"/>
          <w:lang w:eastAsia="pl-PL"/>
        </w:rPr>
        <w:lastRenderedPageBreak/>
        <w:t>elektronicznej.</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orzeczenie Krajowej Izby Odwoławczej stronom oraz uczestnikom postępowania odwoławczego przysługuje skarga do sądu.</w:t>
      </w:r>
    </w:p>
    <w:p w:rsidR="00DF069E"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DF069E" w:rsidRDefault="00DF069E" w:rsidP="00DF069E">
      <w:pPr>
        <w:pStyle w:val="Akapitzlist"/>
        <w:widowControl w:val="0"/>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ROZDZIAŁ XVIII</w:t>
      </w: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OCHRONA DANYCH OSOBOWYCH</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val="de-CH" w:eastAsia="pl-PL"/>
        </w:rPr>
      </w:pPr>
      <w:r>
        <w:rPr>
          <w:rFonts w:ascii="Times New Roman" w:eastAsia="Times New Roman" w:hAnsi="Times New Roman" w:cs="Times New Roman"/>
          <w:sz w:val="24"/>
          <w:szCs w:val="24"/>
          <w:lang w:eastAsia="pl-PL"/>
        </w:rPr>
        <w:t>1. administratorem danych osobowych osób fizycznych jest PKP Szybka Kolej Miejska w Trójmieście Sp. z o.o. ul. Morska 350A, 81-002 Gdynia,</w:t>
      </w:r>
      <w:r>
        <w:rPr>
          <w:rFonts w:ascii="Times New Roman" w:eastAsia="Times New Roman" w:hAnsi="Times New Roman" w:cs="Times New Roman"/>
          <w:sz w:val="24"/>
          <w:szCs w:val="24"/>
          <w:lang w:val="de-CH" w:eastAsia="pl-PL"/>
        </w:rPr>
        <w:t xml:space="preserve"> tel. 58 721 27 50 </w:t>
      </w:r>
      <w:proofErr w:type="spellStart"/>
      <w:r>
        <w:rPr>
          <w:rFonts w:ascii="Times New Roman" w:eastAsia="Times New Roman" w:hAnsi="Times New Roman" w:cs="Times New Roman"/>
          <w:sz w:val="24"/>
          <w:szCs w:val="24"/>
          <w:lang w:val="de-CH" w:eastAsia="pl-PL"/>
        </w:rPr>
        <w:t>fax</w:t>
      </w:r>
      <w:proofErr w:type="spellEnd"/>
      <w:r>
        <w:rPr>
          <w:rFonts w:ascii="Times New Roman" w:eastAsia="Times New Roman" w:hAnsi="Times New Roman" w:cs="Times New Roman"/>
          <w:sz w:val="24"/>
          <w:szCs w:val="24"/>
          <w:lang w:val="de-CH" w:eastAsia="pl-PL"/>
        </w:rPr>
        <w:t xml:space="preserve"> 58 721 29 91, Internet: </w:t>
      </w:r>
      <w:hyperlink r:id="rId9" w:history="1">
        <w:r>
          <w:rPr>
            <w:rStyle w:val="Hipercze"/>
            <w:rFonts w:ascii="Times New Roman" w:eastAsia="Times New Roman" w:hAnsi="Times New Roman" w:cs="Times New Roman"/>
            <w:sz w:val="24"/>
            <w:szCs w:val="24"/>
            <w:lang w:val="de-CH" w:eastAsia="pl-PL"/>
          </w:rPr>
          <w:t>http://www.skm.pkp.pl</w:t>
        </w:r>
      </w:hyperlink>
      <w:r>
        <w:rPr>
          <w:rFonts w:ascii="Times New Roman" w:eastAsia="Times New Roman" w:hAnsi="Times New Roman" w:cs="Times New Roman"/>
          <w:sz w:val="24"/>
          <w:szCs w:val="24"/>
          <w:lang w:val="de-CH" w:eastAsia="pl-PL"/>
        </w:rPr>
        <w:t xml:space="preserve">, </w:t>
      </w:r>
      <w:proofErr w:type="spellStart"/>
      <w:r>
        <w:rPr>
          <w:rFonts w:ascii="Times New Roman" w:eastAsia="Times New Roman" w:hAnsi="Times New Roman" w:cs="Times New Roman"/>
          <w:sz w:val="24"/>
          <w:szCs w:val="24"/>
          <w:lang w:val="de-CH" w:eastAsia="pl-PL"/>
        </w:rPr>
        <w:t>e-mail</w:t>
      </w:r>
      <w:proofErr w:type="spellEnd"/>
      <w:r>
        <w:rPr>
          <w:rFonts w:ascii="Times New Roman" w:eastAsia="Times New Roman" w:hAnsi="Times New Roman" w:cs="Times New Roman"/>
          <w:sz w:val="24"/>
          <w:szCs w:val="24"/>
          <w:lang w:val="de-CH" w:eastAsia="pl-PL"/>
        </w:rPr>
        <w:t xml:space="preserve">: </w:t>
      </w:r>
      <w:hyperlink r:id="rId10" w:history="1">
        <w:r>
          <w:rPr>
            <w:rStyle w:val="Hipercze"/>
            <w:rFonts w:ascii="Times New Roman" w:eastAsia="Times New Roman" w:hAnsi="Times New Roman" w:cs="Times New Roman"/>
            <w:sz w:val="24"/>
            <w:szCs w:val="24"/>
            <w:lang w:val="de-CH" w:eastAsia="pl-PL"/>
          </w:rPr>
          <w:t>daneosobowe@skm.pkp.pl</w:t>
        </w:r>
      </w:hyperlink>
      <w:r>
        <w:rPr>
          <w:rFonts w:ascii="Times New Roman" w:eastAsia="Times New Roman" w:hAnsi="Times New Roman" w:cs="Times New Roman"/>
          <w:sz w:val="24"/>
          <w:szCs w:val="24"/>
          <w:lang w:val="de-CH" w:eastAsia="pl-PL"/>
        </w:rPr>
        <w:t xml:space="preserve"> </w:t>
      </w:r>
      <w:r>
        <w:rPr>
          <w:rFonts w:ascii="Times New Roman" w:eastAsia="Times New Roman" w:hAnsi="Times New Roman" w:cs="Times New Roman"/>
          <w:i/>
          <w:sz w:val="24"/>
          <w:szCs w:val="24"/>
          <w:lang w:eastAsia="pl-PL"/>
        </w:rPr>
        <w:t>;</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2. dane kontaktowe inspektora ochrony danych osobowych powołanego przez Zamawiającego</w:t>
      </w:r>
      <w:r>
        <w:rPr>
          <w:rFonts w:ascii="Times New Roman" w:eastAsia="Times New Roman" w:hAnsi="Times New Roman" w:cs="Times New Roman"/>
          <w:i/>
          <w:sz w:val="24"/>
          <w:szCs w:val="24"/>
          <w:lang w:eastAsia="pl-PL"/>
        </w:rPr>
        <w:t xml:space="preserve">: </w:t>
      </w:r>
      <w:hyperlink r:id="rId11" w:history="1">
        <w:r>
          <w:rPr>
            <w:rStyle w:val="Hipercze"/>
            <w:rFonts w:ascii="Times New Roman" w:eastAsia="Times New Roman" w:hAnsi="Times New Roman" w:cs="Times New Roman"/>
            <w:sz w:val="24"/>
            <w:szCs w:val="24"/>
            <w:lang w:eastAsia="pl-PL"/>
          </w:rPr>
          <w:t>daneosobowe@skm.pkp.pl</w:t>
        </w:r>
      </w:hyperlink>
      <w:r>
        <w:rPr>
          <w:rFonts w:ascii="Times New Roman" w:eastAsia="Times New Roman" w:hAnsi="Times New Roman" w:cs="Times New Roman"/>
          <w:sz w:val="24"/>
          <w:szCs w:val="24"/>
          <w:lang w:eastAsia="pl-PL"/>
        </w:rPr>
        <w:t>, tel.</w:t>
      </w: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sz w:val="24"/>
          <w:szCs w:val="24"/>
          <w:lang w:eastAsia="pl-PL"/>
        </w:rPr>
        <w:t>58 721 29 69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dane osobowe osób fizycznych przetwarzane będą na podstawie art. 6 ust. 1 lit. c</w:t>
      </w: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sz w:val="24"/>
          <w:szCs w:val="24"/>
          <w:lang w:eastAsia="pl-PL"/>
        </w:rPr>
        <w:t>RODO w celu związanym z przedmiotowym postępowaniem o udzielenie zamówienia publicznego, znak: SKMMU.086.14.18</w:t>
      </w: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2004 r.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zm.), o wartości zamówienia przekraczającej kwoty określone w przepisach wydanych na podstawie art. 11 ust. 8 ww. ustawy</w:t>
      </w:r>
      <w:r>
        <w:rPr>
          <w:rFonts w:ascii="Times New Roman" w:eastAsia="Times New Roman" w:hAnsi="Times New Roman" w:cs="Times New Roman"/>
          <w:b/>
          <w:bCs/>
          <w:sz w:val="24"/>
          <w:szCs w:val="24"/>
          <w:lang w:eastAsia="pl-PL"/>
        </w:rPr>
        <w:t>.</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xml:space="preserve">. zm.),  dalej „ustawa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5. dane osobowe osób fizycznych będą przechowywane przez okres określony w instrukcji archiwalnej Zamawiającego; </w:t>
      </w:r>
    </w:p>
    <w:p w:rsidR="00DF069E" w:rsidRDefault="00DF069E" w:rsidP="00DF069E">
      <w:pPr>
        <w:spacing w:after="150" w:line="360" w:lineRule="auto"/>
        <w:ind w:left="426"/>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sz w:val="24"/>
          <w:szCs w:val="24"/>
          <w:lang w:eastAsia="pl-PL"/>
        </w:rPr>
        <w:t xml:space="preserve">6. obowiązek podania danych osobowych  osób  fizycznych jest wymogiem ustawowym określonym w przepisach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   w odniesieniu do danych osobowych osób fizycznych decyzje nie będą podejmowane w sposób zautomatyzowany, stosownie do art. 22 RODO;</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   osoby fizyczne posiadają:</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15 RODO prawo dostępu do danych osobowych;</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16 RODO prawo do sprostowania danych osobowych;</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rsidR="00DF069E" w:rsidRDefault="00DF069E" w:rsidP="00DF069E">
      <w:pPr>
        <w:numPr>
          <w:ilvl w:val="0"/>
          <w:numId w:val="49"/>
        </w:numPr>
        <w:spacing w:after="150" w:line="360" w:lineRule="auto"/>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w:t>
      </w:r>
    </w:p>
    <w:p w:rsidR="00DF069E" w:rsidRDefault="00DF069E" w:rsidP="00DF069E">
      <w:pPr>
        <w:spacing w:after="150" w:line="360" w:lineRule="auto"/>
        <w:ind w:left="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9.   osobom fizycznym nie przysługuje:</w:t>
      </w:r>
    </w:p>
    <w:p w:rsidR="00DF069E" w:rsidRDefault="00DF069E" w:rsidP="00DF069E">
      <w:pPr>
        <w:numPr>
          <w:ilvl w:val="0"/>
          <w:numId w:val="50"/>
        </w:numPr>
        <w:spacing w:after="150" w:line="360" w:lineRule="auto"/>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w związku z art. 17 ust. 3 lit. b, d lub e RODO prawo do usunięcia danych osobowych;</w:t>
      </w:r>
    </w:p>
    <w:p w:rsidR="00DF069E"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sz w:val="24"/>
          <w:szCs w:val="24"/>
          <w:lang w:eastAsia="pl-PL"/>
        </w:rPr>
        <w:t>prawo do przenoszenia danych osobowych, o którym mowa w art. 20 RODO;</w:t>
      </w:r>
    </w:p>
    <w:p w:rsidR="00DF069E"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Pr>
          <w:rFonts w:ascii="Times New Roman" w:eastAsia="Times New Roman" w:hAnsi="Times New Roman" w:cs="Times New Roman"/>
          <w:sz w:val="24"/>
          <w:szCs w:val="24"/>
          <w:lang w:eastAsia="pl-PL"/>
        </w:rPr>
        <w:t>.</w:t>
      </w:r>
      <w:r>
        <w:rPr>
          <w:rFonts w:ascii="Times New Roman" w:eastAsia="Times New Roman" w:hAnsi="Times New Roman" w:cs="Times New Roman"/>
          <w:b/>
          <w:sz w:val="24"/>
          <w:szCs w:val="24"/>
          <w:lang w:eastAsia="pl-PL"/>
        </w:rPr>
        <w:t xml:space="preserve"> </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Pr>
          <w:rFonts w:ascii="Times New Roman" w:eastAsia="Times New Roman" w:hAnsi="Times New Roman" w:cs="Times New Roman"/>
          <w:b/>
          <w:i/>
          <w:sz w:val="24"/>
          <w:szCs w:val="24"/>
          <w:lang w:eastAsia="pl-PL"/>
        </w:rPr>
        <w:t>.</w:t>
      </w:r>
      <w:r>
        <w:rPr>
          <w:rFonts w:ascii="Times New Roman" w:eastAsia="Times New Roman" w:hAnsi="Times New Roman" w:cs="Times New Roman"/>
          <w:sz w:val="24"/>
          <w:szCs w:val="24"/>
          <w:lang w:eastAsia="pl-PL"/>
        </w:rPr>
        <w:t xml:space="preserve">Zamawiający wskazuje, że obowiązek informacyjny określony przepisami RODO wynikający z </w:t>
      </w:r>
      <w:r>
        <w:rPr>
          <w:rFonts w:ascii="Times New Roman" w:eastAsia="Times New Roman" w:hAnsi="Times New Roman" w:cs="Times New Roman"/>
          <w:b/>
          <w:sz w:val="24"/>
          <w:szCs w:val="24"/>
          <w:lang w:eastAsia="pl-PL"/>
        </w:rPr>
        <w:t>art. 13 lub</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b/>
          <w:sz w:val="24"/>
          <w:szCs w:val="24"/>
          <w:lang w:eastAsia="pl-PL"/>
        </w:rPr>
        <w:t>art. 14 RODO</w:t>
      </w:r>
      <w:r>
        <w:rPr>
          <w:rFonts w:ascii="Times New Roman" w:eastAsia="Times New Roman" w:hAnsi="Times New Roman" w:cs="Times New Roman"/>
          <w:sz w:val="24"/>
          <w:szCs w:val="24"/>
          <w:lang w:eastAsia="pl-PL"/>
        </w:rPr>
        <w:t xml:space="preserve"> względem osób fizycznych, których dane przekazuje Zamawiającemu i których dane </w:t>
      </w:r>
      <w:r>
        <w:rPr>
          <w:rFonts w:ascii="Times New Roman" w:eastAsia="Times New Roman" w:hAnsi="Times New Roman" w:cs="Times New Roman"/>
          <w:sz w:val="24"/>
          <w:szCs w:val="24"/>
          <w:u w:val="single"/>
          <w:lang w:eastAsia="pl-PL"/>
        </w:rPr>
        <w:t>bezpośrednio lub pośrednio</w:t>
      </w:r>
      <w:r>
        <w:rPr>
          <w:rFonts w:ascii="Times New Roman" w:eastAsia="Times New Roman" w:hAnsi="Times New Roman" w:cs="Times New Roman"/>
          <w:sz w:val="24"/>
          <w:szCs w:val="24"/>
          <w:lang w:eastAsia="pl-PL"/>
        </w:rPr>
        <w:t xml:space="preserve"> pozyskał, (chyba że ma zastosowanie co najmniej jedno z </w:t>
      </w:r>
      <w:proofErr w:type="spellStart"/>
      <w:r>
        <w:rPr>
          <w:rFonts w:ascii="Times New Roman" w:eastAsia="Times New Roman" w:hAnsi="Times New Roman" w:cs="Times New Roman"/>
          <w:sz w:val="24"/>
          <w:szCs w:val="24"/>
          <w:lang w:eastAsia="pl-PL"/>
        </w:rPr>
        <w:t>wyłączeń</w:t>
      </w:r>
      <w:proofErr w:type="spellEnd"/>
      <w:r>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DF069E"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 Wykonawca obowiązany jest poinformować osoby fizyczne o treści niniejszego Rozdziału SIWZ.</w:t>
      </w:r>
    </w:p>
    <w:p w:rsidR="00DF069E"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ROZDZIAŁ XIX</w:t>
      </w:r>
    </w:p>
    <w:p w:rsidR="00DF069E"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ZAŁĄCZNIKI</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Jednolity europejski dokument zamówienia – załącznik nr 1;</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Formularz ofertowy – załącznik nr 2;</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Projekt umowy – załącznik nr 3A i 3B;</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Oświadczenie o przynależności do grupy kapitałowej – załącznik nr 4; </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Wykaz wykonanych zamówień – załącznik nr 5;</w:t>
      </w:r>
    </w:p>
    <w:p w:rsidR="00DF069E"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Oświadczenie Wykonawcy o spełnieniu obowiązków wynikających z RODO.</w:t>
      </w:r>
    </w:p>
    <w:p w:rsidR="00DF069E" w:rsidRDefault="00DF069E" w:rsidP="00DF069E">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Pr>
          <w:rFonts w:ascii="Times New Roman" w:eastAsia="Times New Roman" w:hAnsi="Times New Roman" w:cs="Times New Roman"/>
          <w:b/>
          <w:bCs/>
          <w:sz w:val="24"/>
          <w:szCs w:val="24"/>
          <w:u w:val="single"/>
          <w:lang w:eastAsia="pl-PL"/>
        </w:rPr>
        <w:t xml:space="preserve">SKMMU.086.14.19 </w:t>
      </w:r>
    </w:p>
    <w:p w:rsidR="00DF069E" w:rsidRDefault="00DF069E" w:rsidP="00DF069E">
      <w:pPr>
        <w:spacing w:after="0" w:line="240" w:lineRule="auto"/>
        <w:jc w:val="center"/>
        <w:outlineLvl w:val="0"/>
        <w:rPr>
          <w:rFonts w:ascii="Times New Roman" w:eastAsia="Times New Roman" w:hAnsi="Times New Roman" w:cs="Times New Roman"/>
          <w:b/>
          <w:bCs/>
          <w:sz w:val="24"/>
          <w:szCs w:val="24"/>
          <w:lang w:eastAsia="ar-SA"/>
        </w:rPr>
      </w:pPr>
    </w:p>
    <w:p w:rsidR="00DF069E" w:rsidRDefault="00DF069E" w:rsidP="00DF069E">
      <w:pPr>
        <w:spacing w:after="0" w:line="240" w:lineRule="auto"/>
        <w:jc w:val="center"/>
        <w:outlineLvl w:val="0"/>
        <w:rPr>
          <w:rFonts w:ascii="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                                                                                                                                                      </w:t>
      </w:r>
      <w:r>
        <w:rPr>
          <w:rFonts w:ascii="Times New Roman" w:hAnsi="Times New Roman" w:cs="Times New Roman"/>
          <w:b/>
          <w:bCs/>
          <w:sz w:val="24"/>
          <w:szCs w:val="24"/>
          <w:lang w:eastAsia="ar-SA"/>
        </w:rPr>
        <w:t>Załącznik nr 2 do SIWZ</w:t>
      </w:r>
    </w:p>
    <w:p w:rsidR="00DF069E" w:rsidRDefault="00DF069E" w:rsidP="00DF069E">
      <w:pPr>
        <w:spacing w:after="0" w:line="240" w:lineRule="auto"/>
        <w:jc w:val="center"/>
        <w:outlineLvl w:val="0"/>
        <w:rPr>
          <w:rFonts w:ascii="Times New Roman" w:hAnsi="Times New Roman" w:cs="Times New Roman"/>
          <w:b/>
          <w:bCs/>
          <w:sz w:val="24"/>
          <w:szCs w:val="24"/>
          <w:lang w:eastAsia="ar-SA"/>
        </w:rPr>
      </w:pPr>
    </w:p>
    <w:p w:rsidR="00DF069E" w:rsidRDefault="00DF069E" w:rsidP="00DF069E">
      <w:pPr>
        <w:spacing w:after="0" w:line="240" w:lineRule="auto"/>
        <w:jc w:val="center"/>
        <w:outlineLvl w:val="0"/>
        <w:rPr>
          <w:rFonts w:ascii="Times New Roman" w:hAnsi="Times New Roman" w:cs="Times New Roman"/>
          <w:b/>
          <w:bCs/>
          <w:sz w:val="24"/>
          <w:szCs w:val="24"/>
          <w:lang w:eastAsia="ar-SA"/>
        </w:rPr>
      </w:pPr>
      <w:r>
        <w:rPr>
          <w:rFonts w:ascii="Times New Roman" w:hAnsi="Times New Roman" w:cs="Times New Roman"/>
          <w:b/>
          <w:bCs/>
          <w:sz w:val="24"/>
          <w:szCs w:val="24"/>
          <w:lang w:eastAsia="ar-SA"/>
        </w:rPr>
        <w:t>FORMULARZ OFERTOWY</w:t>
      </w:r>
    </w:p>
    <w:p w:rsidR="00DF069E" w:rsidRDefault="00DF069E" w:rsidP="00DF069E">
      <w:pPr>
        <w:spacing w:after="0" w:line="240" w:lineRule="auto"/>
        <w:jc w:val="center"/>
        <w:rPr>
          <w:rFonts w:ascii="Times New Roman" w:hAnsi="Times New Roman" w:cs="Times New Roman"/>
          <w:b/>
          <w:bCs/>
          <w:sz w:val="24"/>
          <w:szCs w:val="24"/>
          <w:lang w:eastAsia="ar-SA"/>
        </w:rPr>
      </w:pPr>
    </w:p>
    <w:p w:rsidR="00DF069E" w:rsidRDefault="00DF069E" w:rsidP="00DF069E">
      <w:pPr>
        <w:spacing w:after="0" w:line="240" w:lineRule="auto"/>
        <w:jc w:val="both"/>
        <w:rPr>
          <w:rFonts w:ascii="Times New Roman" w:hAnsi="Times New Roman" w:cs="Times New Roman"/>
          <w:sz w:val="24"/>
          <w:szCs w:val="24"/>
          <w:lang w:eastAsia="ar-SA"/>
        </w:rPr>
      </w:pP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Nazwa Wykonawcy (-ów): ……………………………………………………………………………………………………………….</w:t>
      </w:r>
      <w:r>
        <w:rPr>
          <w:rFonts w:ascii="Times New Roman" w:hAnsi="Times New Roman" w:cs="Times New Roman"/>
          <w:sz w:val="24"/>
          <w:szCs w:val="24"/>
          <w:lang w:eastAsia="ar-SA"/>
        </w:rPr>
        <w:br/>
        <w:t>.......................................................................................................................................................</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DF069E" w:rsidRDefault="00DF069E" w:rsidP="00DF069E">
      <w:pPr>
        <w:spacing w:after="0" w:line="360" w:lineRule="auto"/>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NIP: ……………………………………..</w:t>
      </w:r>
    </w:p>
    <w:p w:rsidR="00DF069E" w:rsidRDefault="00DF069E" w:rsidP="00DF069E">
      <w:pPr>
        <w:spacing w:after="0" w:line="360" w:lineRule="auto"/>
        <w:outlineLvl w:val="0"/>
        <w:rPr>
          <w:rFonts w:ascii="Times New Roman" w:hAnsi="Times New Roman" w:cs="Times New Roman"/>
          <w:sz w:val="24"/>
          <w:szCs w:val="24"/>
          <w:lang w:eastAsia="ar-SA"/>
        </w:rPr>
      </w:pPr>
      <w:r>
        <w:rPr>
          <w:rFonts w:ascii="Times New Roman" w:hAnsi="Times New Roman" w:cs="Times New Roman"/>
          <w:sz w:val="24"/>
          <w:szCs w:val="24"/>
          <w:lang w:eastAsia="ar-SA"/>
        </w:rPr>
        <w:t>Siedziba Wykonawcy (-ów): ………………………………………………..…………..………………………..………………………..</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DF069E" w:rsidRDefault="00DF069E" w:rsidP="00DF069E">
      <w:pPr>
        <w:spacing w:after="0" w:line="360" w:lineRule="auto"/>
        <w:outlineLvl w:val="0"/>
        <w:rPr>
          <w:rFonts w:ascii="Times New Roman" w:hAnsi="Times New Roman" w:cs="Times New Roman"/>
          <w:sz w:val="24"/>
          <w:szCs w:val="24"/>
          <w:lang w:eastAsia="ar-SA"/>
        </w:rPr>
      </w:pPr>
      <w:r>
        <w:rPr>
          <w:rFonts w:ascii="Times New Roman" w:hAnsi="Times New Roman" w:cs="Times New Roman"/>
          <w:sz w:val="24"/>
          <w:szCs w:val="24"/>
          <w:lang w:eastAsia="ar-SA"/>
        </w:rPr>
        <w:t>Adres Wykonawcy: ……………………………………….………………………………………………………………………</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Nr </w:t>
      </w:r>
      <w:proofErr w:type="spellStart"/>
      <w:r>
        <w:rPr>
          <w:rFonts w:ascii="Times New Roman" w:hAnsi="Times New Roman" w:cs="Times New Roman"/>
          <w:sz w:val="24"/>
          <w:szCs w:val="24"/>
          <w:lang w:eastAsia="ar-SA"/>
        </w:rPr>
        <w:t>tel</w:t>
      </w:r>
      <w:proofErr w:type="spellEnd"/>
      <w:r>
        <w:rPr>
          <w:rFonts w:ascii="Times New Roman" w:hAnsi="Times New Roman" w:cs="Times New Roman"/>
          <w:sz w:val="24"/>
          <w:szCs w:val="24"/>
          <w:lang w:eastAsia="ar-SA"/>
        </w:rPr>
        <w:t>…………………………………………………………………………………………….…….........</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Nr faksu …………………………………………………..……………………………………………….</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t>Adres e-mail...................................................................................................................................</w:t>
      </w:r>
    </w:p>
    <w:p w:rsidR="00DF069E" w:rsidRDefault="00DF069E" w:rsidP="00DF069E">
      <w:pPr>
        <w:spacing w:after="0" w:line="360" w:lineRule="auto"/>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Adres skrzynki </w:t>
      </w:r>
      <w:proofErr w:type="spellStart"/>
      <w:r>
        <w:rPr>
          <w:rFonts w:ascii="Times New Roman" w:hAnsi="Times New Roman" w:cs="Times New Roman"/>
          <w:sz w:val="24"/>
          <w:szCs w:val="24"/>
          <w:lang w:eastAsia="ar-SA"/>
        </w:rPr>
        <w:t>ePUAP</w:t>
      </w:r>
      <w:proofErr w:type="spellEnd"/>
      <w:r>
        <w:rPr>
          <w:rFonts w:ascii="Times New Roman" w:hAnsi="Times New Roman" w:cs="Times New Roman"/>
          <w:sz w:val="24"/>
          <w:szCs w:val="24"/>
          <w:lang w:eastAsia="ar-SA"/>
        </w:rPr>
        <w:t xml:space="preserve"> …………………………………………………………………………………...</w:t>
      </w:r>
    </w:p>
    <w:p w:rsidR="00DF069E" w:rsidRDefault="00DF069E" w:rsidP="00DF069E">
      <w:pPr>
        <w:spacing w:after="0" w:line="240" w:lineRule="auto"/>
        <w:jc w:val="center"/>
        <w:outlineLvl w:val="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Adresat:</w:t>
      </w:r>
    </w:p>
    <w:p w:rsidR="00DF069E" w:rsidRDefault="00DF069E" w:rsidP="00DF069E">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PKP Szybka Kolej Miejska w Trójmieście Sp. z o.o.</w:t>
      </w:r>
    </w:p>
    <w:p w:rsidR="00DF069E" w:rsidRDefault="00DF069E" w:rsidP="00DF069E">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ul. Morska 350A 81-002 Gdynia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Nawiązując do ogłoszenia o przetargu nieograniczonym na </w:t>
      </w:r>
      <w:r>
        <w:rPr>
          <w:rFonts w:ascii="Times New Roman" w:hAnsi="Times New Roman" w:cs="Times New Roman"/>
          <w:b/>
          <w:sz w:val="24"/>
          <w:szCs w:val="24"/>
        </w:rPr>
        <w:t xml:space="preserve">„wykonanie naprawy poziomu P4 z poprawą funkcjonalności na pojazdach </w:t>
      </w:r>
      <w:proofErr w:type="spellStart"/>
      <w:r>
        <w:rPr>
          <w:rFonts w:ascii="Times New Roman" w:hAnsi="Times New Roman" w:cs="Times New Roman"/>
          <w:b/>
          <w:sz w:val="24"/>
          <w:szCs w:val="24"/>
        </w:rPr>
        <w:t>ezt</w:t>
      </w:r>
      <w:proofErr w:type="spellEnd"/>
      <w:r>
        <w:rPr>
          <w:rFonts w:ascii="Times New Roman" w:hAnsi="Times New Roman" w:cs="Times New Roman"/>
          <w:b/>
          <w:sz w:val="24"/>
          <w:szCs w:val="24"/>
        </w:rPr>
        <w:t xml:space="preserve"> serii EN57 nr 838 i 1826”</w:t>
      </w:r>
      <w:r>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bCs/>
          <w:sz w:val="24"/>
          <w:szCs w:val="24"/>
          <w:lang w:eastAsia="pl-PL"/>
        </w:rPr>
        <w:t>numer sprawy – SKMMU.086.14.19</w:t>
      </w:r>
      <w:r>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sz w:val="24"/>
          <w:szCs w:val="24"/>
          <w:lang w:eastAsia="ar-SA"/>
        </w:rPr>
        <w:t>oświadczam, iż reprezentowany przeze mnie Wykonawca oferuje wykonanie przedmiotu zamówienia:</w:t>
      </w: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14" w:name="_Hlk520371643"/>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Zadanie nr 1:</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cenę brutto:.................................zł,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 tym kwota netto...........................................zł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podatku VAT .................................% tj................................................................zł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słownie.................................................................................................................zł </w:t>
      </w:r>
    </w:p>
    <w:bookmarkEnd w:id="14"/>
    <w:p w:rsidR="00DF069E" w:rsidRDefault="00DF069E" w:rsidP="00DF069E">
      <w:pPr>
        <w:spacing w:after="0" w:line="360" w:lineRule="auto"/>
        <w:ind w:left="-142"/>
        <w:jc w:val="both"/>
        <w:rPr>
          <w:rFonts w:ascii="Times New Roman" w:eastAsia="Times New Roman" w:hAnsi="Times New Roman" w:cs="Times New Roman"/>
          <w:sz w:val="24"/>
          <w:szCs w:val="24"/>
          <w:lang w:eastAsia="ar-SA"/>
        </w:rPr>
      </w:pPr>
    </w:p>
    <w:p w:rsidR="00DF069E" w:rsidRDefault="00DF069E" w:rsidP="00DF069E">
      <w:pPr>
        <w:spacing w:after="0" w:line="360" w:lineRule="auto"/>
        <w:ind w:lef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Wykonawca oświadcza, że:</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Dla każdego z elektrycznych zespołów trakcyjnych udziela ………………… miesięcy gwarancji.</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 cenie oferty zostały uwzględnione wszystkie koszty związane z wykonaniem zamówienia.</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Akceptuje bez zastrzeżeń projekt umowy stanowiący załącznik Nr 3A do SIWZ</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Uważa się za związanego niniejszą ofertą na czas wskazany w Specyfikacji Istotnych Warunków Zamówienia.</w:t>
      </w:r>
    </w:p>
    <w:p w:rsidR="00DF069E"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Całość zamówienia zamierza wykonać samodzielnie *</w:t>
      </w:r>
    </w:p>
    <w:p w:rsidR="00DF069E"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Następujące części zamówienia zamierzam zlecić podwykonawcom *</w:t>
      </w:r>
    </w:p>
    <w:p w:rsidR="00DF069E"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DF069E" w:rsidTr="00DF069E">
        <w:trPr>
          <w:trHeight w:val="44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Wskazanie części zamówienia, które Wykonawca zamierza zlecić </w:t>
            </w:r>
            <w:r>
              <w:rPr>
                <w:rFonts w:ascii="Times New Roman" w:eastAsia="Times New Roman" w:hAnsi="Times New Roman" w:cs="Times New Roman"/>
                <w:b/>
                <w:sz w:val="24"/>
                <w:szCs w:val="24"/>
                <w:lang w:eastAsia="ar-SA"/>
              </w:rPr>
              <w:lastRenderedPageBreak/>
              <w:t>Podwykonawcy</w:t>
            </w: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Nazwa i adres</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Podwykonawcy</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DF069E" w:rsidTr="00DF069E">
        <w:trPr>
          <w:trHeight w:val="660"/>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Tr="00DF069E">
        <w:trPr>
          <w:trHeight w:val="77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DF069E"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rsidR="00DF069E"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DF069E"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Pr>
          <w:rFonts w:ascii="Times New Roman" w:eastAsia="Lucida Sans Unicode" w:hAnsi="Times New Roman" w:cs="Times New Roman"/>
          <w:sz w:val="24"/>
          <w:szCs w:val="24"/>
          <w:lang w:eastAsia="pl-PL"/>
        </w:rPr>
        <w:t>późn</w:t>
      </w:r>
      <w:proofErr w:type="spellEnd"/>
      <w:r>
        <w:rPr>
          <w:rFonts w:ascii="Times New Roman" w:eastAsia="Lucida Sans Unicode" w:hAnsi="Times New Roman" w:cs="Times New Roman"/>
          <w:sz w:val="24"/>
          <w:szCs w:val="24"/>
          <w:lang w:eastAsia="pl-PL"/>
        </w:rPr>
        <w:t>. zm.) oświadcza, że wybór niniejszej oferty:</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nie prowadzi</w:t>
      </w:r>
      <w:r>
        <w:rPr>
          <w:rFonts w:ascii="Times New Roman" w:eastAsia="Lucida Sans Unicode" w:hAnsi="Times New Roman"/>
          <w:sz w:val="24"/>
          <w:szCs w:val="24"/>
          <w:lang w:eastAsia="pl-PL"/>
        </w:rPr>
        <w:t xml:space="preserve"> do powstania u Zamawiającego obowiązku podatkowego *</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prowadzi</w:t>
      </w:r>
      <w:r>
        <w:rPr>
          <w:rFonts w:ascii="Times New Roman" w:eastAsia="Lucida Sans Unicode" w:hAnsi="Times New Roman"/>
          <w:sz w:val="24"/>
          <w:szCs w:val="24"/>
          <w:lang w:eastAsia="pl-PL"/>
        </w:rPr>
        <w:t xml:space="preserve"> do powstania u Zamawiającego obowiązku podatkowego*</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Nazwa (rodzaj) towaru lub usługi, których dostawa lub świadczenie będzie prowadzić do jego powstania: ……………………………………………………………………………………………………………………………………………………………………………………………. .</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Wartość towaru lub usługi bez kwoty podatku: …………………………………………….. zł</w:t>
      </w:r>
    </w:p>
    <w:p w:rsidR="00DF069E"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Pr>
          <w:rFonts w:ascii="Times New Roman" w:eastAsia="Times New Roman" w:hAnsi="Times New Roman"/>
          <w:sz w:val="24"/>
          <w:szCs w:val="24"/>
          <w:lang w:eastAsia="pl-PL"/>
        </w:rPr>
        <w:t>konto bankowe nr ………………………………………………</w:t>
      </w:r>
    </w:p>
    <w:p w:rsidR="00DF069E"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pl-PL"/>
        </w:rPr>
        <w:t>W przypadku wyboru jego oferty wniesie zabezpieczenie umowy w wysokości ……. zł w formie ……………………….  .</w:t>
      </w:r>
    </w:p>
    <w:p w:rsidR="00DF069E"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Załącznikami do niniejszej oferty są:</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p>
    <w:p w:rsidR="00DF069E"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Pr>
          <w:rFonts w:ascii="Times New Roman" w:eastAsia="Lucida Sans Unicode" w:hAnsi="Times New Roman" w:cs="Times New Roman"/>
          <w:sz w:val="24"/>
          <w:szCs w:val="24"/>
          <w:lang w:eastAsia="ar-SA"/>
        </w:rPr>
        <w:t>*/ niepotrzebne skreślić</w:t>
      </w: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Default="00DF069E" w:rsidP="00DF069E">
      <w:pPr>
        <w:spacing w:after="0" w:line="360" w:lineRule="auto"/>
        <w:jc w:val="both"/>
        <w:rPr>
          <w:rFonts w:ascii="Times New Roman" w:eastAsia="Times New Roman" w:hAnsi="Times New Roman" w:cs="Times New Roman"/>
          <w:sz w:val="24"/>
          <w:szCs w:val="24"/>
          <w:lang w:eastAsia="ar-SA"/>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Zadanie nr 2:</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cenę brutto:.................................zł,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 tym kwota netto...........................................zł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słownie................................................................................................................zł</w:t>
      </w:r>
    </w:p>
    <w:p w:rsidR="00DF069E" w:rsidRDefault="00DF069E" w:rsidP="00DF069E">
      <w:pPr>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wysokość podatku VAT .................................% tj................................................................zł</w:t>
      </w:r>
    </w:p>
    <w:p w:rsidR="00DF069E" w:rsidRDefault="00DF069E" w:rsidP="00DF069E">
      <w:pPr>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słownie.................................................................................................................zł </w:t>
      </w:r>
    </w:p>
    <w:p w:rsidR="00DF069E" w:rsidRDefault="00DF069E" w:rsidP="00DF069E">
      <w:pPr>
        <w:spacing w:after="0" w:line="360" w:lineRule="auto"/>
        <w:jc w:val="both"/>
        <w:rPr>
          <w:rFonts w:ascii="Times New Roman" w:eastAsia="Times New Roman" w:hAnsi="Times New Roman" w:cs="Times New Roman"/>
          <w:sz w:val="24"/>
          <w:szCs w:val="24"/>
          <w:lang w:eastAsia="ar-SA"/>
        </w:rPr>
      </w:pPr>
    </w:p>
    <w:p w:rsidR="00DF069E" w:rsidRDefault="00DF069E" w:rsidP="00DF069E">
      <w:pPr>
        <w:spacing w:after="0" w:line="360" w:lineRule="auto"/>
        <w:ind w:lef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Wykonawca oświadcza, że:</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Dla każdego z elektrycznych zespołów trakcyjnych udziela ………………… miesięcy gwarancji.</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 cenie oferty zostały uwzględnione wszystkie koszty związane z wykonaniem zamówienia.</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Akceptuje bez zastrzeżeń projekt umowy stanowiący załącznik Nr 3B do SIWZ.</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Uważa się za związanego niniejszą ofertą na czas wskazany w Specyfikacji Istotnych Warunków Zamówienia.</w:t>
      </w: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Całość zamówienia zamierza wykonać samodzielnie *</w:t>
      </w:r>
    </w:p>
    <w:p w:rsidR="00DF069E"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Następujące części zamówienia zamierzam zlecić podwykonawcom *</w:t>
      </w:r>
    </w:p>
    <w:p w:rsidR="00DF069E"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DF069E" w:rsidTr="00DF069E">
        <w:trPr>
          <w:trHeight w:val="44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Nazwa i adres</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Podwykonawcy</w:t>
            </w:r>
          </w:p>
          <w:p w:rsidR="00DF069E"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DF069E" w:rsidTr="00DF069E">
        <w:trPr>
          <w:trHeight w:val="660"/>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Tr="00DF069E">
        <w:trPr>
          <w:trHeight w:val="777"/>
        </w:trPr>
        <w:tc>
          <w:tcPr>
            <w:tcW w:w="3118"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DF069E"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rsidR="00DF069E"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DF069E" w:rsidRDefault="00DF069E" w:rsidP="00DF069E">
      <w:pPr>
        <w:widowControl w:val="0"/>
        <w:numPr>
          <w:ilvl w:val="0"/>
          <w:numId w:val="56"/>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Pr>
          <w:rFonts w:ascii="Times New Roman" w:eastAsia="Lucida Sans Unicode" w:hAnsi="Times New Roman" w:cs="Times New Roman"/>
          <w:sz w:val="24"/>
          <w:szCs w:val="24"/>
          <w:lang w:eastAsia="pl-PL"/>
        </w:rPr>
        <w:t>późn</w:t>
      </w:r>
      <w:proofErr w:type="spellEnd"/>
      <w:r>
        <w:rPr>
          <w:rFonts w:ascii="Times New Roman" w:eastAsia="Lucida Sans Unicode" w:hAnsi="Times New Roman" w:cs="Times New Roman"/>
          <w:sz w:val="24"/>
          <w:szCs w:val="24"/>
          <w:lang w:eastAsia="pl-PL"/>
        </w:rPr>
        <w:t>. zm.) oświadcza, że wybór niniejszej oferty:</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nie prowadzi</w:t>
      </w:r>
      <w:r>
        <w:rPr>
          <w:rFonts w:ascii="Times New Roman" w:eastAsia="Lucida Sans Unicode" w:hAnsi="Times New Roman"/>
          <w:sz w:val="24"/>
          <w:szCs w:val="24"/>
          <w:lang w:eastAsia="pl-PL"/>
        </w:rPr>
        <w:t xml:space="preserve"> do powstania u Zamawiającego obowiązku podatkowego *</w:t>
      </w:r>
    </w:p>
    <w:p w:rsidR="00DF069E"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Pr>
          <w:rFonts w:ascii="Times New Roman" w:eastAsia="Lucida Sans Unicode" w:hAnsi="Times New Roman"/>
          <w:sz w:val="24"/>
          <w:szCs w:val="24"/>
          <w:u w:val="single"/>
          <w:lang w:eastAsia="pl-PL"/>
        </w:rPr>
        <w:t>prowadzi</w:t>
      </w:r>
      <w:r>
        <w:rPr>
          <w:rFonts w:ascii="Times New Roman" w:eastAsia="Lucida Sans Unicode" w:hAnsi="Times New Roman"/>
          <w:sz w:val="24"/>
          <w:szCs w:val="24"/>
          <w:lang w:eastAsia="pl-PL"/>
        </w:rPr>
        <w:t xml:space="preserve"> do powstania u Zamawiającego obowiązku podatkowego*</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Nazwa (rodzaj) towaru lub usługi, których dostawa lub świadczenie będzie prowadzić do jego powstania: ……………………………………………………………………………………………………………………………………………………………………………………………. .</w:t>
      </w:r>
    </w:p>
    <w:p w:rsidR="00DF069E"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Wartość towaru lub usługi bez kwoty podatku: …………………………………………….. zł</w:t>
      </w:r>
    </w:p>
    <w:p w:rsidR="00DF069E"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Lucida Sans Unicode" w:hAnsi="Times New Roman"/>
          <w:sz w:val="24"/>
          <w:szCs w:val="24"/>
          <w:lang w:eastAsia="pl-PL"/>
        </w:rPr>
        <w:t xml:space="preserve">W przypadku wpłaty wadium w pieniądzu, podajemy nr konta bankowego, na które </w:t>
      </w:r>
      <w:r>
        <w:rPr>
          <w:rFonts w:ascii="Times New Roman" w:eastAsia="Lucida Sans Unicode" w:hAnsi="Times New Roman"/>
          <w:sz w:val="24"/>
          <w:szCs w:val="24"/>
          <w:lang w:eastAsia="pl-PL"/>
        </w:rPr>
        <w:lastRenderedPageBreak/>
        <w:t xml:space="preserve">Zamawiający ma zwrócić kwotę wadium: </w:t>
      </w:r>
      <w:r>
        <w:rPr>
          <w:rFonts w:ascii="Times New Roman" w:eastAsia="Times New Roman" w:hAnsi="Times New Roman"/>
          <w:sz w:val="24"/>
          <w:szCs w:val="24"/>
          <w:lang w:eastAsia="pl-PL"/>
        </w:rPr>
        <w:t>konto bankowe nr ………………………………………………</w:t>
      </w:r>
    </w:p>
    <w:p w:rsidR="00DF069E"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pl-PL"/>
        </w:rPr>
        <w:t>W przypadku wyboru jego oferty wniesie zabezpieczenie umowy w wysokości ……. zł w formie ……………………….  .</w:t>
      </w:r>
    </w:p>
    <w:p w:rsidR="00DF069E"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Załącznikami do niniejszej oferty są:</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p>
    <w:p w:rsidR="00DF069E"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p>
    <w:p w:rsidR="00DF069E"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Pr>
          <w:rFonts w:ascii="Times New Roman" w:eastAsia="Lucida Sans Unicode" w:hAnsi="Times New Roman" w:cs="Times New Roman"/>
          <w:sz w:val="24"/>
          <w:szCs w:val="24"/>
          <w:lang w:eastAsia="ar-SA"/>
        </w:rPr>
        <w:t>*/ niepotrzebne skreślić</w:t>
      </w: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Pr>
          <w:rFonts w:ascii="Times New Roman" w:eastAsia="Times New Roman" w:hAnsi="Times New Roman" w:cs="Times New Roman"/>
          <w:b/>
          <w:bCs/>
          <w:sz w:val="24"/>
          <w:szCs w:val="24"/>
          <w:u w:val="single"/>
          <w:lang w:eastAsia="pl-PL"/>
        </w:rPr>
        <w:t>SKMMU.086.14.19</w:t>
      </w:r>
    </w:p>
    <w:p w:rsidR="00DF069E"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DF069E"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Pr>
          <w:rFonts w:ascii="Times New Roman" w:eastAsia="Times New Roman" w:hAnsi="Times New Roman" w:cs="Times New Roman"/>
          <w:b/>
          <w:i/>
          <w:sz w:val="24"/>
          <w:szCs w:val="24"/>
          <w:lang w:eastAsia="pl-PL"/>
        </w:rPr>
        <w:t xml:space="preserve">Załącznik nr 4 do SIWZ </w:t>
      </w:r>
    </w:p>
    <w:p w:rsidR="00DF069E" w:rsidRDefault="00DF069E" w:rsidP="00DF069E">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DF069E" w:rsidRDefault="00DF069E" w:rsidP="00DF069E">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t>
      </w:r>
    </w:p>
    <w:p w:rsidR="00DF069E" w:rsidRDefault="00DF069E" w:rsidP="00DF069E">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r>
      <w:r>
        <w:rPr>
          <w:rFonts w:ascii="Times New Roman" w:eastAsia="Times New Roman" w:hAnsi="Times New Roman" w:cs="Times New Roman"/>
          <w:bCs/>
          <w:sz w:val="24"/>
          <w:szCs w:val="24"/>
          <w:lang w:eastAsia="pl-PL"/>
        </w:rPr>
        <w:tab/>
        <w:t xml:space="preserve">        (miejscowość, data)</w:t>
      </w:r>
    </w:p>
    <w:p w:rsidR="00DF069E"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t>
      </w:r>
    </w:p>
    <w:p w:rsidR="00DF069E"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         (pieczęć adresowa Wykonawcy)</w:t>
      </w:r>
    </w:p>
    <w:p w:rsidR="00DF069E" w:rsidRDefault="00DF069E" w:rsidP="00DF069E">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DF069E" w:rsidRDefault="00DF069E" w:rsidP="00DF069E">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OŚWIADCZENIE O PRZYNALEŻNOŚCI LUB BRAKU PRZYNALEŻNOŚCI DO TEJ SAMEJ GRUPY KAPITAŁOWEJ</w:t>
      </w:r>
    </w:p>
    <w:p w:rsidR="00DF069E" w:rsidRDefault="00DF069E" w:rsidP="00DF069E">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 rozumieniu art. 4 pkt 14 ustawy z dnia 16 lutego 2007 r. o ochronie konkurencji i konsumentów (</w:t>
      </w:r>
      <w:proofErr w:type="spellStart"/>
      <w:r>
        <w:rPr>
          <w:rFonts w:ascii="Times New Roman" w:eastAsia="Times New Roman" w:hAnsi="Times New Roman" w:cs="Times New Roman"/>
          <w:b/>
          <w:sz w:val="24"/>
          <w:szCs w:val="24"/>
          <w:lang w:eastAsia="pl-PL"/>
        </w:rPr>
        <w:t>t.j</w:t>
      </w:r>
      <w:proofErr w:type="spellEnd"/>
      <w:r>
        <w:rPr>
          <w:rFonts w:ascii="Times New Roman" w:eastAsia="Times New Roman" w:hAnsi="Times New Roman" w:cs="Times New Roman"/>
          <w:b/>
          <w:sz w:val="24"/>
          <w:szCs w:val="24"/>
          <w:lang w:eastAsia="pl-PL"/>
        </w:rPr>
        <w:t xml:space="preserve">. Dz. U. 2017 poz. 229), </w:t>
      </w:r>
      <w:r>
        <w:rPr>
          <w:rFonts w:ascii="Times New Roman" w:eastAsia="Times New Roman" w:hAnsi="Times New Roman" w:cs="Times New Roman"/>
          <w:b/>
          <w:bCs/>
          <w:sz w:val="24"/>
          <w:szCs w:val="24"/>
          <w:lang w:eastAsia="pl-PL"/>
        </w:rPr>
        <w:t xml:space="preserve">o której mowa w </w:t>
      </w:r>
      <w:r>
        <w:rPr>
          <w:rFonts w:ascii="Times New Roman" w:eastAsia="Times New Roman" w:hAnsi="Times New Roman" w:cs="Times New Roman"/>
          <w:b/>
          <w:sz w:val="24"/>
          <w:szCs w:val="24"/>
          <w:lang w:eastAsia="pl-PL"/>
        </w:rPr>
        <w:t>art. 24 ust. 11</w:t>
      </w:r>
      <w:r>
        <w:rPr>
          <w:rFonts w:ascii="Times New Roman" w:eastAsia="Times New Roman" w:hAnsi="Times New Roman" w:cs="Times New Roman"/>
          <w:b/>
          <w:sz w:val="24"/>
          <w:szCs w:val="24"/>
          <w:lang w:eastAsia="pl-PL"/>
        </w:rPr>
        <w:br/>
        <w:t xml:space="preserve">w związku z  art. 24 ust. 1 pkt 23) </w:t>
      </w:r>
      <w:r>
        <w:rPr>
          <w:rFonts w:ascii="Times New Roman" w:eastAsia="Times New Roman" w:hAnsi="Times New Roman" w:cs="Times New Roman"/>
          <w:b/>
          <w:bCs/>
          <w:sz w:val="24"/>
          <w:szCs w:val="24"/>
          <w:lang w:eastAsia="pl-PL"/>
        </w:rPr>
        <w:t xml:space="preserve">ustawy </w:t>
      </w:r>
      <w:proofErr w:type="spellStart"/>
      <w:r>
        <w:rPr>
          <w:rFonts w:ascii="Times New Roman" w:eastAsia="Times New Roman" w:hAnsi="Times New Roman" w:cs="Times New Roman"/>
          <w:b/>
          <w:bCs/>
          <w:sz w:val="24"/>
          <w:szCs w:val="24"/>
          <w:lang w:eastAsia="pl-PL"/>
        </w:rPr>
        <w:t>Pzp</w:t>
      </w:r>
      <w:proofErr w:type="spellEnd"/>
      <w:r>
        <w:rPr>
          <w:rFonts w:ascii="Times New Roman" w:eastAsia="Times New Roman" w:hAnsi="Times New Roman" w:cs="Times New Roman"/>
          <w:b/>
          <w:bCs/>
          <w:sz w:val="24"/>
          <w:szCs w:val="24"/>
          <w:lang w:eastAsia="pl-PL"/>
        </w:rPr>
        <w:t>.</w:t>
      </w:r>
    </w:p>
    <w:p w:rsidR="00DF069E" w:rsidRDefault="00DF069E" w:rsidP="00DF069E">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DF069E" w:rsidRDefault="00DF069E" w:rsidP="00DF069E">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u w:val="single"/>
          <w:lang w:eastAsia="pl-PL"/>
        </w:rPr>
        <w:t>UWAGA:</w:t>
      </w:r>
      <w:r>
        <w:rPr>
          <w:rFonts w:ascii="Times New Roman" w:eastAsia="Times New Roman" w:hAnsi="Times New Roman" w:cs="Times New Roman"/>
          <w:b/>
          <w:sz w:val="24"/>
          <w:szCs w:val="24"/>
          <w:lang w:eastAsia="pl-PL"/>
        </w:rPr>
        <w:t xml:space="preserve"> Wykonawca składa niniejszy dokument </w:t>
      </w:r>
      <w:r>
        <w:rPr>
          <w:rFonts w:ascii="Times New Roman" w:eastAsia="Times New Roman" w:hAnsi="Times New Roman" w:cs="Times New Roman"/>
          <w:b/>
          <w:sz w:val="24"/>
          <w:szCs w:val="24"/>
          <w:u w:val="single"/>
          <w:lang w:eastAsia="pl-PL"/>
        </w:rPr>
        <w:t>w terminie 3 dni</w:t>
      </w:r>
      <w:r>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DF069E" w:rsidRDefault="00DF069E" w:rsidP="00DF069E">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DF069E"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SKMMU.086.14.19.</w:t>
      </w:r>
    </w:p>
    <w:p w:rsidR="00DF069E" w:rsidRDefault="00DF069E" w:rsidP="00DF069E">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UWAGA: Wykonawca zobowiązany jest złożyć niniejsze oświadczenie dla każdego z zadań z osobna, wybierając z powyższego zakresu zadania, na które składa ofertę.</w:t>
      </w:r>
    </w:p>
    <w:p w:rsidR="00DF069E" w:rsidRDefault="00DF069E" w:rsidP="00DF069E">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pl-PL"/>
        </w:rPr>
        <w:t>Imię i nazwisko</w:t>
      </w:r>
      <w:r>
        <w:rPr>
          <w:rFonts w:ascii="Times New Roman" w:eastAsia="Times New Roman" w:hAnsi="Times New Roman" w:cs="Times New Roman"/>
          <w:b/>
          <w:bCs/>
          <w:sz w:val="24"/>
          <w:szCs w:val="24"/>
          <w:lang w:eastAsia="pl-PL"/>
        </w:rPr>
        <w:tab/>
        <w:t xml:space="preserve"> ............................................................................................................</w:t>
      </w:r>
    </w:p>
    <w:p w:rsidR="00DF069E" w:rsidRDefault="00DF069E" w:rsidP="00DF069E">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reprezentując Wykonawcę  (nazwa Wykonawcy) .......................................................................</w:t>
      </w:r>
    </w:p>
    <w:p w:rsidR="00DF069E" w:rsidRDefault="00DF069E" w:rsidP="00DF069E">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z siedzibą w  ………………………………………………………...……………………………</w:t>
      </w:r>
    </w:p>
    <w:p w:rsidR="00DF069E" w:rsidRDefault="00DF069E" w:rsidP="00DF069E">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jako – upoważniony na piśmie lub wpisany w rejestrze .............................................</w:t>
      </w:r>
      <w:r>
        <w:rPr>
          <w:rFonts w:ascii="Times New Roman" w:eastAsia="Times New Roman" w:hAnsi="Times New Roman" w:cs="Times New Roman"/>
          <w:b/>
          <w:bCs/>
          <w:sz w:val="24"/>
          <w:szCs w:val="24"/>
          <w:lang w:eastAsia="pl-PL"/>
        </w:rPr>
        <w:br/>
        <w:t>w imieniu reprezentowanego przeze mnie Wykonawcy, oświadczam, że Wykonawca ten:</w:t>
      </w:r>
    </w:p>
    <w:p w:rsidR="00DF069E" w:rsidRDefault="00DF069E" w:rsidP="00DF069E">
      <w:pPr>
        <w:widowControl w:val="0"/>
        <w:numPr>
          <w:ilvl w:val="0"/>
          <w:numId w:val="57"/>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DF069E" w:rsidRDefault="00DF069E" w:rsidP="00DF069E">
      <w:pPr>
        <w:widowControl w:val="0"/>
        <w:numPr>
          <w:ilvl w:val="0"/>
          <w:numId w:val="57"/>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Pr>
          <w:rFonts w:ascii="Times New Roman" w:eastAsia="Times New Roman" w:hAnsi="Times New Roman" w:cs="Times New Roman"/>
          <w:b/>
          <w:bCs/>
          <w:i/>
          <w:iCs/>
          <w:sz w:val="24"/>
          <w:szCs w:val="24"/>
          <w:vertAlign w:val="superscript"/>
          <w:lang w:eastAsia="pl-PL"/>
        </w:rPr>
        <w:t xml:space="preserve"> *</w:t>
      </w:r>
    </w:p>
    <w:p w:rsidR="00DF069E" w:rsidRDefault="00DF069E" w:rsidP="00DF069E">
      <w:pPr>
        <w:spacing w:after="0" w:line="360" w:lineRule="auto"/>
        <w:rPr>
          <w:rFonts w:ascii="Times New Roman" w:eastAsia="Times New Roman" w:hAnsi="Times New Roman" w:cs="Times New Roman"/>
          <w:b/>
          <w:bCs/>
          <w:i/>
          <w:iCs/>
          <w:sz w:val="24"/>
          <w:szCs w:val="24"/>
          <w:vertAlign w:val="superscript"/>
          <w:lang w:eastAsia="pl-PL"/>
        </w:rPr>
      </w:pPr>
      <w:r>
        <w:rPr>
          <w:rFonts w:ascii="Times New Roman" w:eastAsia="Times New Roman" w:hAnsi="Times New Roman" w:cs="Times New Roman"/>
          <w:b/>
          <w:bCs/>
          <w:i/>
          <w:iCs/>
          <w:sz w:val="24"/>
          <w:szCs w:val="24"/>
          <w:vertAlign w:val="superscript"/>
          <w:lang w:eastAsia="pl-PL"/>
        </w:rPr>
        <w:t>* niepotrzebne skreślić</w:t>
      </w:r>
    </w:p>
    <w:p w:rsidR="00DF069E" w:rsidRDefault="00DF069E" w:rsidP="00DF069E">
      <w:pPr>
        <w:widowControl w:val="0"/>
        <w:suppressAutoHyphens/>
        <w:spacing w:after="120" w:line="240" w:lineRule="auto"/>
        <w:jc w:val="both"/>
        <w:rPr>
          <w:rFonts w:ascii="Times New Roman" w:eastAsia="Lucida Sans Unicode" w:hAnsi="Times New Roman" w:cs="Times New Roman"/>
          <w:b/>
          <w:sz w:val="24"/>
          <w:szCs w:val="24"/>
          <w:lang w:eastAsia="pl-PL"/>
        </w:rPr>
      </w:pPr>
      <w:r>
        <w:rPr>
          <w:rFonts w:ascii="Times New Roman" w:eastAsia="Lucida Sans Unicode" w:hAnsi="Times New Roman" w:cs="Times New Roman"/>
          <w:b/>
          <w:sz w:val="24"/>
          <w:szCs w:val="24"/>
          <w:lang w:eastAsia="pl-PL"/>
        </w:rPr>
        <w:lastRenderedPageBreak/>
        <w:t>...................................................</w:t>
      </w:r>
      <w:r>
        <w:rPr>
          <w:rFonts w:ascii="Times New Roman" w:eastAsia="Lucida Sans Unicode" w:hAnsi="Times New Roman" w:cs="Times New Roman"/>
          <w:b/>
          <w:sz w:val="24"/>
          <w:szCs w:val="24"/>
          <w:lang w:eastAsia="pl-PL"/>
        </w:rPr>
        <w:tab/>
      </w:r>
      <w:r>
        <w:rPr>
          <w:rFonts w:ascii="Times New Roman" w:eastAsia="Lucida Sans Unicode" w:hAnsi="Times New Roman" w:cs="Times New Roman"/>
          <w:bCs/>
          <w:sz w:val="24"/>
          <w:szCs w:val="24"/>
          <w:lang w:eastAsia="pl-PL"/>
        </w:rPr>
        <w:tab/>
      </w:r>
      <w:r>
        <w:rPr>
          <w:rFonts w:ascii="Times New Roman" w:eastAsia="Lucida Sans Unicode" w:hAnsi="Times New Roman" w:cs="Times New Roman"/>
          <w:bCs/>
          <w:sz w:val="24"/>
          <w:szCs w:val="24"/>
          <w:lang w:eastAsia="pl-PL"/>
        </w:rPr>
        <w:tab/>
      </w:r>
      <w:r>
        <w:rPr>
          <w:rFonts w:ascii="Times New Roman" w:eastAsia="Lucida Sans Unicode" w:hAnsi="Times New Roman" w:cs="Times New Roman"/>
          <w:bCs/>
          <w:sz w:val="24"/>
          <w:szCs w:val="24"/>
          <w:lang w:eastAsia="pl-PL"/>
        </w:rPr>
        <w:tab/>
        <w:t xml:space="preserve">           </w:t>
      </w:r>
      <w:r>
        <w:rPr>
          <w:rFonts w:ascii="Times New Roman" w:eastAsia="Lucida Sans Unicode" w:hAnsi="Times New Roman" w:cs="Times New Roman"/>
          <w:b/>
          <w:sz w:val="24"/>
          <w:szCs w:val="24"/>
          <w:lang w:eastAsia="pl-PL"/>
        </w:rPr>
        <w:t>.....................................................</w:t>
      </w:r>
    </w:p>
    <w:p w:rsidR="00DF069E" w:rsidRDefault="00DF069E" w:rsidP="00DF069E">
      <w:pPr>
        <w:spacing w:after="0" w:line="240" w:lineRule="auto"/>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miejscowość, data</w:t>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b/>
          <w:bCs/>
          <w:i/>
          <w:iCs/>
          <w:sz w:val="24"/>
          <w:szCs w:val="24"/>
          <w:vertAlign w:val="superscript"/>
          <w:lang w:eastAsia="pl-PL"/>
        </w:rPr>
        <w:t xml:space="preserve">        podpis uprawnionego przedstawiciela Wykonawcy</w:t>
      </w:r>
    </w:p>
    <w:p w:rsidR="00DF069E" w:rsidRDefault="00DF069E" w:rsidP="00DF069E">
      <w:pPr>
        <w:spacing w:after="0" w:line="240" w:lineRule="auto"/>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w:t>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r>
      <w:r>
        <w:rPr>
          <w:rFonts w:ascii="Times New Roman" w:eastAsia="Times New Roman" w:hAnsi="Times New Roman" w:cs="Times New Roman"/>
          <w:i/>
          <w:sz w:val="24"/>
          <w:szCs w:val="24"/>
          <w:lang w:eastAsia="pl-PL"/>
        </w:rPr>
        <w:tab/>
        <w:t xml:space="preserve"> (imię i nazwisko)</w:t>
      </w:r>
      <w:r>
        <w:rPr>
          <w:rFonts w:ascii="Times New Roman" w:eastAsia="Times New Roman" w:hAnsi="Times New Roman" w:cs="Times New Roman"/>
          <w:i/>
          <w:sz w:val="24"/>
          <w:szCs w:val="24"/>
          <w:lang w:eastAsia="pl-PL"/>
        </w:rPr>
        <w:tab/>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rsidR="00DF069E"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Pr>
          <w:rFonts w:ascii="Times New Roman" w:eastAsia="Times New Roman" w:hAnsi="Times New Roman" w:cs="Times New Roman"/>
          <w:b/>
          <w:bCs/>
          <w:sz w:val="24"/>
          <w:szCs w:val="24"/>
          <w:u w:val="single"/>
          <w:lang w:eastAsia="pl-PL"/>
        </w:rPr>
        <w:t xml:space="preserve">SKMMU.086.14.19 </w:t>
      </w:r>
    </w:p>
    <w:p w:rsidR="00DF069E"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Załącznik nr 5 do SIWZ </w:t>
      </w:r>
    </w:p>
    <w:p w:rsidR="00DF069E" w:rsidRDefault="00DF069E" w:rsidP="00DF069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DF069E" w:rsidTr="00DF069E">
        <w:trPr>
          <w:trHeight w:val="1086"/>
        </w:trPr>
        <w:tc>
          <w:tcPr>
            <w:tcW w:w="3564" w:type="dxa"/>
            <w:tcBorders>
              <w:top w:val="single" w:sz="4" w:space="0" w:color="auto"/>
              <w:left w:val="single" w:sz="4" w:space="0" w:color="auto"/>
              <w:bottom w:val="single" w:sz="4" w:space="0" w:color="auto"/>
              <w:right w:val="single" w:sz="4" w:space="0" w:color="auto"/>
            </w:tcBorders>
          </w:tcPr>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(Pieczęć Wykonawcy)</w:t>
            </w:r>
          </w:p>
        </w:tc>
      </w:tr>
    </w:tbl>
    <w:p w:rsidR="00DF069E" w:rsidRDefault="00DF069E" w:rsidP="00DF069E">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DF069E" w:rsidRDefault="00DF069E" w:rsidP="00DF069E">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Pr>
          <w:rFonts w:ascii="Times New Roman" w:eastAsia="Times New Roman" w:hAnsi="Times New Roman" w:cs="Times New Roman"/>
          <w:b/>
          <w:bCs/>
          <w:i/>
          <w:sz w:val="24"/>
          <w:szCs w:val="24"/>
          <w:lang w:eastAsia="pl-PL"/>
        </w:rPr>
        <w:t>Wykaz wykonanych usług</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DF069E" w:rsidTr="00DF069E">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Opis obejmujący zakres zrealizowanych usług </w:t>
            </w:r>
          </w:p>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 okresie 3 lat</w:t>
            </w:r>
          </w:p>
          <w:p w:rsidR="00DF069E" w:rsidRDefault="00DF069E">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wartość zamówienia (brutto)</w:t>
            </w:r>
            <w:r>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Czas realizacji zamówienia</w:t>
            </w:r>
          </w:p>
        </w:tc>
      </w:tr>
      <w:tr w:rsidR="00DF069E" w:rsidTr="00DF069E">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DF069E" w:rsidRDefault="00DF069E">
            <w:pPr>
              <w:spacing w:after="0"/>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początek </w:t>
            </w:r>
            <w:proofErr w:type="spellStart"/>
            <w:r>
              <w:rPr>
                <w:rFonts w:ascii="Times New Roman" w:eastAsia="Times New Roman" w:hAnsi="Times New Roman" w:cs="Times New Roman"/>
                <w:b/>
                <w:bCs/>
                <w:sz w:val="24"/>
                <w:szCs w:val="24"/>
                <w:lang w:eastAsia="pl-PL"/>
              </w:rPr>
              <w:t>dd</w:t>
            </w:r>
            <w:proofErr w:type="spellEnd"/>
            <w:r>
              <w:rPr>
                <w:rFonts w:ascii="Times New Roman" w:eastAsia="Times New Roman" w:hAnsi="Times New Roman" w:cs="Times New Roman"/>
                <w:b/>
                <w:bCs/>
                <w:sz w:val="24"/>
                <w:szCs w:val="24"/>
                <w:lang w:eastAsia="pl-PL"/>
              </w:rPr>
              <w:t>/mm/</w:t>
            </w:r>
            <w:proofErr w:type="spellStart"/>
            <w:r>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DF069E" w:rsidRDefault="00DF069E">
            <w:pPr>
              <w:spacing w:before="120" w:after="0" w:line="288"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koniec </w:t>
            </w:r>
            <w:proofErr w:type="spellStart"/>
            <w:r>
              <w:rPr>
                <w:rFonts w:ascii="Times New Roman" w:eastAsia="Times New Roman" w:hAnsi="Times New Roman" w:cs="Times New Roman"/>
                <w:b/>
                <w:bCs/>
                <w:sz w:val="24"/>
                <w:szCs w:val="24"/>
                <w:lang w:eastAsia="pl-PL"/>
              </w:rPr>
              <w:t>dd</w:t>
            </w:r>
            <w:proofErr w:type="spellEnd"/>
            <w:r>
              <w:rPr>
                <w:rFonts w:ascii="Times New Roman" w:eastAsia="Times New Roman" w:hAnsi="Times New Roman" w:cs="Times New Roman"/>
                <w:b/>
                <w:bCs/>
                <w:sz w:val="24"/>
                <w:szCs w:val="24"/>
                <w:lang w:eastAsia="pl-PL"/>
              </w:rPr>
              <w:t>/mm/</w:t>
            </w:r>
            <w:proofErr w:type="spellStart"/>
            <w:r>
              <w:rPr>
                <w:rFonts w:ascii="Times New Roman" w:eastAsia="Times New Roman" w:hAnsi="Times New Roman" w:cs="Times New Roman"/>
                <w:b/>
                <w:bCs/>
                <w:sz w:val="24"/>
                <w:szCs w:val="24"/>
                <w:lang w:eastAsia="pl-PL"/>
              </w:rPr>
              <w:t>rrrr</w:t>
            </w:r>
            <w:proofErr w:type="spellEnd"/>
          </w:p>
        </w:tc>
      </w:tr>
      <w:tr w:rsidR="00DF069E" w:rsidTr="00DF069E">
        <w:trPr>
          <w:trHeight w:val="256"/>
        </w:trPr>
        <w:tc>
          <w:tcPr>
            <w:tcW w:w="564"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DF069E" w:rsidRDefault="00DF069E">
            <w:pPr>
              <w:spacing w:after="0" w:line="240" w:lineRule="auto"/>
              <w:jc w:val="center"/>
              <w:rPr>
                <w:rFonts w:ascii="Times New Roman" w:eastAsia="Times New Roman" w:hAnsi="Times New Roman" w:cs="Times New Roman"/>
                <w:b/>
                <w:bCs/>
                <w:i/>
                <w:iCs/>
                <w:sz w:val="24"/>
                <w:szCs w:val="24"/>
                <w:lang w:eastAsia="pl-PL"/>
              </w:rPr>
            </w:pPr>
            <w:r>
              <w:rPr>
                <w:rFonts w:ascii="Times New Roman" w:eastAsia="Times New Roman" w:hAnsi="Times New Roman" w:cs="Times New Roman"/>
                <w:b/>
                <w:bCs/>
                <w:i/>
                <w:iCs/>
                <w:sz w:val="24"/>
                <w:szCs w:val="24"/>
                <w:lang w:eastAsia="pl-PL"/>
              </w:rPr>
              <w:t>6</w:t>
            </w:r>
          </w:p>
        </w:tc>
      </w:tr>
      <w:tr w:rsidR="00DF069E" w:rsidTr="00DF069E">
        <w:trPr>
          <w:trHeight w:val="795"/>
        </w:trPr>
        <w:tc>
          <w:tcPr>
            <w:tcW w:w="56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r>
      <w:tr w:rsidR="00DF069E" w:rsidTr="00DF069E">
        <w:trPr>
          <w:trHeight w:val="863"/>
        </w:trPr>
        <w:tc>
          <w:tcPr>
            <w:tcW w:w="56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DF069E" w:rsidRDefault="00DF069E">
            <w:pPr>
              <w:spacing w:before="120" w:after="0" w:line="288" w:lineRule="auto"/>
              <w:jc w:val="both"/>
              <w:rPr>
                <w:rFonts w:ascii="Times New Roman" w:eastAsia="Times New Roman" w:hAnsi="Times New Roman" w:cs="Times New Roman"/>
                <w:sz w:val="24"/>
                <w:szCs w:val="24"/>
                <w:lang w:eastAsia="pl-PL"/>
              </w:rPr>
            </w:pPr>
          </w:p>
        </w:tc>
      </w:tr>
    </w:tbl>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F069E" w:rsidRDefault="00DF069E" w:rsidP="00DF069E">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UWAGA!</w:t>
      </w:r>
    </w:p>
    <w:p w:rsidR="00DF069E" w:rsidRDefault="00DF069E" w:rsidP="00DF069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DF069E"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(miejsce, data)</w:t>
      </w:r>
    </w:p>
    <w:p w:rsidR="00DF069E"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F069E"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rsidR="00DF069E"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(podpis osoby uprawnionej lub przedstawiciela upoważnionego do reprezentacji Wykonawcy)</w:t>
      </w:r>
    </w:p>
    <w:p w:rsidR="00DF069E" w:rsidRDefault="00DF069E" w:rsidP="00DF069E">
      <w:pPr>
        <w:spacing w:after="0"/>
        <w:rPr>
          <w:rFonts w:ascii="Times New Roman" w:hAnsi="Times New Roman" w:cs="Times New Roman"/>
          <w:sz w:val="24"/>
          <w:szCs w:val="24"/>
        </w:rPr>
        <w:sectPr w:rsidR="00DF069E">
          <w:type w:val="continuous"/>
          <w:pgSz w:w="11905" w:h="16837"/>
          <w:pgMar w:top="765" w:right="1130" w:bottom="758" w:left="1424" w:header="708" w:footer="708" w:gutter="0"/>
          <w:cols w:space="708"/>
        </w:sectPr>
      </w:pPr>
    </w:p>
    <w:p w:rsidR="00DF069E" w:rsidRDefault="00DF069E" w:rsidP="00DF069E">
      <w:pPr>
        <w:spacing w:after="0" w:line="276" w:lineRule="auto"/>
        <w:rPr>
          <w:rFonts w:ascii="Times New Roman" w:eastAsia="Calibri" w:hAnsi="Times New Roman" w:cs="Times New Roman"/>
          <w:b/>
          <w:sz w:val="24"/>
          <w:szCs w:val="24"/>
        </w:rPr>
      </w:pPr>
      <w:r>
        <w:rPr>
          <w:rFonts w:ascii="Times New Roman" w:eastAsia="Calibri" w:hAnsi="Times New Roman" w:cs="Times New Roman"/>
          <w:b/>
          <w:sz w:val="24"/>
          <w:szCs w:val="24"/>
          <w:u w:val="single"/>
        </w:rPr>
        <w:lastRenderedPageBreak/>
        <w:t>SKMMU.086.14.19</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b/>
          <w:sz w:val="24"/>
          <w:szCs w:val="24"/>
        </w:rPr>
        <w:t>Załącznik nr 6 do SIWZ</w:t>
      </w:r>
    </w:p>
    <w:p w:rsidR="00DF069E" w:rsidRDefault="00DF069E" w:rsidP="00DF069E">
      <w:pPr>
        <w:spacing w:after="0" w:line="276" w:lineRule="auto"/>
        <w:jc w:val="center"/>
        <w:rPr>
          <w:rFonts w:ascii="Times New Roman" w:eastAsia="Calibri" w:hAnsi="Times New Roman" w:cs="Times New Roman"/>
          <w:i/>
          <w:sz w:val="24"/>
          <w:szCs w:val="24"/>
          <w:u w:val="single"/>
        </w:rPr>
      </w:pPr>
    </w:p>
    <w:p w:rsidR="00DF069E" w:rsidRDefault="00DF069E" w:rsidP="00DF069E">
      <w:pPr>
        <w:spacing w:after="0" w:line="276" w:lineRule="auto"/>
        <w:jc w:val="center"/>
        <w:rPr>
          <w:rFonts w:ascii="Times New Roman" w:eastAsia="Calibri" w:hAnsi="Times New Roman" w:cs="Times New Roman"/>
          <w:sz w:val="24"/>
          <w:szCs w:val="24"/>
          <w:u w:val="single"/>
        </w:rPr>
      </w:pPr>
    </w:p>
    <w:p w:rsidR="00DF069E" w:rsidRDefault="00DF069E" w:rsidP="00DF069E">
      <w:pPr>
        <w:spacing w:after="0" w:line="276" w:lineRule="auto"/>
        <w:jc w:val="cente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DF069E" w:rsidRDefault="00DF069E" w:rsidP="00DF069E">
      <w:pPr>
        <w:spacing w:after="0" w:line="240" w:lineRule="auto"/>
        <w:jc w:val="center"/>
        <w:rPr>
          <w:rFonts w:ascii="Times New Roman" w:eastAsia="Calibri" w:hAnsi="Times New Roman" w:cs="Times New Roman"/>
          <w:sz w:val="24"/>
          <w:szCs w:val="24"/>
          <w:u w:val="single"/>
        </w:rPr>
      </w:pPr>
    </w:p>
    <w:p w:rsidR="00DF069E" w:rsidRDefault="00DF069E" w:rsidP="00DF069E">
      <w:pPr>
        <w:spacing w:after="0" w:line="240" w:lineRule="auto"/>
        <w:jc w:val="center"/>
        <w:rPr>
          <w:rFonts w:ascii="Times New Roman" w:eastAsia="Calibri" w:hAnsi="Times New Roman" w:cs="Times New Roman"/>
          <w:i/>
          <w:sz w:val="24"/>
          <w:szCs w:val="24"/>
          <w:u w:val="single"/>
        </w:rPr>
      </w:pPr>
    </w:p>
    <w:p w:rsidR="00DF069E" w:rsidRDefault="00DF069E" w:rsidP="00DF069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i/>
          <w:sz w:val="24"/>
          <w:szCs w:val="24"/>
          <w:u w:val="single"/>
        </w:rPr>
        <w:t xml:space="preserve"> </w:t>
      </w:r>
    </w:p>
    <w:p w:rsidR="00DF069E" w:rsidRDefault="00DF069E" w:rsidP="00DF069E">
      <w:pPr>
        <w:spacing w:after="0" w:line="360" w:lineRule="auto"/>
        <w:ind w:firstLine="567"/>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Oświadczam, że wypełniłem obowiązki informacyjne przewidziane w art. 13 lub art. 14 RODO</w:t>
      </w:r>
      <w:r>
        <w:rPr>
          <w:rFonts w:ascii="Times New Roman" w:eastAsia="Calibri" w:hAnsi="Times New Roman" w:cs="Times New Roman"/>
          <w:sz w:val="24"/>
          <w:szCs w:val="24"/>
          <w:vertAlign w:val="superscript"/>
          <w:lang w:eastAsia="pl-PL"/>
        </w:rPr>
        <w:t>1)</w:t>
      </w:r>
      <w:r>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b/>
          <w:sz w:val="24"/>
          <w:szCs w:val="24"/>
          <w:lang w:eastAsia="pl-PL"/>
        </w:rPr>
      </w:pPr>
    </w:p>
    <w:p w:rsidR="00DF069E" w:rsidRDefault="00DF069E" w:rsidP="00DF069E">
      <w:pPr>
        <w:spacing w:after="0" w:line="36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______________________________</w:t>
      </w: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Pr="00B04F49" w:rsidRDefault="00DF069E" w:rsidP="00DF069E">
      <w:pPr>
        <w:spacing w:after="0" w:line="240" w:lineRule="auto"/>
        <w:jc w:val="both"/>
        <w:rPr>
          <w:rFonts w:ascii="Times New Roman" w:eastAsia="Calibri" w:hAnsi="Times New Roman" w:cs="Times New Roman"/>
          <w:sz w:val="18"/>
          <w:szCs w:val="24"/>
        </w:rPr>
      </w:pPr>
      <w:r w:rsidRPr="00B04F49">
        <w:rPr>
          <w:rFonts w:ascii="Times New Roman" w:eastAsia="Calibri" w:hAnsi="Times New Roman" w:cs="Times New Roman"/>
          <w:sz w:val="18"/>
          <w:szCs w:val="24"/>
          <w:vertAlign w:val="superscript"/>
        </w:rPr>
        <w:t xml:space="preserve">1) </w:t>
      </w:r>
      <w:r w:rsidRPr="00B04F49">
        <w:rPr>
          <w:rFonts w:ascii="Times New Roman" w:eastAsia="Calibri" w:hAnsi="Times New Roman" w:cs="Times New Roman"/>
          <w:sz w:val="18"/>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F069E" w:rsidRPr="00B04F49" w:rsidRDefault="00DF069E" w:rsidP="00DF069E">
      <w:pPr>
        <w:spacing w:after="0" w:line="240" w:lineRule="auto"/>
        <w:jc w:val="both"/>
        <w:rPr>
          <w:rFonts w:ascii="Times New Roman" w:eastAsia="Calibri" w:hAnsi="Times New Roman" w:cs="Times New Roman"/>
          <w:sz w:val="18"/>
          <w:szCs w:val="24"/>
        </w:rPr>
      </w:pPr>
    </w:p>
    <w:p w:rsidR="00DF069E" w:rsidRPr="00B04F49" w:rsidRDefault="00DF069E" w:rsidP="00DF069E">
      <w:pPr>
        <w:spacing w:after="0" w:line="276" w:lineRule="auto"/>
        <w:ind w:left="142" w:hanging="142"/>
        <w:jc w:val="both"/>
        <w:rPr>
          <w:rFonts w:ascii="Times New Roman" w:eastAsia="Calibri" w:hAnsi="Times New Roman" w:cs="Times New Roman"/>
          <w:sz w:val="18"/>
          <w:szCs w:val="24"/>
          <w:lang w:eastAsia="pl-PL"/>
        </w:rPr>
      </w:pPr>
      <w:r w:rsidRPr="00B04F49">
        <w:rPr>
          <w:rFonts w:ascii="Times New Roman" w:eastAsia="Calibri" w:hAnsi="Times New Roman" w:cs="Times New Roman"/>
          <w:sz w:val="18"/>
          <w:szCs w:val="24"/>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F069E" w:rsidRDefault="00DF069E" w:rsidP="00DF069E">
      <w:pPr>
        <w:pStyle w:val="Nagwek2"/>
        <w:keepNext/>
        <w:keepLines/>
        <w:jc w:val="center"/>
        <w:rPr>
          <w:i/>
          <w:sz w:val="24"/>
          <w:szCs w:val="24"/>
        </w:rPr>
      </w:pPr>
      <w:r>
        <w:rPr>
          <w:i/>
          <w:sz w:val="24"/>
          <w:szCs w:val="24"/>
        </w:rPr>
        <w:lastRenderedPageBreak/>
        <w:tab/>
      </w:r>
      <w:r>
        <w:rPr>
          <w:i/>
          <w:sz w:val="24"/>
          <w:szCs w:val="24"/>
        </w:rPr>
        <w:tab/>
      </w:r>
      <w:r>
        <w:rPr>
          <w:i/>
          <w:sz w:val="24"/>
          <w:szCs w:val="24"/>
        </w:rPr>
        <w:tab/>
      </w:r>
      <w:r>
        <w:rPr>
          <w:i/>
          <w:sz w:val="24"/>
          <w:szCs w:val="24"/>
        </w:rPr>
        <w:tab/>
      </w:r>
      <w:r>
        <w:rPr>
          <w:i/>
          <w:sz w:val="24"/>
          <w:szCs w:val="24"/>
        </w:rPr>
        <w:tab/>
      </w:r>
      <w:r>
        <w:rPr>
          <w:i/>
          <w:sz w:val="24"/>
          <w:szCs w:val="24"/>
        </w:rPr>
        <w:tab/>
        <w:t xml:space="preserve">                                                     Załącznik nr 3A</w:t>
      </w:r>
    </w:p>
    <w:p w:rsidR="00DF069E" w:rsidRDefault="00DF069E" w:rsidP="00DF069E">
      <w:pPr>
        <w:pStyle w:val="Nagwek2"/>
        <w:keepNext/>
        <w:keepLines/>
        <w:spacing w:before="0" w:beforeAutospacing="0" w:after="0" w:afterAutospacing="0" w:line="360" w:lineRule="auto"/>
        <w:jc w:val="center"/>
        <w:rPr>
          <w:sz w:val="24"/>
          <w:szCs w:val="24"/>
        </w:rPr>
      </w:pPr>
      <w:r>
        <w:rPr>
          <w:sz w:val="24"/>
          <w:szCs w:val="24"/>
        </w:rPr>
        <w:t>UMOWA Nr SKM - …. / …….</w:t>
      </w: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(Zadanie nr 1)</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zawarta w dniu ….... ………………………. r. w Gdyni pomiędzy:</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Pr>
            <w:rFonts w:ascii="Times New Roman" w:hAnsi="Times New Roman" w:cs="Times New Roman"/>
            <w:sz w:val="24"/>
            <w:szCs w:val="24"/>
          </w:rPr>
          <w:t>350 a</w:t>
        </w:r>
      </w:smartTag>
      <w:r>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reprezentowaną przez:</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Prezesa Zarządu</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Członka Zarządu</w:t>
      </w:r>
    </w:p>
    <w:p w:rsidR="00DF069E" w:rsidRDefault="00DF069E" w:rsidP="00DF069E">
      <w:pPr>
        <w:spacing w:after="0" w:line="360" w:lineRule="auto"/>
        <w:jc w:val="both"/>
        <w:rPr>
          <w:rFonts w:ascii="Times New Roman" w:hAnsi="Times New Roman" w:cs="Times New Roman"/>
          <w:caps/>
          <w:sz w:val="24"/>
          <w:szCs w:val="24"/>
        </w:rPr>
      </w:pPr>
      <w:r>
        <w:rPr>
          <w:rFonts w:ascii="Times New Roman" w:hAnsi="Times New Roman" w:cs="Times New Roman"/>
          <w:sz w:val="24"/>
          <w:szCs w:val="24"/>
        </w:rPr>
        <w:t xml:space="preserve">zwaną dalej </w:t>
      </w:r>
      <w:r>
        <w:rPr>
          <w:rFonts w:ascii="Times New Roman" w:hAnsi="Times New Roman" w:cs="Times New Roman"/>
          <w:caps/>
          <w:sz w:val="24"/>
          <w:szCs w:val="24"/>
        </w:rPr>
        <w:t>„</w:t>
      </w:r>
      <w:r>
        <w:rPr>
          <w:rFonts w:ascii="Times New Roman" w:hAnsi="Times New Roman" w:cs="Times New Roman"/>
          <w:bCs/>
          <w:caps/>
          <w:sz w:val="24"/>
          <w:szCs w:val="24"/>
        </w:rPr>
        <w:t>zAMAWIAJącym</w:t>
      </w:r>
      <w:r>
        <w:rPr>
          <w:rFonts w:ascii="Times New Roman" w:hAnsi="Times New Roman" w:cs="Times New Roman"/>
          <w:caps/>
          <w:sz w:val="24"/>
          <w:szCs w:val="24"/>
        </w:rPr>
        <w:t>"</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 xml:space="preserve">a </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prowadzącym działalność gospodarczą pod nazwą ………………………………………, z siedzibą w ………………………………………., NIP ………………………………………….., Regon ……………………, PESEL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caps/>
          <w:sz w:val="24"/>
          <w:szCs w:val="24"/>
        </w:rPr>
        <w:t>Wykonawcą</w:t>
      </w:r>
      <w:r>
        <w:rPr>
          <w:rFonts w:ascii="Times New Roman" w:hAnsi="Times New Roman" w:cs="Times New Roman"/>
          <w:sz w:val="24"/>
          <w:szCs w:val="24"/>
        </w:rPr>
        <w:t xml:space="preserve">",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o treści następującej:</w:t>
      </w: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1</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Postanowienia ogólne</w:t>
      </w:r>
    </w:p>
    <w:p w:rsidR="00DF069E" w:rsidRDefault="00DF069E" w:rsidP="00DF069E">
      <w:pPr>
        <w:pStyle w:val="Tekstpodstawowy3"/>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SKMMU.086.14.19 - postępowania o udzielenie zamówienia publicznego na wykonanie:</w:t>
      </w:r>
    </w:p>
    <w:p w:rsidR="00DF069E" w:rsidRDefault="00DF069E" w:rsidP="00DF069E">
      <w:pPr>
        <w:pStyle w:val="Tekstpodstawowy3"/>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bookmarkStart w:id="15" w:name="_Hlk4584689"/>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838</w:t>
      </w:r>
      <w:bookmarkEnd w:id="15"/>
      <w:r>
        <w:rPr>
          <w:rFonts w:ascii="Times New Roman" w:hAnsi="Times New Roman" w:cs="Times New Roman"/>
          <w:sz w:val="24"/>
          <w:szCs w:val="24"/>
        </w:rPr>
        <w:t>;</w:t>
      </w:r>
    </w:p>
    <w:p w:rsidR="00DF069E" w:rsidRDefault="00DF069E" w:rsidP="00DF069E">
      <w:pPr>
        <w:pStyle w:val="Tekstpodstawowy3"/>
        <w:tabs>
          <w:tab w:val="left" w:pos="426"/>
        </w:tabs>
        <w:spacing w:after="0" w:line="360" w:lineRule="auto"/>
        <w:ind w:left="435"/>
        <w:rPr>
          <w:rFonts w:ascii="Times New Roman" w:hAnsi="Times New Roman" w:cs="Times New Roman"/>
          <w:sz w:val="24"/>
          <w:szCs w:val="24"/>
        </w:rPr>
      </w:pPr>
      <w:r>
        <w:rPr>
          <w:rFonts w:ascii="Times New Roman" w:hAnsi="Times New Roman" w:cs="Times New Roman"/>
          <w:sz w:val="24"/>
          <w:szCs w:val="24"/>
        </w:rPr>
        <w:t>–wg „Dokumentacji Systemu Utrzymania” (DSU), dokumentacji konstrukcyjno-ruchowej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p>
    <w:p w:rsidR="00DF069E" w:rsidRDefault="00DF069E" w:rsidP="00DF069E">
      <w:pPr>
        <w:pStyle w:val="Tekstpodstawowy3"/>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t>
      </w:r>
      <w:r>
        <w:rPr>
          <w:rFonts w:ascii="Times New Roman" w:hAnsi="Times New Roman" w:cs="Times New Roman"/>
          <w:sz w:val="24"/>
          <w:szCs w:val="24"/>
        </w:rPr>
        <w:lastRenderedPageBreak/>
        <w:t xml:space="preserve">Wykonawcę.   </w:t>
      </w:r>
    </w:p>
    <w:p w:rsidR="00DF069E" w:rsidRDefault="00DF069E" w:rsidP="00DF069E">
      <w:pPr>
        <w:pStyle w:val="Tekstpodstawowy3"/>
        <w:widowControl w:val="0"/>
        <w:numPr>
          <w:ilvl w:val="0"/>
          <w:numId w:val="58"/>
        </w:numPr>
        <w:tabs>
          <w:tab w:val="left" w:pos="360"/>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nie może bez pisemnej pod rygorem nieważności zgody Zamawiającego przenieść wierzytelności wynikającej z niniejszej Umowy na osobę trzecią.</w:t>
      </w:r>
    </w:p>
    <w:p w:rsidR="00DF069E" w:rsidRDefault="00DF069E" w:rsidP="00DF069E">
      <w:pPr>
        <w:pStyle w:val="Tekstpodstawowy3"/>
        <w:widowControl w:val="0"/>
        <w:numPr>
          <w:ilvl w:val="0"/>
          <w:numId w:val="58"/>
        </w:numPr>
        <w:tabs>
          <w:tab w:val="left" w:pos="360"/>
        </w:tabs>
        <w:autoSpaceDE w:val="0"/>
        <w:autoSpaceDN w:val="0"/>
        <w:adjustRightInd w:val="0"/>
        <w:spacing w:after="0" w:line="360" w:lineRule="auto"/>
        <w:ind w:left="1442" w:hanging="1442"/>
        <w:jc w:val="both"/>
        <w:rPr>
          <w:rFonts w:ascii="Times New Roman" w:hAnsi="Times New Roman" w:cs="Times New Roman"/>
          <w:sz w:val="24"/>
          <w:szCs w:val="24"/>
        </w:rPr>
      </w:pPr>
      <w:r>
        <w:rPr>
          <w:rFonts w:ascii="Times New Roman" w:hAnsi="Times New Roman" w:cs="Times New Roman"/>
          <w:sz w:val="24"/>
          <w:szCs w:val="24"/>
        </w:rPr>
        <w:t>Definicje pojęć użytych w dalszej części Umowy.</w:t>
      </w:r>
    </w:p>
    <w:p w:rsidR="00DF069E" w:rsidRDefault="00DF069E" w:rsidP="00DF069E">
      <w:pPr>
        <w:pStyle w:val="Tekstpodstawowy"/>
        <w:widowControl w:val="0"/>
        <w:numPr>
          <w:ilvl w:val="0"/>
          <w:numId w:val="59"/>
        </w:numPr>
        <w:tabs>
          <w:tab w:val="clear" w:pos="360"/>
          <w:tab w:val="num" w:pos="851"/>
          <w:tab w:val="left" w:pos="900"/>
        </w:tabs>
        <w:autoSpaceDE w:val="0"/>
        <w:autoSpaceDN w:val="0"/>
        <w:adjustRightInd w:val="0"/>
        <w:spacing w:line="360" w:lineRule="auto"/>
        <w:ind w:left="851" w:hanging="425"/>
        <w:rPr>
          <w:sz w:val="24"/>
          <w:szCs w:val="24"/>
        </w:rPr>
      </w:pPr>
      <w:r>
        <w:rPr>
          <w:bCs/>
          <w:sz w:val="24"/>
          <w:szCs w:val="24"/>
        </w:rPr>
        <w:t>elektryczny zespół trakcyjny</w:t>
      </w:r>
      <w:r>
        <w:rPr>
          <w:sz w:val="24"/>
          <w:szCs w:val="24"/>
        </w:rPr>
        <w:t xml:space="preserve"> (nazywany w skrócie „</w:t>
      </w:r>
      <w:proofErr w:type="spellStart"/>
      <w:r>
        <w:rPr>
          <w:sz w:val="24"/>
          <w:szCs w:val="24"/>
        </w:rPr>
        <w:t>ezt</w:t>
      </w:r>
      <w:proofErr w:type="spellEnd"/>
      <w:r>
        <w:rPr>
          <w:sz w:val="24"/>
          <w:szCs w:val="24"/>
        </w:rPr>
        <w:t>") – należy przez to rozumieć elektryczny zespół trakcyjny wymieniony w załączniku nr 1 do niniejszej umowy;</w:t>
      </w:r>
    </w:p>
    <w:p w:rsidR="00DF069E" w:rsidRDefault="00DF069E" w:rsidP="00DF069E">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Pr>
          <w:rFonts w:ascii="Times New Roman" w:hAnsi="Times New Roman" w:cs="Times New Roman"/>
          <w:bCs/>
          <w:sz w:val="24"/>
          <w:szCs w:val="24"/>
        </w:rPr>
        <w:t xml:space="preserve">Komisarz Odbiorczy </w:t>
      </w:r>
      <w:r>
        <w:rPr>
          <w:rFonts w:ascii="Times New Roman" w:hAnsi="Times New Roman" w:cs="Times New Roman"/>
          <w:sz w:val="24"/>
          <w:szCs w:val="24"/>
        </w:rPr>
        <w:t>– należy przez to rozumieć przedstawiciela lub przedstawicieli Zamawiającego, uprawnionych przez Zamawiającego do dokonywania odbiorów technicznych u Wykonawcy (w miejscu wykonywania przedmiotu umowy);</w:t>
      </w:r>
    </w:p>
    <w:p w:rsidR="00DF069E" w:rsidRDefault="00DF069E" w:rsidP="00DF069E">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Pr>
          <w:rFonts w:ascii="Times New Roman" w:hAnsi="Times New Roman" w:cs="Times New Roman"/>
          <w:bCs/>
          <w:sz w:val="24"/>
          <w:szCs w:val="24"/>
        </w:rPr>
        <w:t>Dni robocze</w:t>
      </w:r>
      <w:r>
        <w:rPr>
          <w:rFonts w:ascii="Times New Roman" w:hAnsi="Times New Roman" w:cs="Times New Roman"/>
          <w:sz w:val="24"/>
          <w:szCs w:val="24"/>
        </w:rPr>
        <w:t xml:space="preserve"> – należy przez to rozumieć dni kalendarzowe bez sobót, niedziel i świąt;</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Braki w elementach tapicerki i galanterii wyposażenia wnętrza</w:t>
      </w:r>
      <w:r>
        <w:rPr>
          <w:sz w:val="24"/>
          <w:szCs w:val="24"/>
        </w:rPr>
        <w:t xml:space="preserve"> – należy przez to rozumieć brakujące wg Dokumentacji Konstrukcyjnej dla  przedmiotu umowy elementy siedzeń i wnętrza takich jak półki, uchwyty, wieszaki itp.;</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Normalia</w:t>
      </w:r>
      <w:r>
        <w:rPr>
          <w:sz w:val="24"/>
          <w:szCs w:val="24"/>
        </w:rPr>
        <w:t xml:space="preserve"> – należy przez to rozumieć takie elementy połączeń rozłącznych zespołów i podzespołów  spalinowego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Pr>
          <w:iCs/>
          <w:sz w:val="24"/>
          <w:szCs w:val="24"/>
        </w:rPr>
        <w:t>simmeringi</w:t>
      </w:r>
      <w:proofErr w:type="spellEnd"/>
      <w:r>
        <w:rPr>
          <w:sz w:val="24"/>
          <w:szCs w:val="24"/>
        </w:rPr>
        <w:t xml:space="preserve">), pierścienie uszczelniające o przekroju kołowym (tzw. </w:t>
      </w:r>
      <w:proofErr w:type="spellStart"/>
      <w:r>
        <w:rPr>
          <w:iCs/>
          <w:sz w:val="24"/>
          <w:szCs w:val="24"/>
        </w:rPr>
        <w:t>oringi</w:t>
      </w:r>
      <w:proofErr w:type="spellEnd"/>
      <w:r>
        <w:rPr>
          <w:sz w:val="24"/>
          <w:szCs w:val="24"/>
        </w:rPr>
        <w:t xml:space="preserve">), pozostałe uszczelnienia, pierścienie osadcze sprężyste (tzw. </w:t>
      </w:r>
      <w:proofErr w:type="spellStart"/>
      <w:r>
        <w:rPr>
          <w:iCs/>
          <w:sz w:val="24"/>
          <w:szCs w:val="24"/>
        </w:rPr>
        <w:t>segery</w:t>
      </w:r>
      <w:proofErr w:type="spellEnd"/>
      <w:r>
        <w:rPr>
          <w:sz w:val="24"/>
          <w:szCs w:val="24"/>
        </w:rPr>
        <w:t xml:space="preserve">) – dotyczy normaliów demontowanych podczas realizacji przedmiotu umowy; </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Zamawiający</w:t>
      </w:r>
      <w:r>
        <w:rPr>
          <w:sz w:val="24"/>
          <w:szCs w:val="24"/>
        </w:rPr>
        <w:t xml:space="preserve"> – PKP Szybka Kolej Miejska w Trójmieście spółka z o. o.;</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bCs/>
          <w:sz w:val="24"/>
          <w:szCs w:val="24"/>
        </w:rPr>
      </w:pPr>
      <w:r>
        <w:rPr>
          <w:bCs/>
          <w:sz w:val="24"/>
          <w:szCs w:val="24"/>
        </w:rPr>
        <w:t>Wykonawca</w:t>
      </w:r>
      <w:r>
        <w:rPr>
          <w:sz w:val="24"/>
          <w:szCs w:val="24"/>
        </w:rPr>
        <w:t xml:space="preserve"> – </w:t>
      </w:r>
      <w:r>
        <w:rPr>
          <w:bCs/>
          <w:sz w:val="24"/>
          <w:szCs w:val="24"/>
        </w:rPr>
        <w:t>…………………………………………………………..;</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bCs/>
          <w:sz w:val="24"/>
          <w:szCs w:val="24"/>
        </w:rPr>
        <w:t xml:space="preserve">DSU – </w:t>
      </w:r>
      <w:r>
        <w:rPr>
          <w:sz w:val="24"/>
          <w:szCs w:val="24"/>
        </w:rPr>
        <w:t>Dokumentacja Systemu Utrzymania Spalinowych Zespołów Trakcyjnych;</w:t>
      </w:r>
    </w:p>
    <w:p w:rsidR="00DF069E" w:rsidRDefault="00DF069E" w:rsidP="00DF069E">
      <w:pPr>
        <w:pStyle w:val="Tekstpodstawowy"/>
        <w:widowControl w:val="0"/>
        <w:numPr>
          <w:ilvl w:val="0"/>
          <w:numId w:val="59"/>
        </w:numPr>
        <w:tabs>
          <w:tab w:val="left" w:pos="900"/>
        </w:tabs>
        <w:autoSpaceDE w:val="0"/>
        <w:autoSpaceDN w:val="0"/>
        <w:adjustRightInd w:val="0"/>
        <w:spacing w:line="360" w:lineRule="auto"/>
        <w:ind w:left="900" w:hanging="540"/>
        <w:rPr>
          <w:sz w:val="24"/>
          <w:szCs w:val="24"/>
        </w:rPr>
      </w:pPr>
      <w:r>
        <w:rPr>
          <w:sz w:val="24"/>
          <w:szCs w:val="24"/>
        </w:rPr>
        <w:t>Umowa – niniejsza umowa.</w:t>
      </w:r>
    </w:p>
    <w:p w:rsidR="00DF069E" w:rsidRDefault="00DF069E" w:rsidP="00DF069E">
      <w:pPr>
        <w:pStyle w:val="Tekstpodstawowy"/>
        <w:tabs>
          <w:tab w:val="left" w:pos="900"/>
        </w:tabs>
        <w:spacing w:line="360" w:lineRule="auto"/>
        <w:ind w:left="900"/>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2</w:t>
      </w: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Przedmiot Umowy</w:t>
      </w:r>
    </w:p>
    <w:p w:rsidR="00DF069E" w:rsidRDefault="00DF069E" w:rsidP="00DF069E">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Przedmiotem niniejszej umowy jest wykonanie</w:t>
      </w:r>
      <w:r>
        <w:rPr>
          <w:rFonts w:ascii="Times New Roman" w:hAnsi="Times New Roman" w:cs="Times New Roman"/>
          <w:bCs/>
          <w:sz w:val="24"/>
          <w:szCs w:val="24"/>
        </w:rPr>
        <w:t xml:space="preserve"> </w:t>
      </w:r>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838 opisanych w paragrafie 1 ust. 1 Umowy wg „Dokumentacji Systemu Utrzymania” (DSU), z zastrzeżeniem, że szczegółowy opis przedmiotu umowy stanowi załącznik nr 1 do niniejszej umowy. </w:t>
      </w:r>
    </w:p>
    <w:p w:rsidR="00DF069E" w:rsidRDefault="00DF069E" w:rsidP="00DF069E">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zobowiązuje się w ramach wynagrodzenia określonego w § 6 niniejszej Umowy do:</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lastRenderedPageBreak/>
        <w:t>wykonania pełnego zakresu przedmiotu umowy określonego w niniejszej umowie oraz jej załącznikach oraz zgodnie z deklaracjami Wykonawcy zawartymi w Ofercie;</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uzyskania wymaganych prawem i niniejszą Umową uzgodnień, decyzji, świadectw, certyfikatów, atestów itp.;</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Pomorskiego,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świadczenia usług gwarancyjnych zgodnie ze złożoną ofertą i niniejszą Umową;</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opracowania i uzgodnienia z Zamawiającym dokumentacji konstrukcyjnej dotyczącej zmian modernizacyjnych;</w:t>
      </w:r>
    </w:p>
    <w:p w:rsidR="00DF069E" w:rsidRDefault="00DF069E" w:rsidP="00DF069E">
      <w:pPr>
        <w:pStyle w:val="Zwykytekst"/>
        <w:widowControl w:val="0"/>
        <w:numPr>
          <w:ilvl w:val="0"/>
          <w:numId w:val="61"/>
        </w:numPr>
        <w:tabs>
          <w:tab w:val="num" w:pos="426"/>
        </w:tabs>
        <w:autoSpaceDE w:val="0"/>
        <w:autoSpaceDN w:val="0"/>
        <w:adjustRightInd w:val="0"/>
        <w:spacing w:line="360" w:lineRule="auto"/>
        <w:ind w:left="709" w:hanging="425"/>
        <w:jc w:val="both"/>
        <w:rPr>
          <w:rFonts w:ascii="Times New Roman" w:hAnsi="Times New Roman"/>
          <w:sz w:val="24"/>
          <w:szCs w:val="24"/>
        </w:rPr>
      </w:pPr>
      <w:r>
        <w:rPr>
          <w:rFonts w:ascii="Times New Roman" w:hAnsi="Times New Roman"/>
          <w:sz w:val="24"/>
          <w:szCs w:val="24"/>
        </w:rPr>
        <w:t>dostarczenia atestów materiałowych i wykazu części zamiennych.</w:t>
      </w:r>
    </w:p>
    <w:p w:rsidR="00DF069E" w:rsidRDefault="00DF069E" w:rsidP="00DF069E">
      <w:pPr>
        <w:pStyle w:val="Nagwek2"/>
        <w:keepNext/>
        <w:keepLines/>
        <w:spacing w:before="0" w:beforeAutospacing="0" w:after="0" w:afterAutospacing="0" w:line="360" w:lineRule="auto"/>
        <w:jc w:val="center"/>
        <w:rPr>
          <w:b w:val="0"/>
          <w:bCs w:val="0"/>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3</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Termin realizacji Umowy</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Termin realizacji  przedmiotu umowy – w terminie ……………….. </w:t>
      </w:r>
      <w:r>
        <w:rPr>
          <w:rFonts w:ascii="Times New Roman" w:hAnsi="Times New Roman" w:cs="Times New Roman"/>
          <w:sz w:val="24"/>
          <w:szCs w:val="24"/>
          <w:lang w:eastAsia="ar-SA"/>
        </w:rPr>
        <w:t xml:space="preserve">licząc od dnia dostarczenia Wykonawcy pierwszego elektrycznego zespołu trakcyjnego do naprawy, </w:t>
      </w:r>
      <w:r>
        <w:rPr>
          <w:rFonts w:ascii="Times New Roman" w:hAnsi="Times New Roman" w:cs="Times New Roman"/>
          <w:sz w:val="24"/>
          <w:szCs w:val="24"/>
        </w:rPr>
        <w:t>zgodnie z harmonogramem, stanowiącym załącznik nr 2 do niniejszej umowy.</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4</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Sposób realizacji Umowy</w:t>
      </w:r>
    </w:p>
    <w:p w:rsidR="00DF069E" w:rsidRDefault="00DF069E" w:rsidP="00DF069E">
      <w:pPr>
        <w:pStyle w:val="Tekstpodstawowy"/>
        <w:widowControl w:val="0"/>
        <w:numPr>
          <w:ilvl w:val="0"/>
          <w:numId w:val="62"/>
        </w:numPr>
        <w:tabs>
          <w:tab w:val="left" w:pos="360"/>
        </w:tabs>
        <w:autoSpaceDE w:val="0"/>
        <w:autoSpaceDN w:val="0"/>
        <w:adjustRightInd w:val="0"/>
        <w:spacing w:line="360" w:lineRule="auto"/>
        <w:ind w:hanging="720"/>
        <w:rPr>
          <w:sz w:val="24"/>
          <w:szCs w:val="24"/>
        </w:rPr>
      </w:pPr>
      <w:r>
        <w:rPr>
          <w:sz w:val="24"/>
          <w:szCs w:val="24"/>
        </w:rPr>
        <w:t>Wykonawca zobowiązuje się zrealizować Umowę zgodnie z:</w:t>
      </w:r>
    </w:p>
    <w:p w:rsidR="00DF069E" w:rsidRDefault="00DF069E" w:rsidP="00DF069E">
      <w:pPr>
        <w:widowControl w:val="0"/>
        <w:numPr>
          <w:ilvl w:val="0"/>
          <w:numId w:val="63"/>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wymaganiami zawartymi w niniejszej umowie;</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lastRenderedPageBreak/>
        <w:t>DSU;</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opisem przedmiotu zamówienia – załącznik nr 1;</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warunkami wynikającymi z właściwych przepisów prawa,</w:t>
      </w:r>
    </w:p>
    <w:p w:rsidR="00DF069E" w:rsidRDefault="00DF069E" w:rsidP="00DF069E">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rzetelną wiedzą techniczną.</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że w trakcie wykonywania przedmiotu umowy wszystkie Normalia, o których mowa w §1 ust. 4 pkt 5 zostaną wymienione na fabrycznie nowe.</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do określenia zasad i technologii (w tym dopuszczonych do stosowania środków chemicznych) służących do usuwania napisów graffiti z pudła spalinowego zespołu trakcyjnego.</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że w trakcie wykonywania przedmiotu umowy zostaną wykonane wszystkie badania i próby przewidziane odpowiednimi przepisami i normami oraz w niniejszej umowie.</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Wykonawca zobowiązuje się, że w trakcie wykonywania przedmiotu umowy zostaną wykonane również – zgodnie z obowiązującymi przepisami – wszystkie próby i badania urządzeń podlegających Transportowemu Dozorowi Technicznemu (TDT).</w:t>
      </w:r>
    </w:p>
    <w:p w:rsidR="00DF069E"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z w:val="24"/>
          <w:szCs w:val="24"/>
        </w:rPr>
      </w:pPr>
      <w:r>
        <w:rPr>
          <w:sz w:val="24"/>
          <w:szCs w:val="24"/>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DF069E" w:rsidRPr="00A430D9" w:rsidRDefault="00DF069E" w:rsidP="00DF069E">
      <w:pPr>
        <w:pStyle w:val="Tekstpodstawowy"/>
        <w:widowControl w:val="0"/>
        <w:numPr>
          <w:ilvl w:val="0"/>
          <w:numId w:val="62"/>
        </w:numPr>
        <w:tabs>
          <w:tab w:val="left" w:pos="284"/>
        </w:tabs>
        <w:autoSpaceDE w:val="0"/>
        <w:autoSpaceDN w:val="0"/>
        <w:adjustRightInd w:val="0"/>
        <w:spacing w:line="360" w:lineRule="auto"/>
        <w:ind w:left="284" w:hanging="284"/>
        <w:rPr>
          <w:strike/>
          <w:color w:val="FF0000"/>
          <w:sz w:val="24"/>
          <w:szCs w:val="24"/>
        </w:rPr>
      </w:pPr>
      <w:bookmarkStart w:id="16" w:name="_Hlk10207787"/>
      <w:proofErr w:type="spellStart"/>
      <w:r w:rsidRPr="00A430D9">
        <w:rPr>
          <w:strike/>
          <w:color w:val="FF0000"/>
          <w:sz w:val="24"/>
          <w:szCs w:val="24"/>
        </w:rPr>
        <w:t>Ezt</w:t>
      </w:r>
      <w:proofErr w:type="spellEnd"/>
      <w:r w:rsidRPr="00A430D9">
        <w:rPr>
          <w:strike/>
          <w:color w:val="FF0000"/>
          <w:sz w:val="24"/>
          <w:szCs w:val="24"/>
        </w:rPr>
        <w:t xml:space="preserve"> przekazywane do naprawy Wykonawca</w:t>
      </w:r>
      <w:r w:rsidR="00A430D9" w:rsidRPr="00A430D9">
        <w:rPr>
          <w:strike/>
          <w:color w:val="FF0000"/>
          <w:sz w:val="24"/>
          <w:szCs w:val="24"/>
        </w:rPr>
        <w:t xml:space="preserve"> </w:t>
      </w:r>
      <w:r w:rsidRPr="00A430D9">
        <w:rPr>
          <w:strike/>
          <w:color w:val="FF0000"/>
          <w:sz w:val="24"/>
          <w:szCs w:val="24"/>
        </w:rPr>
        <w:t xml:space="preserve">dostarczy do </w:t>
      </w:r>
      <w:r w:rsidR="00A430D9" w:rsidRPr="00A430D9">
        <w:rPr>
          <w:strike/>
          <w:color w:val="FF0000"/>
          <w:sz w:val="24"/>
          <w:szCs w:val="24"/>
        </w:rPr>
        <w:t xml:space="preserve">swojej </w:t>
      </w:r>
      <w:r w:rsidRPr="00A430D9">
        <w:rPr>
          <w:strike/>
          <w:color w:val="FF0000"/>
          <w:sz w:val="24"/>
          <w:szCs w:val="24"/>
        </w:rPr>
        <w:t>siedziby</w:t>
      </w:r>
      <w:r w:rsidR="00A430D9" w:rsidRPr="00A430D9">
        <w:rPr>
          <w:strike/>
          <w:color w:val="FF0000"/>
          <w:sz w:val="24"/>
          <w:szCs w:val="24"/>
        </w:rPr>
        <w:t xml:space="preserve"> </w:t>
      </w:r>
      <w:r w:rsidRPr="00A430D9">
        <w:rPr>
          <w:strike/>
          <w:color w:val="FF0000"/>
          <w:sz w:val="24"/>
          <w:szCs w:val="24"/>
        </w:rPr>
        <w:t>w terminach określonych w harmonogramie stanowiącym załącznik nr 2 do niniejszej umowy</w:t>
      </w:r>
      <w:r w:rsidR="00A430D9" w:rsidRPr="00A430D9">
        <w:rPr>
          <w:strike/>
          <w:color w:val="FF0000"/>
          <w:sz w:val="24"/>
          <w:szCs w:val="24"/>
        </w:rPr>
        <w:t xml:space="preserve">. </w:t>
      </w:r>
      <w:r w:rsidRPr="00A430D9">
        <w:rPr>
          <w:strike/>
          <w:color w:val="FF0000"/>
          <w:sz w:val="24"/>
          <w:szCs w:val="24"/>
        </w:rPr>
        <w:t xml:space="preserve">Wykonawca zwróci </w:t>
      </w:r>
      <w:proofErr w:type="spellStart"/>
      <w:r w:rsidRPr="00A430D9">
        <w:rPr>
          <w:strike/>
          <w:color w:val="FF0000"/>
          <w:sz w:val="24"/>
          <w:szCs w:val="24"/>
        </w:rPr>
        <w:t>ezt</w:t>
      </w:r>
      <w:proofErr w:type="spellEnd"/>
      <w:r w:rsidRPr="00A430D9">
        <w:rPr>
          <w:strike/>
          <w:color w:val="FF0000"/>
          <w:sz w:val="24"/>
          <w:szCs w:val="24"/>
        </w:rPr>
        <w:t xml:space="preserve"> po naprawie Zamawiającemu (stacja Gdynia Cisowa Postojowa) na swój koszt.</w:t>
      </w:r>
      <w:r w:rsidR="00A430D9" w:rsidRPr="00A430D9">
        <w:rPr>
          <w:strike/>
          <w:color w:val="FF0000"/>
          <w:sz w:val="24"/>
          <w:szCs w:val="24"/>
        </w:rPr>
        <w:t xml:space="preserve"> </w:t>
      </w:r>
    </w:p>
    <w:p w:rsidR="00A430D9" w:rsidRDefault="00A430D9" w:rsidP="00A430D9">
      <w:pPr>
        <w:pStyle w:val="Tekstpodstawowy"/>
        <w:widowControl w:val="0"/>
        <w:tabs>
          <w:tab w:val="left" w:pos="284"/>
        </w:tabs>
        <w:autoSpaceDE w:val="0"/>
        <w:autoSpaceDN w:val="0"/>
        <w:adjustRightInd w:val="0"/>
        <w:spacing w:line="360" w:lineRule="auto"/>
        <w:ind w:firstLine="284"/>
        <w:rPr>
          <w:color w:val="FF0000"/>
          <w:sz w:val="24"/>
          <w:szCs w:val="24"/>
        </w:rPr>
      </w:pPr>
      <w:r w:rsidRPr="00A430D9">
        <w:rPr>
          <w:color w:val="FF0000"/>
          <w:sz w:val="24"/>
          <w:szCs w:val="24"/>
        </w:rPr>
        <w:t>7.</w:t>
      </w:r>
      <w:r>
        <w:rPr>
          <w:color w:val="FF0000"/>
          <w:sz w:val="24"/>
          <w:szCs w:val="24"/>
        </w:rPr>
        <w:t xml:space="preserve"> </w:t>
      </w:r>
      <w:proofErr w:type="spellStart"/>
      <w:r w:rsidRPr="00A430D9">
        <w:rPr>
          <w:color w:val="FF0000"/>
          <w:sz w:val="24"/>
          <w:szCs w:val="24"/>
        </w:rPr>
        <w:t>Ezt</w:t>
      </w:r>
      <w:proofErr w:type="spellEnd"/>
      <w:r w:rsidRPr="00A430D9">
        <w:rPr>
          <w:color w:val="FF0000"/>
          <w:sz w:val="24"/>
          <w:szCs w:val="24"/>
        </w:rPr>
        <w:t xml:space="preserve"> przekazywane do naprawy </w:t>
      </w:r>
      <w:r w:rsidRPr="00A430D9">
        <w:rPr>
          <w:strike/>
          <w:color w:val="FF0000"/>
          <w:sz w:val="24"/>
          <w:szCs w:val="24"/>
        </w:rPr>
        <w:t>Wykonawca</w:t>
      </w:r>
      <w:r w:rsidRPr="00A430D9">
        <w:rPr>
          <w:color w:val="FF0000"/>
          <w:sz w:val="24"/>
          <w:szCs w:val="24"/>
        </w:rPr>
        <w:t xml:space="preserve"> Zamawiający dostarczy do </w:t>
      </w:r>
      <w:r w:rsidRPr="00A430D9">
        <w:rPr>
          <w:strike/>
          <w:color w:val="FF0000"/>
          <w:sz w:val="24"/>
          <w:szCs w:val="24"/>
        </w:rPr>
        <w:t>swojej</w:t>
      </w:r>
      <w:r w:rsidRPr="00A430D9">
        <w:rPr>
          <w:color w:val="FF0000"/>
          <w:sz w:val="24"/>
          <w:szCs w:val="24"/>
        </w:rPr>
        <w:t xml:space="preserve"> siedziby</w:t>
      </w:r>
    </w:p>
    <w:p w:rsidR="00A430D9" w:rsidRDefault="00A430D9" w:rsidP="00A430D9">
      <w:pPr>
        <w:pStyle w:val="Tekstpodstawowy"/>
        <w:widowControl w:val="0"/>
        <w:tabs>
          <w:tab w:val="left" w:pos="284"/>
        </w:tabs>
        <w:autoSpaceDE w:val="0"/>
        <w:autoSpaceDN w:val="0"/>
        <w:adjustRightInd w:val="0"/>
        <w:spacing w:line="360" w:lineRule="auto"/>
        <w:ind w:firstLine="284"/>
        <w:rPr>
          <w:color w:val="FF0000"/>
          <w:sz w:val="24"/>
          <w:szCs w:val="24"/>
        </w:rPr>
      </w:pPr>
      <w:r w:rsidRPr="00A430D9">
        <w:rPr>
          <w:color w:val="FF0000"/>
          <w:sz w:val="24"/>
          <w:szCs w:val="24"/>
        </w:rPr>
        <w:t>Wykonawcy w terminach określonych w harmonogramie stanowiącym załącznik nr 2 do</w:t>
      </w:r>
    </w:p>
    <w:p w:rsidR="00A430D9" w:rsidRPr="00A430D9" w:rsidRDefault="00A430D9" w:rsidP="00A430D9">
      <w:pPr>
        <w:pStyle w:val="Tekstpodstawowy"/>
        <w:widowControl w:val="0"/>
        <w:tabs>
          <w:tab w:val="left" w:pos="284"/>
        </w:tabs>
        <w:autoSpaceDE w:val="0"/>
        <w:autoSpaceDN w:val="0"/>
        <w:adjustRightInd w:val="0"/>
        <w:spacing w:line="360" w:lineRule="auto"/>
        <w:ind w:firstLine="284"/>
        <w:rPr>
          <w:color w:val="FF0000"/>
          <w:sz w:val="24"/>
          <w:szCs w:val="24"/>
        </w:rPr>
      </w:pPr>
      <w:r w:rsidRPr="00A430D9">
        <w:rPr>
          <w:color w:val="FF0000"/>
          <w:sz w:val="24"/>
          <w:szCs w:val="24"/>
        </w:rPr>
        <w:t xml:space="preserve">niniejszej umowy. Zwrot </w:t>
      </w:r>
      <w:proofErr w:type="spellStart"/>
      <w:r w:rsidRPr="00A430D9">
        <w:rPr>
          <w:color w:val="FF0000"/>
          <w:sz w:val="24"/>
          <w:szCs w:val="24"/>
        </w:rPr>
        <w:t>ezt</w:t>
      </w:r>
      <w:proofErr w:type="spellEnd"/>
      <w:r w:rsidRPr="00A430D9">
        <w:rPr>
          <w:color w:val="FF0000"/>
          <w:sz w:val="24"/>
          <w:szCs w:val="24"/>
        </w:rPr>
        <w:t xml:space="preserve"> po naprawie nastąpi na koszt Zamawiającego.</w:t>
      </w:r>
    </w:p>
    <w:p w:rsidR="00B04F49" w:rsidRPr="00B04F49" w:rsidRDefault="00B04F49" w:rsidP="00DF069E">
      <w:pPr>
        <w:pStyle w:val="Tekstpodstawowy"/>
        <w:widowControl w:val="0"/>
        <w:numPr>
          <w:ilvl w:val="0"/>
          <w:numId w:val="62"/>
        </w:numPr>
        <w:tabs>
          <w:tab w:val="left" w:pos="284"/>
        </w:tabs>
        <w:autoSpaceDE w:val="0"/>
        <w:autoSpaceDN w:val="0"/>
        <w:adjustRightInd w:val="0"/>
        <w:spacing w:line="360" w:lineRule="auto"/>
        <w:ind w:left="284" w:hanging="284"/>
        <w:rPr>
          <w:color w:val="FF0000"/>
          <w:sz w:val="24"/>
          <w:szCs w:val="24"/>
        </w:rPr>
      </w:pPr>
      <w:r w:rsidRPr="00B04F49">
        <w:rPr>
          <w:color w:val="FF0000"/>
          <w:sz w:val="24"/>
          <w:szCs w:val="24"/>
        </w:rPr>
        <w:t xml:space="preserve">Zamawiający dostarczy na każdy </w:t>
      </w:r>
      <w:proofErr w:type="spellStart"/>
      <w:r w:rsidRPr="00B04F49">
        <w:rPr>
          <w:color w:val="FF0000"/>
          <w:sz w:val="24"/>
          <w:szCs w:val="24"/>
        </w:rPr>
        <w:t>ezt</w:t>
      </w:r>
      <w:proofErr w:type="spellEnd"/>
      <w:r w:rsidRPr="00B04F49">
        <w:rPr>
          <w:color w:val="FF0000"/>
          <w:sz w:val="24"/>
          <w:szCs w:val="24"/>
        </w:rPr>
        <w:t xml:space="preserve"> wszystkie części i podzespoły wskazane w OPZ w ciągu </w:t>
      </w:r>
      <w:r w:rsidRPr="00B04F49">
        <w:rPr>
          <w:color w:val="FF0000"/>
          <w:sz w:val="24"/>
          <w:szCs w:val="24"/>
          <w:u w:val="single"/>
        </w:rPr>
        <w:t>10 dni</w:t>
      </w:r>
      <w:r w:rsidRPr="00B04F49">
        <w:rPr>
          <w:color w:val="FF0000"/>
          <w:sz w:val="24"/>
          <w:szCs w:val="24"/>
        </w:rPr>
        <w:t xml:space="preserve"> roboczych od dnia dostarczenia danego pojazdu. Niedostarczenie przez Zamawiającego podzespołów w tym terminie spowoduje wydłużenie terminu naprawy o czas opóźnienia Zamawiającego w dostarczeniu pojazdów.</w:t>
      </w:r>
    </w:p>
    <w:bookmarkEnd w:id="16"/>
    <w:p w:rsidR="00DF069E" w:rsidRDefault="00DF069E" w:rsidP="00DF069E">
      <w:pPr>
        <w:pStyle w:val="Tekstpodstawowy"/>
        <w:widowControl w:val="0"/>
        <w:tabs>
          <w:tab w:val="left" w:pos="284"/>
        </w:tabs>
        <w:autoSpaceDE w:val="0"/>
        <w:autoSpaceDN w:val="0"/>
        <w:adjustRightInd w:val="0"/>
        <w:spacing w:line="360" w:lineRule="auto"/>
        <w:ind w:left="284"/>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lastRenderedPageBreak/>
        <w:t>§ 5</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Odbiory</w:t>
      </w:r>
    </w:p>
    <w:p w:rsidR="00DF069E" w:rsidRDefault="00DF069E" w:rsidP="00DF069E">
      <w:pPr>
        <w:pStyle w:val="Tekstpodstawowy"/>
        <w:widowControl w:val="0"/>
        <w:numPr>
          <w:ilvl w:val="0"/>
          <w:numId w:val="64"/>
        </w:numPr>
        <w:tabs>
          <w:tab w:val="left" w:pos="426"/>
        </w:tabs>
        <w:autoSpaceDE w:val="0"/>
        <w:autoSpaceDN w:val="0"/>
        <w:adjustRightInd w:val="0"/>
        <w:spacing w:line="360" w:lineRule="auto"/>
        <w:ind w:left="426" w:hanging="426"/>
        <w:rPr>
          <w:sz w:val="24"/>
          <w:szCs w:val="24"/>
        </w:rPr>
      </w:pPr>
      <w:proofErr w:type="spellStart"/>
      <w:r>
        <w:rPr>
          <w:sz w:val="24"/>
          <w:szCs w:val="24"/>
        </w:rPr>
        <w:t>Ezt</w:t>
      </w:r>
      <w:proofErr w:type="spellEnd"/>
      <w:r>
        <w:rPr>
          <w:sz w:val="24"/>
          <w:szCs w:val="24"/>
        </w:rPr>
        <w:t xml:space="preserve"> w trakcie wykonywania i po wykonaniu przedmiotu umowy będą podlegać odbiorowi komisarycznemu przez Komisarza Odbiorczego Zamawiającego, wg zasad i w zakresie przewidzianym w niniejszej Umowie.</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Wykonawca zobowiązuje się do udostępnienia upoważnionemu do odbioru </w:t>
      </w:r>
      <w:proofErr w:type="spellStart"/>
      <w:r>
        <w:rPr>
          <w:sz w:val="24"/>
          <w:szCs w:val="24"/>
        </w:rPr>
        <w:t>ezt</w:t>
      </w:r>
      <w:proofErr w:type="spellEnd"/>
      <w:r>
        <w:rPr>
          <w:sz w:val="24"/>
          <w:szCs w:val="24"/>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Właścicielowi </w:t>
      </w:r>
      <w:proofErr w:type="spellStart"/>
      <w:r>
        <w:rPr>
          <w:sz w:val="24"/>
          <w:szCs w:val="24"/>
        </w:rPr>
        <w:t>Ezt</w:t>
      </w:r>
      <w:proofErr w:type="spellEnd"/>
      <w:r>
        <w:rPr>
          <w:sz w:val="24"/>
          <w:szCs w:val="24"/>
        </w:rPr>
        <w:t xml:space="preserve">- Województwu Pomorskiemu oraz podmiotom, które wykonywać będą naprawy czy przeglądy </w:t>
      </w:r>
      <w:proofErr w:type="spellStart"/>
      <w:r>
        <w:rPr>
          <w:sz w:val="24"/>
          <w:szCs w:val="24"/>
        </w:rPr>
        <w:t>Ezt</w:t>
      </w:r>
      <w:proofErr w:type="spellEnd"/>
      <w:r>
        <w:rPr>
          <w:sz w:val="24"/>
          <w:szCs w:val="24"/>
        </w:rPr>
        <w:t>. Odstępowanie dokumentacji innym podmiotom gospodarczym może nastąpić jedynie za pisemną zgodą Wykonawcy.</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Zamawiający dopuszcza dokonywanie odbiorów cząstkowych (podzespołów </w:t>
      </w:r>
      <w:proofErr w:type="spellStart"/>
      <w:r>
        <w:rPr>
          <w:sz w:val="24"/>
          <w:szCs w:val="24"/>
        </w:rPr>
        <w:t>ezt</w:t>
      </w:r>
      <w:proofErr w:type="spellEnd"/>
      <w:r>
        <w:rPr>
          <w:sz w:val="24"/>
          <w:szCs w:val="24"/>
        </w:rPr>
        <w:t xml:space="preserve">, itp.) przez odpowiednie komórki kontroli Wykonawcy, które muszą być  potwierdzone stosownymi dokumentami, uzgodnionymi pisemnie z przedstawicielem Zamawiającego, o którym mowa w§ 12 ust. 1. </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Z czynności odbiorczych sporządzane są pisemne protokoły odbiorów częściowych. </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Podczas prób odbiorczych i badań wymaganych przepisami może uczestniczyć, oprócz Komisarza Odbiorczego, także inny, wyznaczony przez Zamawiającego, przedstawiciel.  </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 xml:space="preserve">Po dokonaniu wszystkich badań (odbiór statyczny), przeprowadzony zostanie na koszt Wykonawcy odbiór dynamiczny (jazda próbna) w warunkach eksploatacyjnych PKP PLK </w:t>
      </w:r>
      <w:r>
        <w:rPr>
          <w:sz w:val="24"/>
          <w:szCs w:val="24"/>
        </w:rPr>
        <w:lastRenderedPageBreak/>
        <w:t>S.A. lub PKP SKM w Trójmieście Sp. z o.o. Z jazdy próbnej sporządza się protokół. Jazda próbna odbywa się przy udziale Komisarza Odbiorczego Zamawiającego.</w:t>
      </w:r>
      <w:r w:rsidR="00A430D9">
        <w:rPr>
          <w:sz w:val="24"/>
          <w:szCs w:val="24"/>
        </w:rPr>
        <w:t xml:space="preserve"> </w:t>
      </w:r>
      <w:bookmarkStart w:id="17" w:name="_Hlk10208101"/>
      <w:r w:rsidR="00A430D9" w:rsidRPr="00A430D9">
        <w:rPr>
          <w:color w:val="FF0000"/>
          <w:sz w:val="24"/>
          <w:szCs w:val="24"/>
        </w:rPr>
        <w:t>W ramach niniejszej Umowy dopuszcza się wykonanie prac dodatkowych, wynikających z ukrytych wad pojazdów, po uprzednim zaakceptowaniu zakresu prac przez Zamawiaj</w:t>
      </w:r>
      <w:r w:rsidR="00A430D9">
        <w:rPr>
          <w:color w:val="FF0000"/>
          <w:sz w:val="24"/>
          <w:szCs w:val="24"/>
        </w:rPr>
        <w:t>ą</w:t>
      </w:r>
      <w:r w:rsidR="00A430D9" w:rsidRPr="00A430D9">
        <w:rPr>
          <w:color w:val="FF0000"/>
          <w:sz w:val="24"/>
          <w:szCs w:val="24"/>
        </w:rPr>
        <w:t>cego.</w:t>
      </w:r>
      <w:bookmarkEnd w:id="17"/>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Podstawą odbiorów częściowych oraz odbioru końcowego przedmiotu umowy jest przedstawienie przez Wykonawcę dowodów spełnienia wymagań technicznych określonych postanowieniami niniejszej Umowy.</w:t>
      </w:r>
    </w:p>
    <w:p w:rsidR="00DF069E" w:rsidRDefault="00DF069E" w:rsidP="00DF069E">
      <w:pPr>
        <w:pStyle w:val="Tekstpodstawowy"/>
        <w:widowControl w:val="0"/>
        <w:numPr>
          <w:ilvl w:val="0"/>
          <w:numId w:val="64"/>
        </w:numPr>
        <w:tabs>
          <w:tab w:val="left" w:pos="360"/>
          <w:tab w:val="num" w:pos="426"/>
        </w:tabs>
        <w:autoSpaceDE w:val="0"/>
        <w:autoSpaceDN w:val="0"/>
        <w:adjustRightInd w:val="0"/>
        <w:spacing w:line="360" w:lineRule="auto"/>
        <w:ind w:left="426" w:hanging="426"/>
        <w:rPr>
          <w:sz w:val="24"/>
          <w:szCs w:val="24"/>
        </w:rPr>
      </w:pPr>
      <w:r>
        <w:rPr>
          <w:sz w:val="24"/>
          <w:szCs w:val="24"/>
        </w:rPr>
        <w:t>Odbiór końcowy przedmiotu umowy następuje z chwilą spełnienia następujących warunków:</w:t>
      </w:r>
    </w:p>
    <w:p w:rsidR="00DF069E" w:rsidRDefault="00DF069E" w:rsidP="00DF069E">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Pr>
          <w:rFonts w:ascii="Times New Roman" w:hAnsi="Times New Roman" w:cs="Times New Roman"/>
          <w:sz w:val="24"/>
          <w:szCs w:val="24"/>
        </w:rPr>
        <w:t>podpisaniu przez Komisarza Odbiorczego bezusterkowego Protokołu Odbioru Końcowego dokonanej naprawy wszystkich szt. wskazanych w paragrafie 1 ust. 1 umowy;</w:t>
      </w:r>
    </w:p>
    <w:p w:rsidR="00DF069E" w:rsidRDefault="00DF069E" w:rsidP="00DF069E">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Pr>
          <w:rFonts w:ascii="Times New Roman" w:hAnsi="Times New Roman" w:cs="Times New Roman"/>
          <w:sz w:val="24"/>
          <w:szCs w:val="24"/>
        </w:rPr>
        <w:t>podpisaniu „Zaświadczenia jakościowego odbioru u Wykonawcy" przez Wykonawcę i Komisarza Odbiorczego.</w:t>
      </w:r>
    </w:p>
    <w:p w:rsidR="00DF069E" w:rsidRDefault="00DF069E" w:rsidP="00DF069E">
      <w:pPr>
        <w:pStyle w:val="Tekstpodstawowy"/>
        <w:keepNext/>
        <w:tabs>
          <w:tab w:val="left" w:pos="360"/>
        </w:tabs>
        <w:spacing w:line="360" w:lineRule="auto"/>
        <w:ind w:left="426"/>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6</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 xml:space="preserve">Wartość Umowy </w:t>
      </w:r>
    </w:p>
    <w:p w:rsidR="00A430D9" w:rsidRPr="00A430D9" w:rsidRDefault="00A430D9" w:rsidP="00A430D9">
      <w:pPr>
        <w:widowControl w:val="0"/>
        <w:numPr>
          <w:ilvl w:val="0"/>
          <w:numId w:val="82"/>
        </w:numPr>
        <w:tabs>
          <w:tab w:val="left" w:pos="397"/>
        </w:tabs>
        <w:autoSpaceDE w:val="0"/>
        <w:autoSpaceDN w:val="0"/>
        <w:adjustRightInd w:val="0"/>
        <w:spacing w:after="0" w:line="360" w:lineRule="auto"/>
        <w:ind w:left="426" w:hanging="426"/>
        <w:jc w:val="both"/>
        <w:rPr>
          <w:rFonts w:ascii="Times New Roman" w:hAnsi="Times New Roman" w:cs="Times New Roman"/>
          <w:strike/>
          <w:color w:val="FF0000"/>
          <w:sz w:val="24"/>
        </w:rPr>
      </w:pPr>
      <w:bookmarkStart w:id="18" w:name="_Hlk10208134"/>
      <w:r w:rsidRPr="00A430D9">
        <w:rPr>
          <w:rFonts w:ascii="Times New Roman" w:hAnsi="Times New Roman" w:cs="Times New Roman"/>
          <w:strike/>
          <w:color w:val="FF0000"/>
          <w:sz w:val="24"/>
        </w:rPr>
        <w:t xml:space="preserve">Wynagrodzenie Wykonawcy za prawidłowe, zgodne z Umową wykonanie całości przedmiotu Umowy wynosi  </w:t>
      </w:r>
      <w:r w:rsidRPr="00A430D9">
        <w:rPr>
          <w:rFonts w:ascii="Times New Roman" w:hAnsi="Times New Roman" w:cs="Times New Roman"/>
          <w:bCs/>
          <w:strike/>
          <w:color w:val="FF0000"/>
          <w:sz w:val="24"/>
        </w:rPr>
        <w:t>……………………zł brutto</w:t>
      </w:r>
      <w:r w:rsidRPr="00A430D9">
        <w:rPr>
          <w:rFonts w:ascii="Times New Roman" w:hAnsi="Times New Roman" w:cs="Times New Roman"/>
          <w:strike/>
          <w:color w:val="FF0000"/>
          <w:sz w:val="24"/>
        </w:rPr>
        <w:t xml:space="preserve">. Wartość netto – ……………………. zł, w tym podatek VAT ……………….  zł. </w:t>
      </w:r>
    </w:p>
    <w:p w:rsidR="00DF069E" w:rsidRPr="00A430D9" w:rsidRDefault="00DF069E" w:rsidP="00DF069E">
      <w:pPr>
        <w:widowControl w:val="0"/>
        <w:numPr>
          <w:ilvl w:val="0"/>
          <w:numId w:val="66"/>
        </w:numPr>
        <w:tabs>
          <w:tab w:val="left" w:pos="397"/>
        </w:tabs>
        <w:autoSpaceDE w:val="0"/>
        <w:autoSpaceDN w:val="0"/>
        <w:adjustRightInd w:val="0"/>
        <w:spacing w:after="0" w:line="360" w:lineRule="auto"/>
        <w:ind w:left="426" w:hanging="426"/>
        <w:jc w:val="both"/>
        <w:rPr>
          <w:rFonts w:ascii="Times New Roman" w:hAnsi="Times New Roman" w:cs="Times New Roman"/>
          <w:color w:val="FF0000"/>
          <w:sz w:val="24"/>
          <w:szCs w:val="24"/>
        </w:rPr>
      </w:pPr>
      <w:r w:rsidRPr="00A430D9">
        <w:rPr>
          <w:rFonts w:ascii="Times New Roman" w:hAnsi="Times New Roman" w:cs="Times New Roman"/>
          <w:color w:val="FF0000"/>
          <w:sz w:val="24"/>
          <w:szCs w:val="24"/>
        </w:rPr>
        <w:t xml:space="preserve">Wynagrodzenie Wykonawcy za prawidłowe, zgodne z Umową wykonanie całości przedmiotu Umowy wynosi  </w:t>
      </w:r>
      <w:r w:rsidRPr="00A430D9">
        <w:rPr>
          <w:rFonts w:ascii="Times New Roman" w:hAnsi="Times New Roman" w:cs="Times New Roman"/>
          <w:bCs/>
          <w:color w:val="FF0000"/>
          <w:sz w:val="24"/>
          <w:szCs w:val="24"/>
        </w:rPr>
        <w:t>……………………zł brutto</w:t>
      </w:r>
      <w:r w:rsidRPr="00A430D9">
        <w:rPr>
          <w:rFonts w:ascii="Times New Roman" w:hAnsi="Times New Roman" w:cs="Times New Roman"/>
          <w:color w:val="FF0000"/>
          <w:sz w:val="24"/>
          <w:szCs w:val="24"/>
        </w:rPr>
        <w:t xml:space="preserve">. Wartość netto – ……………………. zł, podatek VAT ……………….  zł. </w:t>
      </w:r>
    </w:p>
    <w:bookmarkEnd w:id="18"/>
    <w:p w:rsidR="00DF069E" w:rsidRDefault="00DF069E" w:rsidP="00DF069E">
      <w:pPr>
        <w:widowControl w:val="0"/>
        <w:numPr>
          <w:ilvl w:val="0"/>
          <w:numId w:val="66"/>
        </w:numPr>
        <w:tabs>
          <w:tab w:val="left" w:pos="397"/>
        </w:tabs>
        <w:autoSpaceDE w:val="0"/>
        <w:autoSpaceDN w:val="0"/>
        <w:adjustRightInd w:val="0"/>
        <w:spacing w:after="0" w:line="36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w ramach wykonywanej naprawy.</w:t>
      </w: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7</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Rozliczenia</w:t>
      </w:r>
    </w:p>
    <w:p w:rsidR="00DF069E" w:rsidRDefault="00DF069E" w:rsidP="00DF069E">
      <w:pPr>
        <w:widowControl w:val="0"/>
        <w:numPr>
          <w:ilvl w:val="0"/>
          <w:numId w:val="67"/>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t xml:space="preserve">Zapłata za wykonanie przedmiotu umowy będzie realizowana na rachunek Wykonawcy wskazany na fakturze w terminie </w:t>
      </w:r>
      <w:r>
        <w:rPr>
          <w:rFonts w:ascii="Times New Roman" w:hAnsi="Times New Roman" w:cs="Times New Roman"/>
          <w:bCs/>
          <w:sz w:val="24"/>
          <w:szCs w:val="24"/>
        </w:rPr>
        <w:t>21</w:t>
      </w:r>
      <w:r>
        <w:rPr>
          <w:rFonts w:ascii="Times New Roman" w:hAnsi="Times New Roman" w:cs="Times New Roman"/>
          <w:sz w:val="24"/>
          <w:szCs w:val="24"/>
        </w:rPr>
        <w:t xml:space="preserve"> dni kalendarzowych od daty wpływu do Zamawiającego faktury VAT wystawionej przez Wykonawcę.</w:t>
      </w:r>
    </w:p>
    <w:p w:rsidR="00DF069E" w:rsidRDefault="00DF069E" w:rsidP="00DF069E">
      <w:pPr>
        <w:widowControl w:val="0"/>
        <w:numPr>
          <w:ilvl w:val="0"/>
          <w:numId w:val="67"/>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lastRenderedPageBreak/>
        <w:t>Za datę uregulowania płatności przyjmuje się datę obciążenia rachunku bankowego Zamawiającego. W razie uchybienia przez Zamawiającego terminowi płatności faktury Wykonawca ma prawo żądać zapłaty odsetek w wysokości odsetek ustawowych.</w:t>
      </w:r>
    </w:p>
    <w:p w:rsidR="00DF069E" w:rsidRDefault="00DF069E" w:rsidP="00DF069E">
      <w:pPr>
        <w:widowControl w:val="0"/>
        <w:numPr>
          <w:ilvl w:val="0"/>
          <w:numId w:val="67"/>
        </w:numPr>
        <w:tabs>
          <w:tab w:val="left" w:pos="397"/>
        </w:tabs>
        <w:autoSpaceDE w:val="0"/>
        <w:autoSpaceDN w:val="0"/>
        <w:adjustRightInd w:val="0"/>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t>Podstawą do wystawienia faktury VAT końcowej będzie:</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zaświadczenie jakościowego odbioru przedmiotu umowy u Wykonawcy wystawione przez Wykonawcę i podpisane przez Komisarza Odbiorczego oraz protokół z bezusterkowej jazdy próbnej jazdy podpisany przez Komisarza Odbiorczego;</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bezusterkowy protokół odbioru końcowego podpisany bez zastrzeżeń przez upoważnionego przedstawiciela Wykonawcy oraz Komisarza Odbiorczego;</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protokoły oraz karty pomiarowe wszelkich przeprowadzonych prób, pomiarów i badań;</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karty utrzymania zespołów lub podzespołów, zgodnie z DSU;</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potwierdzenie odbioru przez Zamawiającego dokumentacji wymaganej zgodnie z § 2 ust. 2 pkt 2 niniejszej Umowy;</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dokumenty gwarancyjne (kopie) dotyczące zakupu nowego zespołu lub</w:t>
      </w:r>
      <w:r>
        <w:rPr>
          <w:rFonts w:ascii="Times New Roman" w:hAnsi="Times New Roman" w:cs="Times New Roman"/>
          <w:bCs/>
          <w:sz w:val="24"/>
          <w:szCs w:val="24"/>
        </w:rPr>
        <w:t xml:space="preserve"> </w:t>
      </w:r>
      <w:r>
        <w:rPr>
          <w:rFonts w:ascii="Times New Roman" w:hAnsi="Times New Roman" w:cs="Times New Roman"/>
          <w:sz w:val="24"/>
          <w:szCs w:val="24"/>
        </w:rPr>
        <w:t>podzespołu oraz dokumenty gwarancyjne dotyczące wykonanej malatury;</w:t>
      </w:r>
    </w:p>
    <w:p w:rsidR="00DF069E" w:rsidRDefault="00DF069E" w:rsidP="00DF069E">
      <w:pPr>
        <w:widowControl w:val="0"/>
        <w:numPr>
          <w:ilvl w:val="0"/>
          <w:numId w:val="68"/>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inne dokumenty – wyniki badań, świadectwa, gwarancje (kopie) dotyczące wykonania przedmiotu zamówienia;</w:t>
      </w:r>
    </w:p>
    <w:p w:rsidR="00DF069E" w:rsidRDefault="00DF069E" w:rsidP="00DF069E">
      <w:pPr>
        <w:widowControl w:val="0"/>
        <w:numPr>
          <w:ilvl w:val="0"/>
          <w:numId w:val="69"/>
        </w:numPr>
        <w:tabs>
          <w:tab w:val="left" w:pos="426"/>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rsidR="00DF069E" w:rsidRDefault="00DF069E" w:rsidP="00DF069E">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rsidR="00DF069E" w:rsidRDefault="00DF069E" w:rsidP="00DF069E">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dopuszcza możliwość częściowego fakturowania realizacji przedmiotu Umowy na podstawie bezusterkowych protokołów częściowego wykonania zakresu prac (dotyczy to wykonania naprawy poszczególnych spalinowych zespołów trakcyjnych) w zakresie jednak nie większym niż 70% wynagrodzenia brutto określonego w paragrafie 6 ust. 1. Do faktur częściowych ust. 1-5 stosuje się odpowiednio.</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8</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Gwarancja jakości</w:t>
      </w:r>
    </w:p>
    <w:p w:rsidR="00DF069E" w:rsidRDefault="00DF069E" w:rsidP="00DF069E">
      <w:pPr>
        <w:pStyle w:val="Tekstpodstawowywcity"/>
        <w:numPr>
          <w:ilvl w:val="0"/>
          <w:numId w:val="70"/>
        </w:numPr>
        <w:tabs>
          <w:tab w:val="left" w:pos="397"/>
          <w:tab w:val="num" w:pos="426"/>
        </w:tabs>
        <w:suppressAutoHyphens w:val="0"/>
        <w:autoSpaceDE w:val="0"/>
        <w:autoSpaceDN w:val="0"/>
        <w:adjustRightInd w:val="0"/>
        <w:spacing w:after="0" w:line="360" w:lineRule="auto"/>
        <w:ind w:left="426"/>
        <w:jc w:val="both"/>
      </w:pPr>
      <w:r>
        <w:t xml:space="preserve">Wykonawca w okresie gwarancyjnym ponosi pełną odpowiedzialność za uszkodzenia </w:t>
      </w:r>
      <w:r>
        <w:lastRenderedPageBreak/>
        <w:t>i następstwa uszkodzeń wykonanego przedmiotu umowy z tytułu nieprawidłowo  wykonanego przedmiotu umowy.</w:t>
      </w:r>
    </w:p>
    <w:p w:rsidR="00DF069E" w:rsidRDefault="00DF069E" w:rsidP="00DF069E">
      <w:pPr>
        <w:pStyle w:val="Tekstpodstawowywcity"/>
        <w:numPr>
          <w:ilvl w:val="0"/>
          <w:numId w:val="70"/>
        </w:numPr>
        <w:tabs>
          <w:tab w:val="left" w:pos="397"/>
          <w:tab w:val="num" w:pos="426"/>
        </w:tabs>
        <w:suppressAutoHyphens w:val="0"/>
        <w:autoSpaceDE w:val="0"/>
        <w:autoSpaceDN w:val="0"/>
        <w:adjustRightInd w:val="0"/>
        <w:spacing w:after="0" w:line="360" w:lineRule="auto"/>
        <w:ind w:left="426"/>
        <w:jc w:val="both"/>
      </w:pPr>
      <w:r>
        <w:t xml:space="preserve">Wykonawca udziela gwarancji jakości oraz rękojmi za wady na wykonane prace stanowiące przedmiot niniejszej umowy na okres </w:t>
      </w:r>
      <w:r w:rsidR="000C435C">
        <w:t>…..</w:t>
      </w:r>
      <w:r>
        <w:t xml:space="preserve"> miesięcy i z zastrzeżeniem ust. 3. </w:t>
      </w:r>
    </w:p>
    <w:p w:rsidR="00DF069E" w:rsidRDefault="00DF069E" w:rsidP="00DF069E">
      <w:pPr>
        <w:pStyle w:val="Tekstpodstawowywcity"/>
        <w:numPr>
          <w:ilvl w:val="0"/>
          <w:numId w:val="70"/>
        </w:numPr>
        <w:tabs>
          <w:tab w:val="left" w:pos="397"/>
          <w:tab w:val="num" w:pos="426"/>
        </w:tabs>
        <w:suppressAutoHyphens w:val="0"/>
        <w:autoSpaceDE w:val="0"/>
        <w:autoSpaceDN w:val="0"/>
        <w:adjustRightInd w:val="0"/>
        <w:spacing w:after="0" w:line="360" w:lineRule="auto"/>
        <w:ind w:left="426"/>
        <w:jc w:val="both"/>
      </w:pPr>
      <w:r>
        <w:t>Dla nowych urządzeń, części, zespołów i podzespołów zabudowanych w naprawionych  spalinowych zespołach trakcyjnych, Wykonawca udziela gwarancji i rękojmi na bezawaryjną pracę przez okres zgodny z gwarancjami producenta, nie krótszy jednak niż 24 miesiące.</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Wykonawca ponosi pełną odpowiedzialność </w:t>
      </w:r>
      <w:proofErr w:type="spellStart"/>
      <w:r>
        <w:t>cywilno</w:t>
      </w:r>
      <w:proofErr w:type="spellEnd"/>
      <w: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t>ezt</w:t>
      </w:r>
      <w:proofErr w:type="spellEnd"/>
      <w:r>
        <w:t xml:space="preserve"> – nie później jednak niż w ciągu trzech dni roboczych od daty powiadomienia – przedstawiciel Wykonawcy wziął udział w pracach komisji mającej na celu ustalenie zakresu, przyczyny i sposobu usunięcia uszkodzenia.</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 przypadku, gdy przedstawiciel Wykonawcy nie weźmie udziału w komisji w ciągu trzech dni roboczych od daty powiadomienia, Zamawiający usunie lub zleci podmiotowi trzeciemu usunięcie uszkodzenia, a kosztami obciąży Wykonawcę.</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Dniem powzięcia przez Wykonawcę wiadomości o uszkodzeniu jest dzień otrzymania przez Wykonawcę pisma, faksu lub e-maila. Jeżeli Zamawiający dostarczy pismo, faks lub e-mail po godzinie 12:00, dniem powzięcia wiadomości jest następny dzień roboczy. </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Dopuszcza się możliwość korekty złożonego powiadomienia o wadzie, jednak wyłącznie wówczas, jeżeli komisja, o której mowa w ust. 5, ustali taką potrzebę.</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Odpowiedzialność gwarancyjna polega na usunięciu przez Wykonawcę powstałych </w:t>
      </w:r>
      <w:r>
        <w:lastRenderedPageBreak/>
        <w:t>w okresie gwarancji po wykonaniu przedmiotu umowy, uszkodzeń na koszt Wykonawcy lub pokryciu przez Wykonawcę kosztów poniesionych przez Zamawiającego z tytułu usunięcia tych uszkodzeń we własnym zakresie, z zastrzeżeniem § 10.</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Koszty transportu </w:t>
      </w:r>
      <w:proofErr w:type="spellStart"/>
      <w:r>
        <w:t>ezt</w:t>
      </w:r>
      <w:proofErr w:type="spellEnd"/>
      <w:r>
        <w:t>: Zamawiający – Wykonawca - Zamawiający w celu wykonania naprawy gwarancyjnej, ponosi Wykonawca.</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 xml:space="preserve">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Czas wyłączenia z eksploatacji, spowodowany wystąpieniem uszkodzeń w okresie gwarancji lub rękojmi po dokonanej naprawie przedłuża stosownie okres gwarancji i rękojmi udzielonej przez Wykonawcę na wykonany przedmiot umowy.</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Wykonawca będzie prowadził trwałe znakowanie lub plombowanie niektórych zespołów, podzespołów i części przedmiotu umowy pozwalające na ich identyfikację przez cały okres ich eksploatacji w okresie gwarancji po wykonaniu przedmiotu umowy.</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DF069E" w:rsidRDefault="00DF069E" w:rsidP="00DF069E">
      <w:pPr>
        <w:pStyle w:val="Tekstpodstawowywcity"/>
        <w:numPr>
          <w:ilvl w:val="0"/>
          <w:numId w:val="70"/>
        </w:numPr>
        <w:tabs>
          <w:tab w:val="left" w:pos="426"/>
        </w:tabs>
        <w:suppressAutoHyphens w:val="0"/>
        <w:autoSpaceDE w:val="0"/>
        <w:autoSpaceDN w:val="0"/>
        <w:adjustRightInd w:val="0"/>
        <w:spacing w:after="0" w:line="360" w:lineRule="auto"/>
        <w:ind w:left="426"/>
        <w:jc w:val="both"/>
      </w:pPr>
      <w:r>
        <w:t>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DF069E" w:rsidRDefault="00DF069E" w:rsidP="00DF069E">
      <w:pPr>
        <w:pStyle w:val="Nagwek6"/>
        <w:tabs>
          <w:tab w:val="left" w:pos="360"/>
          <w:tab w:val="center" w:pos="4535"/>
        </w:tabs>
        <w:spacing w:before="0" w:line="360" w:lineRule="auto"/>
        <w:rPr>
          <w:rFonts w:ascii="Times New Roman" w:hAnsi="Times New Roman" w:cs="Times New Roman"/>
          <w:color w:val="auto"/>
          <w:sz w:val="24"/>
          <w:szCs w:val="24"/>
        </w:rPr>
      </w:pPr>
    </w:p>
    <w:p w:rsidR="00DF069E" w:rsidRDefault="00DF069E" w:rsidP="00DF069E">
      <w:pPr>
        <w:pStyle w:val="Nagwek6"/>
        <w:tabs>
          <w:tab w:val="left" w:pos="360"/>
          <w:tab w:val="center" w:pos="4535"/>
        </w:tabs>
        <w:spacing w:before="0" w:line="36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rsidR="00DF069E" w:rsidRDefault="00DF069E" w:rsidP="00DF069E">
      <w:pPr>
        <w:pStyle w:val="Nagwek6"/>
        <w:tabs>
          <w:tab w:val="left" w:pos="360"/>
          <w:tab w:val="center" w:pos="4535"/>
        </w:tabs>
        <w:spacing w:before="0" w:line="36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Wyłączenie odpowiedzialności z tytułu udzielonej gwarancji</w:t>
      </w:r>
    </w:p>
    <w:p w:rsidR="00DF069E" w:rsidRDefault="00DF069E" w:rsidP="00DF069E">
      <w:pPr>
        <w:pStyle w:val="Nagwek6"/>
        <w:keepNext w:val="0"/>
        <w:keepLines w:val="0"/>
        <w:widowControl w:val="0"/>
        <w:numPr>
          <w:ilvl w:val="1"/>
          <w:numId w:val="71"/>
        </w:numPr>
        <w:autoSpaceDE w:val="0"/>
        <w:autoSpaceDN w:val="0"/>
        <w:adjustRightInd w:val="0"/>
        <w:spacing w:before="0" w:line="360" w:lineRule="auto"/>
        <w:ind w:left="425" w:hanging="425"/>
        <w:jc w:val="both"/>
        <w:rPr>
          <w:rFonts w:ascii="Times New Roman" w:hAnsi="Times New Roman" w:cs="Times New Roman"/>
          <w:bCs/>
          <w:color w:val="auto"/>
          <w:sz w:val="24"/>
          <w:szCs w:val="24"/>
        </w:rPr>
      </w:pPr>
      <w:r>
        <w:rPr>
          <w:rFonts w:ascii="Times New Roman" w:hAnsi="Times New Roman" w:cs="Times New Roman"/>
          <w:color w:val="auto"/>
          <w:sz w:val="24"/>
          <w:szCs w:val="24"/>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DF069E" w:rsidRDefault="00DF069E" w:rsidP="00DF069E">
      <w:pPr>
        <w:pStyle w:val="Nagwek6"/>
        <w:keepNext w:val="0"/>
        <w:keepLines w:val="0"/>
        <w:widowControl w:val="0"/>
        <w:numPr>
          <w:ilvl w:val="1"/>
          <w:numId w:val="71"/>
        </w:numPr>
        <w:autoSpaceDE w:val="0"/>
        <w:autoSpaceDN w:val="0"/>
        <w:adjustRightInd w:val="0"/>
        <w:spacing w:before="0" w:line="360" w:lineRule="auto"/>
        <w:ind w:left="425" w:hanging="425"/>
        <w:jc w:val="both"/>
        <w:rPr>
          <w:rFonts w:ascii="Times New Roman" w:hAnsi="Times New Roman" w:cs="Times New Roman"/>
          <w:bCs/>
          <w:color w:val="auto"/>
          <w:sz w:val="24"/>
          <w:szCs w:val="24"/>
        </w:rPr>
      </w:pPr>
      <w:r>
        <w:rPr>
          <w:rFonts w:ascii="Times New Roman" w:hAnsi="Times New Roman" w:cs="Times New Roman"/>
          <w:color w:val="auto"/>
          <w:sz w:val="24"/>
          <w:szCs w:val="24"/>
        </w:rPr>
        <w:t>Wykonawca nie jest zobowiązany do nieodpłatnego wykonania naprawy uszkodzeń powstałych w okresie gwarancyjnym spowodowanych wszelkimi sytuacjami wyłączającymi odpowiedzialność gwarancyjną.</w:t>
      </w:r>
    </w:p>
    <w:p w:rsidR="00DF069E" w:rsidRDefault="00DF069E" w:rsidP="00DF069E">
      <w:pPr>
        <w:pStyle w:val="Nagwek6"/>
        <w:keepNext w:val="0"/>
        <w:keepLines w:val="0"/>
        <w:widowControl w:val="0"/>
        <w:numPr>
          <w:ilvl w:val="1"/>
          <w:numId w:val="71"/>
        </w:numPr>
        <w:autoSpaceDE w:val="0"/>
        <w:autoSpaceDN w:val="0"/>
        <w:adjustRightInd w:val="0"/>
        <w:spacing w:before="0" w:line="360" w:lineRule="auto"/>
        <w:ind w:left="425" w:hanging="425"/>
        <w:jc w:val="both"/>
        <w:rPr>
          <w:rFonts w:ascii="Times New Roman" w:hAnsi="Times New Roman" w:cs="Times New Roman"/>
          <w:bCs/>
          <w:color w:val="auto"/>
          <w:sz w:val="24"/>
          <w:szCs w:val="24"/>
        </w:rPr>
      </w:pPr>
      <w:r>
        <w:rPr>
          <w:rFonts w:ascii="Times New Roman" w:hAnsi="Times New Roman" w:cs="Times New Roman"/>
          <w:color w:val="auto"/>
          <w:sz w:val="24"/>
          <w:szCs w:val="24"/>
        </w:rPr>
        <w:t>W celu wykonania naprawy gwarancyjnej Zamawiający nieodpłatnie udostępni Wykonawcy w miarę możliwości niezbędne zaplecze warsztatowe.</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10</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Kary umowne</w:t>
      </w:r>
    </w:p>
    <w:p w:rsidR="00DF069E" w:rsidRDefault="00DF069E" w:rsidP="00DF069E">
      <w:pPr>
        <w:widowControl w:val="0"/>
        <w:numPr>
          <w:ilvl w:val="1"/>
          <w:numId w:val="72"/>
        </w:numPr>
        <w:tabs>
          <w:tab w:val="left" w:pos="397"/>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 okresie gwarancji Wykonawca zapłaci Zamawiającemu karę umowną za wyłączenie z eksploatacji naprawionego spalinowego zespołu trakcyjnego, liczoną od ósmego</w:t>
      </w:r>
      <w:r>
        <w:rPr>
          <w:rFonts w:ascii="Times New Roman" w:hAnsi="Times New Roman" w:cs="Times New Roman"/>
          <w:bCs/>
          <w:sz w:val="24"/>
          <w:szCs w:val="24"/>
        </w:rPr>
        <w:t xml:space="preserve"> </w:t>
      </w:r>
      <w:r>
        <w:rPr>
          <w:rFonts w:ascii="Times New Roman" w:hAnsi="Times New Roman" w:cs="Times New Roman"/>
          <w:sz w:val="24"/>
          <w:szCs w:val="24"/>
        </w:rPr>
        <w:t>dnia roboczego od powiadomienia o uszkodzeniu, którego przyczyna ustalona zgodnie z trybem określonym w § 8 ust. 5, leży po stronie Wykonawcy – w wysokości:</w:t>
      </w:r>
    </w:p>
    <w:p w:rsidR="00DF069E" w:rsidRDefault="00DF069E" w:rsidP="00DF069E">
      <w:pPr>
        <w:numPr>
          <w:ilvl w:val="0"/>
          <w:numId w:val="73"/>
        </w:num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dzień wyłączenia z eksploatacji, jeżeli wyłączenie to  trwa do 14 dni kalendarzowych;</w:t>
      </w:r>
    </w:p>
    <w:p w:rsidR="00DF069E" w:rsidRDefault="00DF069E" w:rsidP="00DF069E">
      <w:pPr>
        <w:numPr>
          <w:ilvl w:val="0"/>
          <w:numId w:val="73"/>
        </w:numPr>
        <w:tabs>
          <w:tab w:val="left" w:pos="362"/>
          <w:tab w:val="num" w:pos="543"/>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następny dzień wyłączenia z eksploatacji,  po  14 dniach kalendarzowych trwania tego wyłączenia.</w:t>
      </w:r>
    </w:p>
    <w:p w:rsidR="00DF069E" w:rsidRDefault="00DF069E" w:rsidP="00DF069E">
      <w:pPr>
        <w:tabs>
          <w:tab w:val="left" w:pos="397"/>
          <w:tab w:val="left" w:pos="10632"/>
        </w:tabs>
        <w:spacing w:after="0" w:line="36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2.  Niedotrzymanie terminu wykonania przedmiotu umowy przez Wykonawcę, określonego w </w:t>
      </w:r>
      <w:r>
        <w:rPr>
          <w:rFonts w:ascii="Times New Roman" w:hAnsi="Times New Roman" w:cs="Times New Roman"/>
          <w:sz w:val="24"/>
          <w:szCs w:val="24"/>
        </w:rPr>
        <w:fldChar w:fldCharType="begin"/>
      </w:r>
      <w:r>
        <w:rPr>
          <w:rFonts w:ascii="Times New Roman" w:hAnsi="Times New Roman" w:cs="Times New Roman"/>
          <w:sz w:val="24"/>
          <w:szCs w:val="24"/>
        </w:rPr>
        <w:instrText>SYMBOL 167 \f "Times New Roman" \s 12</w:instrText>
      </w:r>
      <w:r>
        <w:rPr>
          <w:rFonts w:ascii="Times New Roman" w:hAnsi="Times New Roman" w:cs="Times New Roman"/>
          <w:sz w:val="24"/>
          <w:szCs w:val="24"/>
        </w:rPr>
        <w:fldChar w:fldCharType="separate"/>
      </w:r>
      <w:r>
        <w:rPr>
          <w:rFonts w:ascii="Times New Roman" w:hAnsi="Times New Roman" w:cs="Times New Roman"/>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3 skutkuje karami umownymi w wysokości:</w:t>
      </w:r>
    </w:p>
    <w:p w:rsidR="00DF069E" w:rsidRDefault="00DF069E" w:rsidP="00DF069E">
      <w:pPr>
        <w:numPr>
          <w:ilvl w:val="0"/>
          <w:numId w:val="74"/>
        </w:numPr>
        <w:tabs>
          <w:tab w:val="left" w:pos="709"/>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2 000,00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dzień opóźnienia, jeżeli opóźnienie to  trwa do 14 dni kalendarzowych;</w:t>
      </w:r>
    </w:p>
    <w:p w:rsidR="00DF069E" w:rsidRDefault="00DF069E" w:rsidP="00DF069E">
      <w:pPr>
        <w:numPr>
          <w:ilvl w:val="0"/>
          <w:numId w:val="74"/>
        </w:numPr>
        <w:tabs>
          <w:tab w:val="left" w:pos="362"/>
          <w:tab w:val="left" w:pos="709"/>
        </w:tabs>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lastRenderedPageBreak/>
        <w:t xml:space="preserve">4 000,00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następny dzień opóźnienia,  po  14 dniach kalendarzowych trwania tego opóźnienia.</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w stosunku do naprawy którego nastąpiło odstąpienie od Umowy.</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będzie obciążać Wykonawcę karami umownymi zgodnie z ust. 1 i 2 w cyklach miesięcznych.</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Zastrzeżenie kary umownej nie wyłącza uprawnienia Stron do dochodzenia odszkodowania na ogólnych zasadach polskiego Kodeksu Cywilnego w wysokości przewyższającej karę umowną.</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DF069E" w:rsidRDefault="00DF069E" w:rsidP="00DF069E">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uprawniony jest do potrącenia kwoty naliczonej kary umownej z wynagrodzenia należnego Wykonawcy.</w:t>
      </w:r>
      <w:bookmarkStart w:id="19" w:name="_Toc311977926"/>
      <w:r>
        <w:rPr>
          <w:rFonts w:ascii="Times New Roman" w:hAnsi="Times New Roman" w:cs="Times New Roman"/>
          <w:sz w:val="24"/>
          <w:szCs w:val="24"/>
        </w:rPr>
        <w:t xml:space="preserve"> Łączna wysokość kar umownych określonych w niniejszym paragrafie nie może przekroczyć kwoty stanowiącej 100% wynagrodzenia brutto, określonego w paragrafie 6 ust. 1.</w:t>
      </w:r>
    </w:p>
    <w:p w:rsidR="00DF069E" w:rsidRDefault="00DF069E" w:rsidP="00DF069E">
      <w:pPr>
        <w:pStyle w:val="Nagwek2"/>
        <w:keepLines/>
        <w:spacing w:before="0" w:beforeAutospacing="0" w:after="0" w:afterAutospacing="0" w:line="360" w:lineRule="auto"/>
        <w:jc w:val="center"/>
        <w:rPr>
          <w:sz w:val="24"/>
          <w:szCs w:val="24"/>
        </w:rPr>
      </w:pPr>
      <w:r>
        <w:rPr>
          <w:sz w:val="24"/>
          <w:szCs w:val="24"/>
        </w:rPr>
        <w:t>§ 1</w:t>
      </w:r>
      <w:bookmarkEnd w:id="19"/>
      <w:r>
        <w:rPr>
          <w:sz w:val="24"/>
          <w:szCs w:val="24"/>
        </w:rPr>
        <w:t>1</w:t>
      </w:r>
    </w:p>
    <w:p w:rsidR="00DF069E" w:rsidRDefault="00DF069E" w:rsidP="00DF069E">
      <w:pPr>
        <w:pStyle w:val="Nagwek2"/>
        <w:keepLines/>
        <w:spacing w:before="0" w:beforeAutospacing="0" w:after="0" w:afterAutospacing="0" w:line="360" w:lineRule="auto"/>
        <w:jc w:val="center"/>
        <w:rPr>
          <w:sz w:val="24"/>
          <w:szCs w:val="24"/>
        </w:rPr>
      </w:pPr>
      <w:bookmarkStart w:id="20" w:name="_Toc311977927"/>
      <w:r>
        <w:rPr>
          <w:sz w:val="24"/>
          <w:szCs w:val="24"/>
        </w:rPr>
        <w:t>Zabezpieczenie należytego wykonania umowy</w:t>
      </w:r>
      <w:bookmarkEnd w:id="20"/>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Wykonawca wnosi zabezpieczenie należytego wykonania umowy (Zabezpieczenie) w wysokości 5% ceny całkowitej podanej w ofercie, co stanowi kwotę ………………………PLN  w formie .............................................................................</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wnoszone jest najpóźniej w dniu podpisania niniejszej umowy.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służy do pokrycia roszczeń z tytułu niewykonania lub nienależytego wykonania umowy.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Zabezpieczenie wniesione w formie pieniężnej (przelew na rachunek bankowy) Zamawiający przechowuje na oprocentowanym rachunku bankowym.</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Zabezpieczenie złożone w formie innej niż pieniądz Zamawiający zwróci poprzez przekazanie Wykonawcy oryginału dokumentu potwierdzającego złożenie zabezpieczenia. </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Za nienależyte wykonanie przedmiotu zamówienia uznaje się, w szczególności, nie wywiązanie się przez Wykonawcę z realizacji Umowy w terminie określonym w § 3 Umowy.</w:t>
      </w:r>
    </w:p>
    <w:p w:rsidR="00DF069E" w:rsidRDefault="00DF069E" w:rsidP="00DF069E">
      <w:pPr>
        <w:numPr>
          <w:ilvl w:val="0"/>
          <w:numId w:val="7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Treść gwarancji bankowej lub ubezpieczeniowej oraz poręczenia muszą być uprzednio zaakceptowane przez Zamawiającego.  </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12</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Postanowienia końcowe</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 realizację niniejszej umowy ze strony Zamawiającego odpowiedzialny jest p…………………………………, Tel. ………….………………., e-mail: .............................@skm.pkp.pl. </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Za realizację przedmiotu umowy ze strony Wykonawcy odpowiedzialny jest p. ................................................, tel. .............................. fax. ............................................, e-mail: .......................................... .</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Zmiany treści Umowy wymagają zachowania formy pisemnej pod rygorem nieważności.</w:t>
      </w:r>
    </w:p>
    <w:p w:rsidR="00DF069E" w:rsidRDefault="00DF069E" w:rsidP="00DF069E">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Zamawiającemu przysługuje prawo odstąpienia od niniejszej umowy w całości lub w części przed dokonaniem odbioru przedmiotu umowy w przypadkach: </w:t>
      </w:r>
    </w:p>
    <w:p w:rsidR="00DF069E" w:rsidRDefault="00DF069E" w:rsidP="00DF069E">
      <w:pPr>
        <w:widowControl w:val="0"/>
        <w:numPr>
          <w:ilvl w:val="0"/>
          <w:numId w:val="78"/>
        </w:num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odmowy przyjęcia przez Wykonawcę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przewidzianego do naprawy, zgodnie z harmonogramem;</w:t>
      </w:r>
    </w:p>
    <w:p w:rsidR="00DF069E" w:rsidRDefault="00DF069E" w:rsidP="00DF069E">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wykonywania przedmiotu umowy w sposób wadliwy lub sprzeczny z umową i braku poprawy  w wyznaczonym przez Zamawiającego pisemnie dodatkowym terminie;</w:t>
      </w:r>
    </w:p>
    <w:p w:rsidR="00DF069E" w:rsidRDefault="00DF069E" w:rsidP="00DF069E">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opóźnienia z ukończeniem przedmiotu umowy o ponad 30 dni w stosunku do terminu określonego w §3 niniejszej umowy.</w:t>
      </w:r>
    </w:p>
    <w:p w:rsidR="00DF069E" w:rsidRDefault="00DF069E" w:rsidP="00DF069E">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Zamawiający może złożyć oświadczenie o odstąpieniu od umowy niż później niż w terminie określonym w § 3 niniejszej umowy przedłużonym o 3 miesiące. Termin ten </w:t>
      </w:r>
      <w:r>
        <w:rPr>
          <w:rFonts w:ascii="Times New Roman" w:hAnsi="Times New Roman" w:cs="Times New Roman"/>
          <w:sz w:val="24"/>
          <w:szCs w:val="24"/>
        </w:rPr>
        <w:lastRenderedPageBreak/>
        <w:t>uważa się za zachowany jeżeli przed jego upływem oświadczenie zostanie nadane w placówce operatora pocztowego.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Zamawiającemu przysługuje prawo odstąpienia od niniejszej umowy w całości lub w części w okresie gwarancji za wady lub rękojmi jakości w przypadkach: </w:t>
      </w:r>
    </w:p>
    <w:p w:rsidR="00DF069E" w:rsidRDefault="00DF069E" w:rsidP="00DF069E">
      <w:pPr>
        <w:numPr>
          <w:ilvl w:val="0"/>
          <w:numId w:val="8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ponownego wystąpienia wady tej samej części, zespołu lub podzespołu pomimo wcześniejszej trzykrotnej naprawy w okresie rękojmi (gwarancji);</w:t>
      </w:r>
    </w:p>
    <w:p w:rsidR="00DF069E" w:rsidRDefault="00DF069E" w:rsidP="00DF069E">
      <w:pPr>
        <w:numPr>
          <w:ilvl w:val="0"/>
          <w:numId w:val="8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wyłączenia z eksploatacji spalinowego zespołu trakcyjnego w okresie gwarancji (rękojmi) wskutek ujawnionych wad przez okres łącznie przekraczający 30 dni.   </w:t>
      </w:r>
    </w:p>
    <w:p w:rsidR="00DF069E" w:rsidRDefault="00DF069E" w:rsidP="00DF069E">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W sprawach nieuregulowanych niniejszą Umową mają zastosowanie przepisy Prawa zamówień publicznych oraz Kodeksu Cywilnego.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Umowa niniejsza została sporządzona w </w:t>
      </w:r>
      <w:r>
        <w:rPr>
          <w:rFonts w:ascii="Times New Roman" w:hAnsi="Times New Roman" w:cs="Times New Roman"/>
          <w:bCs/>
          <w:sz w:val="24"/>
          <w:szCs w:val="24"/>
        </w:rPr>
        <w:t>2</w:t>
      </w:r>
      <w:r>
        <w:rPr>
          <w:rFonts w:ascii="Times New Roman" w:hAnsi="Times New Roman" w:cs="Times New Roman"/>
          <w:sz w:val="24"/>
          <w:szCs w:val="24"/>
        </w:rPr>
        <w:t xml:space="preserve"> jednobrzmiących egzemplarzach, </w:t>
      </w:r>
      <w:r>
        <w:rPr>
          <w:rFonts w:ascii="Times New Roman" w:hAnsi="Times New Roman" w:cs="Times New Roman"/>
          <w:bCs/>
          <w:sz w:val="24"/>
          <w:szCs w:val="24"/>
        </w:rPr>
        <w:t>1</w:t>
      </w:r>
      <w:r>
        <w:rPr>
          <w:rFonts w:ascii="Times New Roman" w:hAnsi="Times New Roman" w:cs="Times New Roman"/>
          <w:sz w:val="24"/>
          <w:szCs w:val="24"/>
        </w:rPr>
        <w:t xml:space="preserve"> dla Wykonawcy oraz </w:t>
      </w:r>
      <w:r>
        <w:rPr>
          <w:rFonts w:ascii="Times New Roman" w:hAnsi="Times New Roman" w:cs="Times New Roman"/>
          <w:bCs/>
          <w:sz w:val="24"/>
          <w:szCs w:val="24"/>
        </w:rPr>
        <w:t>1</w:t>
      </w:r>
      <w:r>
        <w:rPr>
          <w:rFonts w:ascii="Times New Roman" w:hAnsi="Times New Roman" w:cs="Times New Roman"/>
          <w:sz w:val="24"/>
          <w:szCs w:val="24"/>
        </w:rPr>
        <w:t xml:space="preserve"> dla Zamawiającego.</w:t>
      </w:r>
    </w:p>
    <w:p w:rsidR="00DF069E" w:rsidRDefault="00DF069E" w:rsidP="00DF069E">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Integralną częścią niniejszej Umowy są następujące Załączniki:</w:t>
      </w:r>
    </w:p>
    <w:p w:rsidR="00DF069E" w:rsidRDefault="00DF069E" w:rsidP="00DF069E">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Pr>
          <w:rFonts w:ascii="Times New Roman" w:hAnsi="Times New Roman" w:cs="Times New Roman"/>
          <w:bCs/>
          <w:sz w:val="24"/>
          <w:szCs w:val="24"/>
        </w:rPr>
        <w:t>opis przedmiotu zamówienia – załącznik nr 1;</w:t>
      </w:r>
    </w:p>
    <w:p w:rsidR="00DF069E" w:rsidRDefault="00DF069E" w:rsidP="00DF069E">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Pr>
          <w:rFonts w:ascii="Times New Roman" w:hAnsi="Times New Roman" w:cs="Times New Roman"/>
          <w:bCs/>
          <w:sz w:val="24"/>
          <w:szCs w:val="24"/>
        </w:rPr>
        <w:t>harmonogram – załącznik nr 2;</w:t>
      </w:r>
    </w:p>
    <w:p w:rsidR="00DF069E" w:rsidRDefault="00DF069E" w:rsidP="00DF069E">
      <w:pPr>
        <w:tabs>
          <w:tab w:val="left" w:pos="851"/>
        </w:tabs>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DSU.</w:t>
      </w:r>
    </w:p>
    <w:p w:rsidR="00DF069E" w:rsidRDefault="00DF069E" w:rsidP="00DF069E">
      <w:pPr>
        <w:widowControl w:val="0"/>
        <w:numPr>
          <w:ilvl w:val="0"/>
          <w:numId w:val="79"/>
        </w:numPr>
        <w:tabs>
          <w:tab w:val="left" w:pos="426"/>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Dopuszcza się jedynie następujące zmiany umowy:</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zmiana terminów wykonania przedmiotu umowy, jeżeli wynika ona z okoliczności niezależnych od Wykonawcy i przez niego niezawinionych, na które nie miał on wpływu i których nie mógł przewidzieć ani im zapobiec; </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zmiana osób wymienionych w §12;</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zmiana wynagrodzenia brutto w przypadku zmiany stawki podatku VAT;</w:t>
      </w:r>
    </w:p>
    <w:p w:rsidR="00DF069E" w:rsidRDefault="00DF069E" w:rsidP="00DF069E">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DF069E" w:rsidRDefault="00DF069E" w:rsidP="00DF069E">
      <w:pPr>
        <w:tabs>
          <w:tab w:val="left" w:pos="2700"/>
        </w:tabs>
        <w:spacing w:after="0" w:line="360" w:lineRule="auto"/>
        <w:jc w:val="both"/>
        <w:rPr>
          <w:rFonts w:ascii="Times New Roman" w:hAnsi="Times New Roman" w:cs="Times New Roman"/>
          <w:sz w:val="24"/>
          <w:szCs w:val="24"/>
        </w:rPr>
      </w:pPr>
    </w:p>
    <w:p w:rsidR="00DF069E" w:rsidRDefault="00DF069E" w:rsidP="00DF069E">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§13</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Default="00DF069E" w:rsidP="00DF069E">
      <w:pPr>
        <w:spacing w:after="0" w:line="360" w:lineRule="auto"/>
        <w:ind w:left="426"/>
        <w:contextualSpacing/>
        <w:jc w:val="both"/>
        <w:rPr>
          <w:rFonts w:ascii="Times New Roman" w:hAnsi="Times New Roman" w:cs="Times New Roman"/>
          <w:sz w:val="24"/>
          <w:szCs w:val="24"/>
          <w:lang w:val="de-CH"/>
        </w:rPr>
      </w:pPr>
      <w:r>
        <w:rPr>
          <w:rFonts w:ascii="Times New Roman" w:hAnsi="Times New Roman" w:cs="Times New Roman"/>
          <w:sz w:val="24"/>
          <w:szCs w:val="24"/>
        </w:rPr>
        <w:t>1. administratorem danych osobowych osób fizycznych jest PKP Szybka Kolej Miejska w Trójmieście Sp. z o.o. ul. Morska 350A, 81-002 Gdynia,</w:t>
      </w:r>
      <w:r>
        <w:rPr>
          <w:rFonts w:ascii="Times New Roman" w:hAnsi="Times New Roman" w:cs="Times New Roman"/>
          <w:sz w:val="24"/>
          <w:szCs w:val="24"/>
          <w:lang w:val="de-CH"/>
        </w:rPr>
        <w:t xml:space="preserve"> tel. 58 721 27 50 </w:t>
      </w:r>
      <w:proofErr w:type="spellStart"/>
      <w:r>
        <w:rPr>
          <w:rFonts w:ascii="Times New Roman" w:hAnsi="Times New Roman" w:cs="Times New Roman"/>
          <w:sz w:val="24"/>
          <w:szCs w:val="24"/>
          <w:lang w:val="de-CH"/>
        </w:rPr>
        <w:t>fax</w:t>
      </w:r>
      <w:proofErr w:type="spellEnd"/>
      <w:r>
        <w:rPr>
          <w:rFonts w:ascii="Times New Roman" w:hAnsi="Times New Roman" w:cs="Times New Roman"/>
          <w:sz w:val="24"/>
          <w:szCs w:val="24"/>
          <w:lang w:val="de-CH"/>
        </w:rPr>
        <w:t xml:space="preserve"> 58 721 29 91, Internet: </w:t>
      </w:r>
      <w:hyperlink r:id="rId12" w:history="1">
        <w:r>
          <w:rPr>
            <w:rStyle w:val="Hipercze"/>
            <w:rFonts w:ascii="Times New Roman" w:hAnsi="Times New Roman" w:cs="Times New Roman"/>
            <w:color w:val="auto"/>
            <w:sz w:val="24"/>
            <w:szCs w:val="24"/>
            <w:lang w:val="de-CH"/>
          </w:rPr>
          <w:t>http://www.skm.pkp.pl</w:t>
        </w:r>
      </w:hyperlink>
      <w:r>
        <w:rPr>
          <w:rFonts w:ascii="Times New Roman" w:hAnsi="Times New Roman" w:cs="Times New Roman"/>
          <w:sz w:val="24"/>
          <w:szCs w:val="24"/>
          <w:lang w:val="de-CH"/>
        </w:rPr>
        <w:t xml:space="preserve">, </w:t>
      </w:r>
      <w:proofErr w:type="spellStart"/>
      <w:r>
        <w:rPr>
          <w:rFonts w:ascii="Times New Roman" w:hAnsi="Times New Roman" w:cs="Times New Roman"/>
          <w:sz w:val="24"/>
          <w:szCs w:val="24"/>
          <w:lang w:val="de-CH"/>
        </w:rPr>
        <w:t>e-mail</w:t>
      </w:r>
      <w:proofErr w:type="spellEnd"/>
      <w:r>
        <w:rPr>
          <w:rFonts w:ascii="Times New Roman" w:hAnsi="Times New Roman" w:cs="Times New Roman"/>
          <w:sz w:val="24"/>
          <w:szCs w:val="24"/>
          <w:lang w:val="de-CH"/>
        </w:rPr>
        <w:t xml:space="preserve">: </w:t>
      </w:r>
      <w:hyperlink r:id="rId13" w:history="1">
        <w:r>
          <w:rPr>
            <w:rStyle w:val="Hipercze"/>
            <w:rFonts w:ascii="Times New Roman" w:hAnsi="Times New Roman" w:cs="Times New Roman"/>
            <w:color w:val="auto"/>
            <w:sz w:val="24"/>
            <w:szCs w:val="24"/>
            <w:lang w:val="de-CH"/>
          </w:rPr>
          <w:t>daneosobowe@skm.pkp.pl</w:t>
        </w:r>
      </w:hyperlink>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 2. dane kontaktowe inspektora ochrony danych osobowych powołanego przez Zamawiającego: </w:t>
      </w:r>
      <w:hyperlink r:id="rId14" w:history="1">
        <w:r>
          <w:rPr>
            <w:rStyle w:val="Hipercze"/>
            <w:rFonts w:ascii="Times New Roman" w:hAnsi="Times New Roman" w:cs="Times New Roman"/>
            <w:color w:val="auto"/>
            <w:sz w:val="24"/>
            <w:szCs w:val="24"/>
          </w:rPr>
          <w:t>daneosobowe@skm.pkp.pl</w:t>
        </w:r>
      </w:hyperlink>
      <w:r>
        <w:rPr>
          <w:rFonts w:ascii="Times New Roman" w:hAnsi="Times New Roman" w:cs="Times New Roman"/>
          <w:sz w:val="24"/>
          <w:szCs w:val="24"/>
        </w:rPr>
        <w:t>, tel. 58 721 29 69,</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3. dane osobowe osób fizycznych przetwarzane będą na podstawie art. 6 ust. 1 lit. b RODO w celu związanym z realizacją zapisów niniejszej umowy</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dalej „ustawa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5. dane osobowe osób fizycznych będą przechowywane przez okres określony w instrukcji archiwalnej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6. obowiązek podania danych osobowych  osób  fizycznych jest wymogiem ustawowym określonym w przepisach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7.   w odniesieniu do danych osobowych osób fizycznych decyzje nie będą podejmowane w sposób zautomatyzowany, o których mowa w art. 22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8.   osoby fizyczne posiadają:</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 podstawie art. 15 RODO prawo dostępu do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16 RODO prawo do sprostowania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wniesienia skargi do Prezesa Urzędu Ochrony Danych Osobowych, w przypadku uznania, że przetwarzanie danych osobowych narusza przepisy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9.   osobom fizycznym nie przysługuje:</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w związku z art. 17 ust. 3 lit. b, d lub e RODO prawo do usunięcia danych osobowych;</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przenoszenia danych osobowych, o którym mowa w art. 20 RODO,</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Pr>
          <w:rFonts w:ascii="Times New Roman" w:hAnsi="Times New Roman" w:cs="Times New Roman"/>
          <w:sz w:val="24"/>
          <w:szCs w:val="24"/>
          <w:u w:val="single"/>
        </w:rPr>
        <w:t>bezpośrednio lub pośrednio</w:t>
      </w:r>
      <w:r>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11. WYKONAWCA obowiązany jest poinformować osoby fizyczne o treści niniejszego Rozdziału umowy.</w:t>
      </w: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WYKONAWCA: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ZAMAWIAJĄCY:</w:t>
      </w:r>
    </w:p>
    <w:p w:rsidR="00A430D9" w:rsidRDefault="00A430D9" w:rsidP="00DF069E">
      <w:pPr>
        <w:pStyle w:val="Nagwek2"/>
        <w:keepNext/>
        <w:keepLines/>
        <w:spacing w:before="0" w:beforeAutospacing="0" w:after="0" w:afterAutospacing="0" w:line="360" w:lineRule="auto"/>
        <w:jc w:val="right"/>
        <w:rPr>
          <w:b w:val="0"/>
          <w:sz w:val="24"/>
          <w:szCs w:val="24"/>
        </w:rPr>
      </w:pPr>
    </w:p>
    <w:p w:rsidR="00A430D9" w:rsidRDefault="00A430D9" w:rsidP="00DF069E">
      <w:pPr>
        <w:pStyle w:val="Nagwek2"/>
        <w:keepNext/>
        <w:keepLines/>
        <w:spacing w:before="0" w:beforeAutospacing="0" w:after="0" w:afterAutospacing="0" w:line="360" w:lineRule="auto"/>
        <w:jc w:val="right"/>
        <w:rPr>
          <w:b w:val="0"/>
          <w:sz w:val="24"/>
          <w:szCs w:val="24"/>
        </w:rPr>
      </w:pPr>
    </w:p>
    <w:p w:rsidR="00A430D9" w:rsidRDefault="00A430D9" w:rsidP="00DF069E">
      <w:pPr>
        <w:pStyle w:val="Nagwek2"/>
        <w:keepNext/>
        <w:keepLines/>
        <w:spacing w:before="0" w:beforeAutospacing="0" w:after="0" w:afterAutospacing="0" w:line="360" w:lineRule="auto"/>
        <w:jc w:val="right"/>
        <w:rPr>
          <w:b w:val="0"/>
          <w:sz w:val="24"/>
          <w:szCs w:val="24"/>
        </w:rPr>
      </w:pPr>
    </w:p>
    <w:p w:rsidR="00A430D9" w:rsidRDefault="00A430D9" w:rsidP="00DF069E">
      <w:pPr>
        <w:pStyle w:val="Nagwek2"/>
        <w:keepNext/>
        <w:keepLines/>
        <w:spacing w:before="0" w:beforeAutospacing="0" w:after="0" w:afterAutospacing="0" w:line="360" w:lineRule="auto"/>
        <w:jc w:val="right"/>
        <w:rPr>
          <w:b w:val="0"/>
          <w:sz w:val="24"/>
          <w:szCs w:val="24"/>
        </w:rPr>
      </w:pPr>
    </w:p>
    <w:p w:rsidR="00DF069E" w:rsidRDefault="00DF069E" w:rsidP="00DF069E">
      <w:pPr>
        <w:pStyle w:val="Nagwek2"/>
        <w:keepNext/>
        <w:keepLines/>
        <w:spacing w:before="0" w:beforeAutospacing="0" w:after="0" w:afterAutospacing="0" w:line="360" w:lineRule="auto"/>
        <w:jc w:val="right"/>
        <w:rPr>
          <w:b w:val="0"/>
          <w:sz w:val="24"/>
          <w:szCs w:val="24"/>
        </w:rPr>
      </w:pPr>
      <w:r>
        <w:rPr>
          <w:b w:val="0"/>
          <w:sz w:val="24"/>
          <w:szCs w:val="24"/>
        </w:rPr>
        <w:t>Załącznik nr 3B</w:t>
      </w: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sz w:val="24"/>
          <w:szCs w:val="24"/>
        </w:rPr>
      </w:pPr>
      <w:r>
        <w:rPr>
          <w:sz w:val="24"/>
          <w:szCs w:val="24"/>
        </w:rPr>
        <w:t>UMOWA Nr SKM - …. / …….</w:t>
      </w: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(Zadanie nr 2)</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zawarta w dniu ….... ………………………. r. w Gdyni pomiędzy:</w:t>
      </w:r>
    </w:p>
    <w:p w:rsidR="00DF069E" w:rsidRDefault="00DF069E" w:rsidP="00DF069E">
      <w:pPr>
        <w:pStyle w:val="Tekstpodstawowy2"/>
        <w:tabs>
          <w:tab w:val="left" w:pos="0"/>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Pr>
            <w:rFonts w:ascii="Times New Roman" w:hAnsi="Times New Roman" w:cs="Times New Roman"/>
            <w:sz w:val="24"/>
            <w:szCs w:val="24"/>
          </w:rPr>
          <w:t>350 a</w:t>
        </w:r>
      </w:smartTag>
      <w:r>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reprezentowaną przez:</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Prezesa Zarządu</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sz w:val="24"/>
          <w:szCs w:val="24"/>
        </w:rPr>
        <w:tab/>
        <w:t>Członka Zarządu</w:t>
      </w:r>
    </w:p>
    <w:p w:rsidR="00DF069E" w:rsidRDefault="00DF069E" w:rsidP="00DF069E">
      <w:pPr>
        <w:spacing w:after="0" w:line="360" w:lineRule="auto"/>
        <w:jc w:val="both"/>
        <w:rPr>
          <w:rFonts w:ascii="Times New Roman" w:hAnsi="Times New Roman" w:cs="Times New Roman"/>
          <w:caps/>
          <w:sz w:val="24"/>
          <w:szCs w:val="24"/>
        </w:rPr>
      </w:pPr>
      <w:r>
        <w:rPr>
          <w:rFonts w:ascii="Times New Roman" w:hAnsi="Times New Roman" w:cs="Times New Roman"/>
          <w:sz w:val="24"/>
          <w:szCs w:val="24"/>
        </w:rPr>
        <w:t xml:space="preserve">zwaną dalej </w:t>
      </w:r>
      <w:r>
        <w:rPr>
          <w:rFonts w:ascii="Times New Roman" w:hAnsi="Times New Roman" w:cs="Times New Roman"/>
          <w:caps/>
          <w:sz w:val="24"/>
          <w:szCs w:val="24"/>
        </w:rPr>
        <w:t>„</w:t>
      </w:r>
      <w:r>
        <w:rPr>
          <w:rFonts w:ascii="Times New Roman" w:hAnsi="Times New Roman" w:cs="Times New Roman"/>
          <w:bCs/>
          <w:caps/>
          <w:sz w:val="24"/>
          <w:szCs w:val="24"/>
        </w:rPr>
        <w:t>zAMAWIAJącym</w:t>
      </w:r>
      <w:r>
        <w:rPr>
          <w:rFonts w:ascii="Times New Roman" w:hAnsi="Times New Roman" w:cs="Times New Roman"/>
          <w:caps/>
          <w:sz w:val="24"/>
          <w:szCs w:val="24"/>
        </w:rPr>
        <w:t>"</w:t>
      </w:r>
    </w:p>
    <w:p w:rsidR="00DF069E" w:rsidRDefault="00DF069E" w:rsidP="00DF069E">
      <w:pPr>
        <w:pStyle w:val="Stopka"/>
        <w:tabs>
          <w:tab w:val="left" w:pos="708"/>
          <w:tab w:val="center" w:pos="4536"/>
          <w:tab w:val="right" w:pos="9072"/>
        </w:tabs>
        <w:spacing w:line="360" w:lineRule="auto"/>
        <w:rPr>
          <w:rFonts w:ascii="Times New Roman" w:hAnsi="Times New Roman"/>
          <w:sz w:val="24"/>
          <w:szCs w:val="24"/>
        </w:rPr>
      </w:pPr>
      <w:r>
        <w:rPr>
          <w:rFonts w:ascii="Times New Roman" w:hAnsi="Times New Roman"/>
          <w:sz w:val="24"/>
          <w:szCs w:val="24"/>
        </w:rPr>
        <w:t xml:space="preserve">a </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prowadzącym działalność gospodarczą pod nazwą ………………………………………, z siedzibą w ………………………………………., NIP ………………………………………….., Regon ……………………, PESEL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zwanym dalej „</w:t>
      </w:r>
      <w:r>
        <w:rPr>
          <w:rFonts w:ascii="Times New Roman" w:hAnsi="Times New Roman" w:cs="Times New Roman"/>
          <w:caps/>
          <w:sz w:val="24"/>
          <w:szCs w:val="24"/>
        </w:rPr>
        <w:t>Wykonawcą</w:t>
      </w:r>
      <w:r>
        <w:rPr>
          <w:rFonts w:ascii="Times New Roman" w:hAnsi="Times New Roman" w:cs="Times New Roman"/>
          <w:sz w:val="24"/>
          <w:szCs w:val="24"/>
        </w:rPr>
        <w:t xml:space="preserve">", </w:t>
      </w:r>
    </w:p>
    <w:p w:rsidR="00DF069E" w:rsidRDefault="00DF069E" w:rsidP="00DF069E">
      <w:pPr>
        <w:pStyle w:val="Tekstpodstawowy2"/>
        <w:spacing w:after="0" w:line="360" w:lineRule="auto"/>
        <w:rPr>
          <w:rFonts w:ascii="Times New Roman" w:hAnsi="Times New Roman" w:cs="Times New Roman"/>
          <w:sz w:val="24"/>
          <w:szCs w:val="24"/>
        </w:rPr>
      </w:pPr>
      <w:r>
        <w:rPr>
          <w:rFonts w:ascii="Times New Roman" w:hAnsi="Times New Roman" w:cs="Times New Roman"/>
          <w:sz w:val="24"/>
          <w:szCs w:val="24"/>
        </w:rPr>
        <w:t>o treści następującej:</w:t>
      </w: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1</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Postanowienia ogólne</w:t>
      </w:r>
    </w:p>
    <w:p w:rsidR="00DF069E" w:rsidRDefault="00DF069E" w:rsidP="00DF069E">
      <w:pPr>
        <w:pStyle w:val="Tekstpodstawowy3"/>
        <w:widowControl w:val="0"/>
        <w:numPr>
          <w:ilvl w:val="1"/>
          <w:numId w:val="68"/>
        </w:numPr>
        <w:tabs>
          <w:tab w:val="left" w:pos="426"/>
        </w:tabs>
        <w:autoSpaceDE w:val="0"/>
        <w:autoSpaceDN w:val="0"/>
        <w:adjustRightInd w:val="0"/>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SKMMU.086.14.19 - postępowania o udzielenie zamówienia publicznego na wykonanie:</w:t>
      </w:r>
    </w:p>
    <w:p w:rsidR="00DF069E" w:rsidRDefault="00DF069E" w:rsidP="00DF069E">
      <w:pPr>
        <w:pStyle w:val="Tekstpodstawowy3"/>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1826;</w:t>
      </w:r>
    </w:p>
    <w:p w:rsidR="00DF069E" w:rsidRDefault="00DF069E" w:rsidP="00DF069E">
      <w:pPr>
        <w:pStyle w:val="Tekstpodstawowy3"/>
        <w:tabs>
          <w:tab w:val="left" w:pos="426"/>
        </w:tabs>
        <w:spacing w:after="0" w:line="360" w:lineRule="auto"/>
        <w:ind w:left="435"/>
        <w:rPr>
          <w:rFonts w:ascii="Times New Roman" w:hAnsi="Times New Roman" w:cs="Times New Roman"/>
          <w:sz w:val="24"/>
          <w:szCs w:val="24"/>
        </w:rPr>
      </w:pPr>
      <w:r>
        <w:rPr>
          <w:rFonts w:ascii="Times New Roman" w:hAnsi="Times New Roman" w:cs="Times New Roman"/>
          <w:sz w:val="24"/>
          <w:szCs w:val="24"/>
        </w:rPr>
        <w:t xml:space="preserve">–wg „Dokumentacji Systemu Utrzymania” (DSU), dokumentacji konstrukcyjno-ruchowej i dokumentacji konstrukcyjnej, z zastrzeżeniem, że szczegółowy opis przedmiotu zamówienia stanowi załącznik nr 1 do niniejszej umowy. Prawa i obowiązki </w:t>
      </w:r>
      <w:r>
        <w:rPr>
          <w:rFonts w:ascii="Times New Roman" w:hAnsi="Times New Roman" w:cs="Times New Roman"/>
          <w:sz w:val="24"/>
          <w:szCs w:val="24"/>
        </w:rPr>
        <w:lastRenderedPageBreak/>
        <w:t>wynikające z niniejszej Umowy należy interpretować w kontekście całości postępowania będącego podstawą zawarcia niniejszej Umowy.</w:t>
      </w:r>
    </w:p>
    <w:p w:rsidR="00DF069E" w:rsidRDefault="00DF069E" w:rsidP="00DF069E">
      <w:pPr>
        <w:pStyle w:val="Tekstpodstawowy3"/>
        <w:numPr>
          <w:ilvl w:val="1"/>
          <w:numId w:val="68"/>
        </w:numPr>
        <w:tabs>
          <w:tab w:val="left" w:pos="426"/>
        </w:tabs>
        <w:spacing w:after="0" w:line="360" w:lineRule="auto"/>
        <w:ind w:left="284" w:hanging="142"/>
        <w:rPr>
          <w:rFonts w:ascii="Times New Roman" w:hAnsi="Times New Roman" w:cs="Times New Roman"/>
          <w:sz w:val="24"/>
          <w:szCs w:val="24"/>
        </w:rPr>
      </w:pPr>
      <w:r>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rsidR="00DF069E" w:rsidRDefault="00DF069E" w:rsidP="00DF069E">
      <w:pPr>
        <w:pStyle w:val="Tekstpodstawowy3"/>
        <w:numPr>
          <w:ilvl w:val="1"/>
          <w:numId w:val="68"/>
        </w:numPr>
        <w:tabs>
          <w:tab w:val="left" w:pos="426"/>
        </w:tabs>
        <w:spacing w:after="0" w:line="360" w:lineRule="auto"/>
        <w:ind w:left="284" w:hanging="142"/>
        <w:rPr>
          <w:rFonts w:ascii="Times New Roman" w:hAnsi="Times New Roman" w:cs="Times New Roman"/>
          <w:sz w:val="24"/>
          <w:szCs w:val="24"/>
        </w:rPr>
      </w:pPr>
      <w:r>
        <w:rPr>
          <w:rFonts w:ascii="Times New Roman" w:hAnsi="Times New Roman" w:cs="Times New Roman"/>
          <w:sz w:val="24"/>
          <w:szCs w:val="24"/>
        </w:rPr>
        <w:t>Wykonawca nie może bez pisemnej pod rygorem nieważności zgody Zamawiającego przenieść wierzytelności wynikającej z niniejszej Umowy na osobę trzecią.</w:t>
      </w:r>
    </w:p>
    <w:p w:rsidR="00DF069E" w:rsidRDefault="00DF069E" w:rsidP="00DF069E">
      <w:pPr>
        <w:pStyle w:val="Tekstpodstawowy3"/>
        <w:numPr>
          <w:ilvl w:val="1"/>
          <w:numId w:val="68"/>
        </w:numPr>
        <w:tabs>
          <w:tab w:val="left" w:pos="426"/>
        </w:tabs>
        <w:spacing w:after="0" w:line="360" w:lineRule="auto"/>
        <w:ind w:left="284" w:hanging="142"/>
        <w:rPr>
          <w:rFonts w:ascii="Times New Roman" w:hAnsi="Times New Roman" w:cs="Times New Roman"/>
          <w:sz w:val="24"/>
          <w:szCs w:val="24"/>
        </w:rPr>
      </w:pPr>
      <w:r>
        <w:rPr>
          <w:rFonts w:ascii="Times New Roman" w:hAnsi="Times New Roman" w:cs="Times New Roman"/>
          <w:sz w:val="24"/>
          <w:szCs w:val="24"/>
        </w:rPr>
        <w:t>Definicje pojęć użytych w dalszej części Umowy.</w:t>
      </w:r>
    </w:p>
    <w:p w:rsidR="00DF069E" w:rsidRDefault="00DF069E" w:rsidP="00DF069E">
      <w:pPr>
        <w:pStyle w:val="Tekstpodstawowy"/>
        <w:widowControl w:val="0"/>
        <w:tabs>
          <w:tab w:val="left" w:pos="900"/>
        </w:tabs>
        <w:autoSpaceDE w:val="0"/>
        <w:autoSpaceDN w:val="0"/>
        <w:adjustRightInd w:val="0"/>
        <w:spacing w:line="360" w:lineRule="auto"/>
        <w:ind w:left="709" w:hanging="349"/>
        <w:rPr>
          <w:sz w:val="24"/>
          <w:szCs w:val="24"/>
        </w:rPr>
      </w:pPr>
      <w:r>
        <w:rPr>
          <w:bCs/>
          <w:sz w:val="24"/>
          <w:szCs w:val="24"/>
        </w:rPr>
        <w:t>1.elektryczny zespół trakcyjny</w:t>
      </w:r>
      <w:r>
        <w:rPr>
          <w:sz w:val="24"/>
          <w:szCs w:val="24"/>
        </w:rPr>
        <w:t xml:space="preserve"> (nazywany w skrócie „</w:t>
      </w:r>
      <w:proofErr w:type="spellStart"/>
      <w:r>
        <w:rPr>
          <w:sz w:val="24"/>
          <w:szCs w:val="24"/>
        </w:rPr>
        <w:t>ezt</w:t>
      </w:r>
      <w:proofErr w:type="spellEnd"/>
      <w:r>
        <w:rPr>
          <w:sz w:val="24"/>
          <w:szCs w:val="24"/>
        </w:rPr>
        <w:t>") – należy przez to rozumieć elektryczny zespół trakcyjny wymieniony w załączniku nr 1 do niniejszej umowy;</w:t>
      </w:r>
    </w:p>
    <w:p w:rsidR="00DF069E" w:rsidRDefault="00DF069E" w:rsidP="00DF069E">
      <w:pPr>
        <w:pStyle w:val="Tekstpodstawowy"/>
        <w:widowControl w:val="0"/>
        <w:tabs>
          <w:tab w:val="left" w:pos="900"/>
        </w:tabs>
        <w:autoSpaceDE w:val="0"/>
        <w:autoSpaceDN w:val="0"/>
        <w:adjustRightInd w:val="0"/>
        <w:spacing w:line="360" w:lineRule="auto"/>
        <w:ind w:left="567" w:hanging="207"/>
        <w:rPr>
          <w:sz w:val="24"/>
          <w:szCs w:val="24"/>
        </w:rPr>
      </w:pPr>
      <w:r>
        <w:rPr>
          <w:bCs/>
          <w:sz w:val="24"/>
          <w:szCs w:val="24"/>
        </w:rPr>
        <w:t xml:space="preserve">2.Komisarz Odbiorczy </w:t>
      </w:r>
      <w:r>
        <w:rPr>
          <w:sz w:val="24"/>
          <w:szCs w:val="24"/>
        </w:rPr>
        <w:t>– należy przez to rozumieć przedstawiciela lub przedstawicieli Zamawiającego, uprawnionych przez Zamawiającego do dokonywania odbiorów technicznych u Wykonawcy (w miejscu wykonywania przedmiotu umowy);</w:t>
      </w:r>
    </w:p>
    <w:p w:rsidR="00DF069E" w:rsidRDefault="00DF069E" w:rsidP="00DF069E">
      <w:pPr>
        <w:widowControl w:val="0"/>
        <w:tabs>
          <w:tab w:val="left" w:pos="900"/>
        </w:tabs>
        <w:autoSpaceDE w:val="0"/>
        <w:autoSpaceDN w:val="0"/>
        <w:adjustRightInd w:val="0"/>
        <w:spacing w:after="0" w:line="360" w:lineRule="auto"/>
        <w:ind w:left="360"/>
        <w:jc w:val="both"/>
        <w:rPr>
          <w:rFonts w:ascii="Times New Roman" w:hAnsi="Times New Roman" w:cs="Times New Roman"/>
          <w:sz w:val="24"/>
          <w:szCs w:val="24"/>
        </w:rPr>
      </w:pPr>
      <w:r>
        <w:rPr>
          <w:rFonts w:ascii="Times New Roman" w:hAnsi="Times New Roman" w:cs="Times New Roman"/>
          <w:bCs/>
          <w:sz w:val="24"/>
          <w:szCs w:val="24"/>
        </w:rPr>
        <w:t>3.Dni robocze</w:t>
      </w:r>
      <w:r>
        <w:rPr>
          <w:rFonts w:ascii="Times New Roman" w:hAnsi="Times New Roman" w:cs="Times New Roman"/>
          <w:sz w:val="24"/>
          <w:szCs w:val="24"/>
        </w:rPr>
        <w:t xml:space="preserve"> – należy przez to rozumieć dni kalendarzowe bez sobót, niedziel i świąt;</w:t>
      </w:r>
    </w:p>
    <w:p w:rsidR="00DF069E" w:rsidRDefault="00DF069E" w:rsidP="00DF069E">
      <w:pPr>
        <w:widowControl w:val="0"/>
        <w:tabs>
          <w:tab w:val="left" w:pos="900"/>
        </w:tabs>
        <w:autoSpaceDE w:val="0"/>
        <w:autoSpaceDN w:val="0"/>
        <w:adjustRightInd w:val="0"/>
        <w:spacing w:after="0" w:line="360" w:lineRule="auto"/>
        <w:ind w:left="567" w:hanging="207"/>
        <w:jc w:val="both"/>
        <w:rPr>
          <w:rFonts w:ascii="Times New Roman" w:hAnsi="Times New Roman" w:cs="Times New Roman"/>
          <w:sz w:val="24"/>
          <w:szCs w:val="24"/>
        </w:rPr>
      </w:pPr>
      <w:r>
        <w:rPr>
          <w:rFonts w:ascii="Times New Roman" w:hAnsi="Times New Roman" w:cs="Times New Roman"/>
          <w:bCs/>
          <w:sz w:val="24"/>
          <w:szCs w:val="24"/>
        </w:rPr>
        <w:t>4.Braki w elementach tapicerki i galanterii wyposażenia wnętrza</w:t>
      </w:r>
      <w:r>
        <w:rPr>
          <w:rFonts w:ascii="Times New Roman" w:hAnsi="Times New Roman" w:cs="Times New Roman"/>
          <w:sz w:val="24"/>
          <w:szCs w:val="24"/>
        </w:rPr>
        <w:t xml:space="preserve"> – należy przez to rozumieć brakujące wg Dokumentacji Konstrukcyjnej dla  przedmiotu umowy elementy siedzeń i wnętrza takich jak półki, uchwyty, wieszaki itp.;</w:t>
      </w:r>
    </w:p>
    <w:p w:rsidR="00DF069E" w:rsidRDefault="00DF069E" w:rsidP="00DF069E">
      <w:pPr>
        <w:pStyle w:val="Tekstpodstawowy"/>
        <w:widowControl w:val="0"/>
        <w:numPr>
          <w:ilvl w:val="1"/>
          <w:numId w:val="68"/>
        </w:numPr>
        <w:tabs>
          <w:tab w:val="left" w:pos="900"/>
        </w:tabs>
        <w:autoSpaceDE w:val="0"/>
        <w:autoSpaceDN w:val="0"/>
        <w:adjustRightInd w:val="0"/>
        <w:spacing w:line="360" w:lineRule="auto"/>
        <w:ind w:left="567" w:hanging="283"/>
        <w:rPr>
          <w:sz w:val="24"/>
          <w:szCs w:val="24"/>
        </w:rPr>
      </w:pPr>
      <w:r>
        <w:rPr>
          <w:bCs/>
          <w:sz w:val="24"/>
          <w:szCs w:val="24"/>
        </w:rPr>
        <w:t>Normalia</w:t>
      </w:r>
      <w:r>
        <w:rPr>
          <w:sz w:val="24"/>
          <w:szCs w:val="24"/>
        </w:rPr>
        <w:t xml:space="preserve"> – należy przez to rozumieć takie elementy połączeń rozłącznych zespołów i podzespołów  spalinowego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Pr>
          <w:iCs/>
          <w:sz w:val="24"/>
          <w:szCs w:val="24"/>
        </w:rPr>
        <w:t>simmeringi</w:t>
      </w:r>
      <w:proofErr w:type="spellEnd"/>
      <w:r>
        <w:rPr>
          <w:sz w:val="24"/>
          <w:szCs w:val="24"/>
        </w:rPr>
        <w:t xml:space="preserve">), pierścienie uszczelniające o przekroju kołowym (tzw. </w:t>
      </w:r>
      <w:proofErr w:type="spellStart"/>
      <w:r>
        <w:rPr>
          <w:iCs/>
          <w:sz w:val="24"/>
          <w:szCs w:val="24"/>
        </w:rPr>
        <w:t>oringi</w:t>
      </w:r>
      <w:proofErr w:type="spellEnd"/>
      <w:r>
        <w:rPr>
          <w:sz w:val="24"/>
          <w:szCs w:val="24"/>
        </w:rPr>
        <w:t xml:space="preserve">), pozostałe uszczelnienia, pierścienie osadcze sprężyste (tzw. </w:t>
      </w:r>
      <w:proofErr w:type="spellStart"/>
      <w:r>
        <w:rPr>
          <w:iCs/>
          <w:sz w:val="24"/>
          <w:szCs w:val="24"/>
        </w:rPr>
        <w:t>segery</w:t>
      </w:r>
      <w:proofErr w:type="spellEnd"/>
      <w:r>
        <w:rPr>
          <w:sz w:val="24"/>
          <w:szCs w:val="24"/>
        </w:rPr>
        <w:t xml:space="preserve">) – dotyczy normaliów demontowanych podczas realizacji przedmiotu umowy; </w:t>
      </w:r>
    </w:p>
    <w:p w:rsidR="00DF069E" w:rsidRDefault="00DF069E" w:rsidP="00DF069E">
      <w:pPr>
        <w:pStyle w:val="Tekstpodstawowy"/>
        <w:widowControl w:val="0"/>
        <w:numPr>
          <w:ilvl w:val="1"/>
          <w:numId w:val="68"/>
        </w:numPr>
        <w:tabs>
          <w:tab w:val="left" w:pos="900"/>
        </w:tabs>
        <w:autoSpaceDE w:val="0"/>
        <w:autoSpaceDN w:val="0"/>
        <w:adjustRightInd w:val="0"/>
        <w:spacing w:line="360" w:lineRule="auto"/>
        <w:ind w:left="567" w:hanging="283"/>
        <w:rPr>
          <w:sz w:val="24"/>
          <w:szCs w:val="24"/>
        </w:rPr>
      </w:pPr>
      <w:r>
        <w:rPr>
          <w:bCs/>
          <w:sz w:val="24"/>
          <w:szCs w:val="24"/>
        </w:rPr>
        <w:t>Zamawiający</w:t>
      </w:r>
      <w:r>
        <w:rPr>
          <w:sz w:val="24"/>
          <w:szCs w:val="24"/>
        </w:rPr>
        <w:t xml:space="preserve"> – PKP Szybka Kolej Miejska w Trójmieście spółka z o. o.;</w:t>
      </w:r>
    </w:p>
    <w:p w:rsidR="00DF069E" w:rsidRDefault="00DF069E" w:rsidP="00DF069E">
      <w:pPr>
        <w:pStyle w:val="Tekstpodstawowy"/>
        <w:widowControl w:val="0"/>
        <w:numPr>
          <w:ilvl w:val="1"/>
          <w:numId w:val="68"/>
        </w:numPr>
        <w:tabs>
          <w:tab w:val="left" w:pos="900"/>
        </w:tabs>
        <w:autoSpaceDE w:val="0"/>
        <w:autoSpaceDN w:val="0"/>
        <w:adjustRightInd w:val="0"/>
        <w:spacing w:line="360" w:lineRule="auto"/>
        <w:ind w:left="567" w:hanging="283"/>
        <w:rPr>
          <w:bCs/>
          <w:sz w:val="24"/>
          <w:szCs w:val="24"/>
        </w:rPr>
      </w:pPr>
      <w:r>
        <w:rPr>
          <w:bCs/>
          <w:sz w:val="24"/>
          <w:szCs w:val="24"/>
        </w:rPr>
        <w:t>Wykonawca</w:t>
      </w:r>
      <w:r>
        <w:rPr>
          <w:sz w:val="24"/>
          <w:szCs w:val="24"/>
        </w:rPr>
        <w:t xml:space="preserve"> – </w:t>
      </w:r>
      <w:r>
        <w:rPr>
          <w:bCs/>
          <w:sz w:val="24"/>
          <w:szCs w:val="24"/>
        </w:rPr>
        <w:t>…………………………………………………………..;</w:t>
      </w:r>
    </w:p>
    <w:p w:rsidR="00DF069E" w:rsidRDefault="00DF069E" w:rsidP="00DF069E">
      <w:pPr>
        <w:pStyle w:val="Tekstpodstawowy"/>
        <w:widowControl w:val="0"/>
        <w:autoSpaceDE w:val="0"/>
        <w:autoSpaceDN w:val="0"/>
        <w:adjustRightInd w:val="0"/>
        <w:spacing w:line="360" w:lineRule="auto"/>
        <w:ind w:left="900" w:hanging="616"/>
        <w:rPr>
          <w:sz w:val="24"/>
          <w:szCs w:val="24"/>
        </w:rPr>
      </w:pPr>
      <w:r>
        <w:rPr>
          <w:bCs/>
          <w:sz w:val="24"/>
          <w:szCs w:val="24"/>
        </w:rPr>
        <w:t xml:space="preserve">8.DSU – </w:t>
      </w:r>
      <w:r>
        <w:rPr>
          <w:sz w:val="24"/>
          <w:szCs w:val="24"/>
        </w:rPr>
        <w:t>Dokumentacja Systemu Utrzymania Spalinowych Zespołów Trakcyjnych;</w:t>
      </w:r>
    </w:p>
    <w:p w:rsidR="00DF069E" w:rsidRDefault="00DF069E" w:rsidP="00DF069E">
      <w:pPr>
        <w:pStyle w:val="Tekstpodstawowy"/>
        <w:widowControl w:val="0"/>
        <w:tabs>
          <w:tab w:val="left" w:pos="900"/>
        </w:tabs>
        <w:autoSpaceDE w:val="0"/>
        <w:autoSpaceDN w:val="0"/>
        <w:adjustRightInd w:val="0"/>
        <w:spacing w:line="360" w:lineRule="auto"/>
        <w:ind w:left="900" w:hanging="616"/>
        <w:rPr>
          <w:sz w:val="24"/>
          <w:szCs w:val="24"/>
        </w:rPr>
      </w:pPr>
      <w:r>
        <w:rPr>
          <w:sz w:val="24"/>
          <w:szCs w:val="24"/>
        </w:rPr>
        <w:t>9.Umowa – niniejsza umowa.</w:t>
      </w:r>
    </w:p>
    <w:p w:rsidR="00DF069E" w:rsidRDefault="00DF069E" w:rsidP="00DF069E">
      <w:pPr>
        <w:pStyle w:val="Tekstpodstawowy"/>
        <w:tabs>
          <w:tab w:val="left" w:pos="900"/>
        </w:tabs>
        <w:spacing w:line="360" w:lineRule="auto"/>
        <w:ind w:left="900"/>
        <w:rPr>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bCs w:val="0"/>
          <w:sz w:val="24"/>
          <w:szCs w:val="24"/>
        </w:rPr>
        <w:fldChar w:fldCharType="begin"/>
      </w:r>
      <w:r>
        <w:rPr>
          <w:b w:val="0"/>
          <w:sz w:val="24"/>
          <w:szCs w:val="24"/>
        </w:rPr>
        <w:instrText>SYMBOL 167 \f "Times New Roman" \s 12</w:instrText>
      </w:r>
      <w:r>
        <w:rPr>
          <w:b w:val="0"/>
          <w:bCs w:val="0"/>
          <w:sz w:val="24"/>
          <w:szCs w:val="24"/>
        </w:rPr>
        <w:fldChar w:fldCharType="separate"/>
      </w:r>
      <w:r>
        <w:rPr>
          <w:b w:val="0"/>
          <w:sz w:val="24"/>
          <w:szCs w:val="24"/>
        </w:rPr>
        <w:t>§</w:t>
      </w:r>
      <w:r>
        <w:rPr>
          <w:b w:val="0"/>
          <w:bCs w:val="0"/>
          <w:sz w:val="24"/>
          <w:szCs w:val="24"/>
        </w:rPr>
        <w:fldChar w:fldCharType="end"/>
      </w:r>
      <w:r>
        <w:rPr>
          <w:b w:val="0"/>
          <w:sz w:val="24"/>
          <w:szCs w:val="24"/>
        </w:rPr>
        <w:t xml:space="preserve"> 2</w:t>
      </w: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Przedmiot Umowy</w:t>
      </w:r>
    </w:p>
    <w:p w:rsidR="00DF069E" w:rsidRDefault="00DF069E" w:rsidP="00DF069E">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Pr>
          <w:rFonts w:ascii="Times New Roman" w:hAnsi="Times New Roman" w:cs="Times New Roman"/>
          <w:sz w:val="24"/>
          <w:szCs w:val="24"/>
        </w:rPr>
        <w:t>1.Przedmiotem niniejszej umowy jest wykonanie</w:t>
      </w:r>
      <w:r>
        <w:rPr>
          <w:rFonts w:ascii="Times New Roman" w:hAnsi="Times New Roman" w:cs="Times New Roman"/>
          <w:bCs/>
          <w:sz w:val="24"/>
          <w:szCs w:val="24"/>
        </w:rPr>
        <w:t xml:space="preserve"> </w:t>
      </w:r>
      <w:r>
        <w:rPr>
          <w:rFonts w:ascii="Times New Roman" w:hAnsi="Times New Roman" w:cs="Times New Roman"/>
          <w:sz w:val="24"/>
          <w:szCs w:val="24"/>
        </w:rPr>
        <w:t xml:space="preserve">naprawy poziomu P4 z poprawą funkcjonalności na pojazdach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xml:space="preserve"> serii EN57 nr 1826 opisanych w paragrafie 1 ust. 1 </w:t>
      </w:r>
      <w:r>
        <w:rPr>
          <w:rFonts w:ascii="Times New Roman" w:hAnsi="Times New Roman" w:cs="Times New Roman"/>
          <w:sz w:val="24"/>
          <w:szCs w:val="24"/>
        </w:rPr>
        <w:lastRenderedPageBreak/>
        <w:t xml:space="preserve">Umowy wg „Dokumentacji Systemu Utrzymania” (DSU), z zastrzeżeniem, że szczegółowy opis przedmiotu umowy stanowi załącznik nr 1 do niniejszej umowy. </w:t>
      </w:r>
    </w:p>
    <w:p w:rsidR="00DF069E" w:rsidRDefault="00DF069E" w:rsidP="00DF069E">
      <w:pPr>
        <w:widowControl w:val="0"/>
        <w:autoSpaceDE w:val="0"/>
        <w:autoSpaceDN w:val="0"/>
        <w:adjustRightInd w:val="0"/>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2.Wykonawca zobowiązuje się w ramach wynagrodzenia określonego w § 6 niniejszej Umowy do:</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1)wykonania pełnego zakresu przedmiotu umowy określonego w niniejszej umowie oraz jej załącznikach oraz zgodnie z deklaracjami Wykonawcy zawartymi w Ofercie;</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2)uzyskania wymaganych prawem i niniejszą Umową uzgodnień, decyzji, świadectw, certyfikatów, atestów itp.;</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3)udzielenia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Pomorskiego,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DF069E" w:rsidRDefault="00DF069E" w:rsidP="00DF069E">
      <w:pPr>
        <w:pStyle w:val="Zwykytekst"/>
        <w:widowControl w:val="0"/>
        <w:autoSpaceDE w:val="0"/>
        <w:autoSpaceDN w:val="0"/>
        <w:adjustRightInd w:val="0"/>
        <w:spacing w:line="360" w:lineRule="auto"/>
        <w:ind w:left="709"/>
        <w:jc w:val="both"/>
        <w:rPr>
          <w:rFonts w:ascii="Times New Roman" w:hAnsi="Times New Roman"/>
          <w:sz w:val="24"/>
          <w:szCs w:val="24"/>
        </w:rPr>
      </w:pPr>
      <w:r>
        <w:rPr>
          <w:rFonts w:ascii="Times New Roman" w:hAnsi="Times New Roman"/>
          <w:sz w:val="24"/>
          <w:szCs w:val="24"/>
        </w:rPr>
        <w:t>4)świadczenia usług gwarancyjnych zgodnie ze złożoną ofertą i niniejszą Umową;</w:t>
      </w:r>
    </w:p>
    <w:p w:rsidR="00DF069E" w:rsidRDefault="00DF069E" w:rsidP="00DF069E">
      <w:pPr>
        <w:pStyle w:val="Zwykytekst"/>
        <w:widowControl w:val="0"/>
        <w:autoSpaceDE w:val="0"/>
        <w:autoSpaceDN w:val="0"/>
        <w:adjustRightInd w:val="0"/>
        <w:spacing w:line="360" w:lineRule="auto"/>
        <w:ind w:left="993" w:hanging="284"/>
        <w:jc w:val="both"/>
        <w:rPr>
          <w:rFonts w:ascii="Times New Roman" w:hAnsi="Times New Roman"/>
          <w:sz w:val="24"/>
          <w:szCs w:val="24"/>
        </w:rPr>
      </w:pPr>
      <w:r>
        <w:rPr>
          <w:rFonts w:ascii="Times New Roman" w:hAnsi="Times New Roman"/>
          <w:sz w:val="24"/>
          <w:szCs w:val="24"/>
        </w:rPr>
        <w:t>5)dokonania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DF069E" w:rsidRDefault="00DF069E" w:rsidP="00DF069E">
      <w:pPr>
        <w:pStyle w:val="Zwykytekst"/>
        <w:widowControl w:val="0"/>
        <w:autoSpaceDE w:val="0"/>
        <w:autoSpaceDN w:val="0"/>
        <w:adjustRightInd w:val="0"/>
        <w:spacing w:line="360" w:lineRule="auto"/>
        <w:ind w:left="851" w:hanging="142"/>
        <w:jc w:val="both"/>
        <w:rPr>
          <w:rFonts w:ascii="Times New Roman" w:hAnsi="Times New Roman"/>
          <w:sz w:val="24"/>
          <w:szCs w:val="24"/>
        </w:rPr>
      </w:pPr>
      <w:r>
        <w:rPr>
          <w:rFonts w:ascii="Times New Roman" w:hAnsi="Times New Roman"/>
          <w:sz w:val="24"/>
          <w:szCs w:val="24"/>
        </w:rPr>
        <w:t>6)opracowania i uzgodnienia z Zamawiającym dokumentacji konstrukcyjnej dotyczącej zmian modernizacyjnych;</w:t>
      </w:r>
    </w:p>
    <w:p w:rsidR="00DF069E" w:rsidRDefault="00DF069E" w:rsidP="00DF069E">
      <w:pPr>
        <w:pStyle w:val="Zwykytekst"/>
        <w:widowControl w:val="0"/>
        <w:autoSpaceDE w:val="0"/>
        <w:autoSpaceDN w:val="0"/>
        <w:adjustRightInd w:val="0"/>
        <w:spacing w:line="360" w:lineRule="auto"/>
        <w:ind w:left="709"/>
        <w:jc w:val="both"/>
        <w:rPr>
          <w:rFonts w:ascii="Times New Roman" w:hAnsi="Times New Roman"/>
          <w:sz w:val="24"/>
          <w:szCs w:val="24"/>
        </w:rPr>
      </w:pPr>
      <w:r>
        <w:rPr>
          <w:rFonts w:ascii="Times New Roman" w:hAnsi="Times New Roman"/>
          <w:sz w:val="24"/>
          <w:szCs w:val="24"/>
        </w:rPr>
        <w:t>7)dostarczenia atestów materiałowych i wykazu części zamiennych.</w:t>
      </w:r>
    </w:p>
    <w:p w:rsidR="00DF069E" w:rsidRDefault="00DF069E" w:rsidP="00DF069E">
      <w:pPr>
        <w:pStyle w:val="Nagwek2"/>
        <w:keepNext/>
        <w:keepLines/>
        <w:spacing w:before="0" w:beforeAutospacing="0" w:after="0" w:afterAutospacing="0" w:line="360" w:lineRule="auto"/>
        <w:jc w:val="center"/>
        <w:rPr>
          <w:b w:val="0"/>
          <w:bCs w:val="0"/>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bCs w:val="0"/>
          <w:sz w:val="24"/>
          <w:szCs w:val="24"/>
        </w:rPr>
        <w:fldChar w:fldCharType="begin"/>
      </w:r>
      <w:r>
        <w:rPr>
          <w:sz w:val="24"/>
          <w:szCs w:val="24"/>
        </w:rPr>
        <w:instrText>SYMBOL 167 \f "Times New Roman" \s 12</w:instrText>
      </w:r>
      <w:r>
        <w:rPr>
          <w:bCs w:val="0"/>
          <w:sz w:val="24"/>
          <w:szCs w:val="24"/>
        </w:rPr>
        <w:fldChar w:fldCharType="separate"/>
      </w:r>
      <w:r>
        <w:rPr>
          <w:sz w:val="24"/>
          <w:szCs w:val="24"/>
        </w:rPr>
        <w:t>§</w:t>
      </w:r>
      <w:r>
        <w:rPr>
          <w:bCs w:val="0"/>
          <w:sz w:val="24"/>
          <w:szCs w:val="24"/>
        </w:rPr>
        <w:fldChar w:fldCharType="end"/>
      </w:r>
      <w:r>
        <w:rPr>
          <w:sz w:val="24"/>
          <w:szCs w:val="24"/>
        </w:rPr>
        <w:t xml:space="preserve"> 3</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Termin realizacji Umowy</w:t>
      </w:r>
    </w:p>
    <w:p w:rsidR="00DF069E" w:rsidRDefault="00DF069E" w:rsidP="00DF06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Termin realizacji  przedmiotu umowy – w terminie ……………….. </w:t>
      </w:r>
      <w:r>
        <w:rPr>
          <w:rFonts w:ascii="Times New Roman" w:hAnsi="Times New Roman" w:cs="Times New Roman"/>
          <w:sz w:val="24"/>
          <w:szCs w:val="24"/>
          <w:lang w:eastAsia="ar-SA"/>
        </w:rPr>
        <w:t xml:space="preserve">licząc od dnia dostarczenia Wykonawcy pierwszego elektrycznego zespołu trakcyjnego do naprawy, </w:t>
      </w:r>
      <w:r>
        <w:rPr>
          <w:rFonts w:ascii="Times New Roman" w:hAnsi="Times New Roman" w:cs="Times New Roman"/>
          <w:sz w:val="24"/>
          <w:szCs w:val="24"/>
        </w:rPr>
        <w:t>zgodnie z harmonogramem, stanowiącym załącznik nr 2 do niniejszej umowy.</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lastRenderedPageBreak/>
        <w:t>§ 4</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Sposób realizacji Umowy</w:t>
      </w:r>
    </w:p>
    <w:p w:rsidR="00DF069E" w:rsidRDefault="00DF069E" w:rsidP="00DF069E">
      <w:pPr>
        <w:pStyle w:val="Tekstpodstawowy"/>
        <w:widowControl w:val="0"/>
        <w:tabs>
          <w:tab w:val="left" w:pos="360"/>
        </w:tabs>
        <w:autoSpaceDE w:val="0"/>
        <w:autoSpaceDN w:val="0"/>
        <w:adjustRightInd w:val="0"/>
        <w:spacing w:line="360" w:lineRule="auto"/>
        <w:rPr>
          <w:sz w:val="24"/>
          <w:szCs w:val="24"/>
        </w:rPr>
      </w:pPr>
      <w:r>
        <w:rPr>
          <w:sz w:val="24"/>
          <w:szCs w:val="24"/>
        </w:rPr>
        <w:t>1.Wykonawca zobowiązuje się zrealizować Umowę zgodnie z:</w:t>
      </w:r>
    </w:p>
    <w:p w:rsidR="00DF069E" w:rsidRDefault="00DF069E" w:rsidP="00DF069E">
      <w:pPr>
        <w:widowControl w:val="0"/>
        <w:tabs>
          <w:tab w:val="left" w:pos="709"/>
        </w:tabs>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1)wymaganiami zawartymi w niniejszej umowie;</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2)DSU;</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3)opisem przedmiotu zamówienia – załącznik nr 1;</w:t>
      </w:r>
    </w:p>
    <w:p w:rsidR="00DF069E" w:rsidRDefault="00DF069E" w:rsidP="00DF069E">
      <w:pPr>
        <w:widowControl w:val="0"/>
        <w:tabs>
          <w:tab w:val="left" w:pos="426"/>
        </w:tabs>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4)warunkami wynikającymi z właściwych przepisów prawa,</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5)rzetelną wiedzą techniczną.</w:t>
      </w:r>
    </w:p>
    <w:p w:rsidR="00DF069E" w:rsidRDefault="00DF069E" w:rsidP="00DF069E">
      <w:pPr>
        <w:pStyle w:val="Tekstpodstawowy"/>
        <w:widowControl w:val="0"/>
        <w:autoSpaceDE w:val="0"/>
        <w:autoSpaceDN w:val="0"/>
        <w:adjustRightInd w:val="0"/>
        <w:spacing w:line="360" w:lineRule="auto"/>
        <w:ind w:left="284" w:hanging="284"/>
        <w:rPr>
          <w:sz w:val="24"/>
          <w:szCs w:val="24"/>
        </w:rPr>
      </w:pPr>
      <w:r>
        <w:rPr>
          <w:sz w:val="24"/>
          <w:szCs w:val="24"/>
        </w:rPr>
        <w:t>2.Wykonawca zobowiązuje się, że w trakcie wykonywania przedmiotu umowy wszystkie Normalia, o których mowa w §1 ust. 4 pkt 5 zostaną wymienione na fabrycznie nowe.</w:t>
      </w:r>
    </w:p>
    <w:p w:rsidR="00DF069E" w:rsidRDefault="00DF069E" w:rsidP="00DF069E">
      <w:pPr>
        <w:pStyle w:val="Tekstpodstawowy"/>
        <w:widowControl w:val="0"/>
        <w:tabs>
          <w:tab w:val="left" w:pos="284"/>
        </w:tabs>
        <w:autoSpaceDE w:val="0"/>
        <w:autoSpaceDN w:val="0"/>
        <w:adjustRightInd w:val="0"/>
        <w:spacing w:line="360" w:lineRule="auto"/>
        <w:ind w:left="284" w:hanging="284"/>
        <w:rPr>
          <w:sz w:val="24"/>
          <w:szCs w:val="24"/>
        </w:rPr>
      </w:pPr>
      <w:r>
        <w:rPr>
          <w:sz w:val="24"/>
          <w:szCs w:val="24"/>
        </w:rPr>
        <w:t>3.Wykonawca zobowiązuje się do określenia zasad i technologii (w tym dopuszczonych do stosowania środków chemicznych) służących do usuwania napisów graffiti z pudła spalinowego zespołu trakcyjnego.</w:t>
      </w:r>
    </w:p>
    <w:p w:rsidR="00DF069E" w:rsidRDefault="00DF069E" w:rsidP="00DF069E">
      <w:pPr>
        <w:pStyle w:val="Tekstpodstawowy"/>
        <w:widowControl w:val="0"/>
        <w:tabs>
          <w:tab w:val="left" w:pos="284"/>
        </w:tabs>
        <w:autoSpaceDE w:val="0"/>
        <w:autoSpaceDN w:val="0"/>
        <w:adjustRightInd w:val="0"/>
        <w:spacing w:line="360" w:lineRule="auto"/>
        <w:ind w:left="284" w:hanging="284"/>
        <w:rPr>
          <w:sz w:val="24"/>
          <w:szCs w:val="24"/>
        </w:rPr>
      </w:pPr>
      <w:r>
        <w:rPr>
          <w:sz w:val="24"/>
          <w:szCs w:val="24"/>
        </w:rPr>
        <w:t>4.Wykonawca zobowiązuje się, że w trakcie wykonywania przedmiotu umowy zostaną wykonane wszystkie badania i próby przewidziane odpowiednimi przepisami i normami oraz w niniejszej umowie.</w:t>
      </w:r>
    </w:p>
    <w:p w:rsidR="00DF069E" w:rsidRDefault="00DF069E" w:rsidP="00DF069E">
      <w:pPr>
        <w:pStyle w:val="Tekstpodstawowy"/>
        <w:widowControl w:val="0"/>
        <w:autoSpaceDE w:val="0"/>
        <w:autoSpaceDN w:val="0"/>
        <w:adjustRightInd w:val="0"/>
        <w:spacing w:line="360" w:lineRule="auto"/>
        <w:ind w:left="284" w:hanging="284"/>
        <w:rPr>
          <w:sz w:val="24"/>
          <w:szCs w:val="24"/>
        </w:rPr>
      </w:pPr>
      <w:r>
        <w:rPr>
          <w:sz w:val="24"/>
          <w:szCs w:val="24"/>
        </w:rPr>
        <w:t>5.Wykonawca zobowiązuje się, że w trakcie wykonywania przedmiotu umowy zostaną wykonane również – zgodnie z obowiązującymi przepisami – wszystkie próby i badania urządzeń podlegających Transportowemu Dozorowi Technicznemu (TDT).</w:t>
      </w:r>
    </w:p>
    <w:p w:rsidR="00DF069E" w:rsidRDefault="00DF069E" w:rsidP="00DF069E">
      <w:pPr>
        <w:pStyle w:val="Tekstpodstawowy"/>
        <w:widowControl w:val="0"/>
        <w:tabs>
          <w:tab w:val="left" w:pos="426"/>
        </w:tabs>
        <w:autoSpaceDE w:val="0"/>
        <w:autoSpaceDN w:val="0"/>
        <w:adjustRightInd w:val="0"/>
        <w:spacing w:line="360" w:lineRule="auto"/>
        <w:ind w:left="284" w:hanging="284"/>
        <w:rPr>
          <w:sz w:val="24"/>
          <w:szCs w:val="24"/>
        </w:rPr>
      </w:pPr>
      <w:r>
        <w:rPr>
          <w:sz w:val="24"/>
          <w:szCs w:val="24"/>
        </w:rPr>
        <w:t>6.Zamawiający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A430D9" w:rsidRDefault="00A430D9" w:rsidP="00607F5D">
      <w:pPr>
        <w:pStyle w:val="Tekstpodstawowy"/>
        <w:widowControl w:val="0"/>
        <w:tabs>
          <w:tab w:val="left" w:pos="284"/>
        </w:tabs>
        <w:autoSpaceDE w:val="0"/>
        <w:autoSpaceDN w:val="0"/>
        <w:adjustRightInd w:val="0"/>
        <w:spacing w:line="360" w:lineRule="auto"/>
        <w:rPr>
          <w:strike/>
          <w:color w:val="FF0000"/>
          <w:sz w:val="24"/>
          <w:szCs w:val="24"/>
        </w:rPr>
      </w:pPr>
      <w:r>
        <w:rPr>
          <w:strike/>
          <w:color w:val="FF0000"/>
          <w:sz w:val="24"/>
          <w:szCs w:val="24"/>
        </w:rPr>
        <w:t xml:space="preserve">7. </w:t>
      </w:r>
      <w:proofErr w:type="spellStart"/>
      <w:r w:rsidRPr="00A430D9">
        <w:rPr>
          <w:strike/>
          <w:color w:val="FF0000"/>
          <w:sz w:val="24"/>
          <w:szCs w:val="24"/>
        </w:rPr>
        <w:t>Ezt</w:t>
      </w:r>
      <w:proofErr w:type="spellEnd"/>
      <w:r w:rsidRPr="00A430D9">
        <w:rPr>
          <w:strike/>
          <w:color w:val="FF0000"/>
          <w:sz w:val="24"/>
          <w:szCs w:val="24"/>
        </w:rPr>
        <w:t xml:space="preserve"> przekazywane do naprawy Wykonawca dostarczy do swojej siedziby w terminach określonych w harmonogramie stanowiącym załącznik nr 2 do niniejszej umowy. Wykonawca zwróci </w:t>
      </w:r>
      <w:proofErr w:type="spellStart"/>
      <w:r w:rsidRPr="00A430D9">
        <w:rPr>
          <w:strike/>
          <w:color w:val="FF0000"/>
          <w:sz w:val="24"/>
          <w:szCs w:val="24"/>
        </w:rPr>
        <w:t>ezt</w:t>
      </w:r>
      <w:proofErr w:type="spellEnd"/>
      <w:r w:rsidRPr="00A430D9">
        <w:rPr>
          <w:strike/>
          <w:color w:val="FF0000"/>
          <w:sz w:val="24"/>
          <w:szCs w:val="24"/>
        </w:rPr>
        <w:t xml:space="preserve"> po naprawie Zamawiającemu (stacja Gdynia Cisowa Postojowa) na swój koszt. </w:t>
      </w:r>
    </w:p>
    <w:p w:rsidR="00A430D9" w:rsidRPr="00607F5D" w:rsidRDefault="00607F5D" w:rsidP="00607F5D">
      <w:pPr>
        <w:pStyle w:val="Tekstpodstawowy"/>
        <w:widowControl w:val="0"/>
        <w:tabs>
          <w:tab w:val="left" w:pos="284"/>
        </w:tabs>
        <w:autoSpaceDE w:val="0"/>
        <w:autoSpaceDN w:val="0"/>
        <w:adjustRightInd w:val="0"/>
        <w:spacing w:line="360" w:lineRule="auto"/>
        <w:rPr>
          <w:strike/>
          <w:color w:val="FF0000"/>
          <w:sz w:val="24"/>
          <w:szCs w:val="24"/>
        </w:rPr>
      </w:pPr>
      <w:r>
        <w:rPr>
          <w:color w:val="FF0000"/>
          <w:sz w:val="24"/>
          <w:szCs w:val="24"/>
        </w:rPr>
        <w:t xml:space="preserve">7. </w:t>
      </w:r>
      <w:proofErr w:type="spellStart"/>
      <w:r w:rsidR="00A430D9" w:rsidRPr="00A430D9">
        <w:rPr>
          <w:color w:val="FF0000"/>
          <w:sz w:val="24"/>
          <w:szCs w:val="24"/>
        </w:rPr>
        <w:t>Ezt</w:t>
      </w:r>
      <w:proofErr w:type="spellEnd"/>
      <w:r w:rsidR="00A430D9" w:rsidRPr="00A430D9">
        <w:rPr>
          <w:color w:val="FF0000"/>
          <w:sz w:val="24"/>
          <w:szCs w:val="24"/>
        </w:rPr>
        <w:t xml:space="preserve"> przekazywane do naprawy </w:t>
      </w:r>
      <w:r w:rsidR="00A430D9" w:rsidRPr="00A430D9">
        <w:rPr>
          <w:strike/>
          <w:color w:val="FF0000"/>
          <w:sz w:val="24"/>
          <w:szCs w:val="24"/>
        </w:rPr>
        <w:t>Wykonawca</w:t>
      </w:r>
      <w:r w:rsidR="00A430D9" w:rsidRPr="00A430D9">
        <w:rPr>
          <w:color w:val="FF0000"/>
          <w:sz w:val="24"/>
          <w:szCs w:val="24"/>
        </w:rPr>
        <w:t xml:space="preserve"> Zamawiający dostarczy do </w:t>
      </w:r>
      <w:r w:rsidR="00A430D9" w:rsidRPr="00A430D9">
        <w:rPr>
          <w:strike/>
          <w:color w:val="FF0000"/>
          <w:sz w:val="24"/>
          <w:szCs w:val="24"/>
        </w:rPr>
        <w:t>swojej</w:t>
      </w:r>
      <w:r w:rsidR="00A430D9" w:rsidRPr="00A430D9">
        <w:rPr>
          <w:color w:val="FF0000"/>
          <w:sz w:val="24"/>
          <w:szCs w:val="24"/>
        </w:rPr>
        <w:t xml:space="preserve"> siedziby</w:t>
      </w:r>
      <w:r>
        <w:rPr>
          <w:strike/>
          <w:color w:val="FF0000"/>
          <w:sz w:val="24"/>
          <w:szCs w:val="24"/>
        </w:rPr>
        <w:t xml:space="preserve"> </w:t>
      </w:r>
      <w:r w:rsidR="00A430D9" w:rsidRPr="00A430D9">
        <w:rPr>
          <w:color w:val="FF0000"/>
          <w:sz w:val="24"/>
          <w:szCs w:val="24"/>
        </w:rPr>
        <w:t>Wykonawcy w terminach określonych w harmonogramie stanowiącym załącznik nr 2 do</w:t>
      </w:r>
    </w:p>
    <w:p w:rsidR="00A430D9" w:rsidRPr="00A430D9" w:rsidRDefault="00A430D9" w:rsidP="00607F5D">
      <w:pPr>
        <w:pStyle w:val="Tekstpodstawowy"/>
        <w:widowControl w:val="0"/>
        <w:tabs>
          <w:tab w:val="left" w:pos="284"/>
        </w:tabs>
        <w:autoSpaceDE w:val="0"/>
        <w:autoSpaceDN w:val="0"/>
        <w:adjustRightInd w:val="0"/>
        <w:spacing w:line="360" w:lineRule="auto"/>
        <w:rPr>
          <w:color w:val="FF0000"/>
          <w:sz w:val="24"/>
          <w:szCs w:val="24"/>
        </w:rPr>
      </w:pPr>
      <w:r w:rsidRPr="00A430D9">
        <w:rPr>
          <w:color w:val="FF0000"/>
          <w:sz w:val="24"/>
          <w:szCs w:val="24"/>
        </w:rPr>
        <w:t xml:space="preserve">niniejszej umowy. Zwrot </w:t>
      </w:r>
      <w:proofErr w:type="spellStart"/>
      <w:r w:rsidRPr="00A430D9">
        <w:rPr>
          <w:color w:val="FF0000"/>
          <w:sz w:val="24"/>
          <w:szCs w:val="24"/>
        </w:rPr>
        <w:t>ezt</w:t>
      </w:r>
      <w:proofErr w:type="spellEnd"/>
      <w:r w:rsidRPr="00A430D9">
        <w:rPr>
          <w:color w:val="FF0000"/>
          <w:sz w:val="24"/>
          <w:szCs w:val="24"/>
        </w:rPr>
        <w:t xml:space="preserve"> po naprawie nastąpi na koszt Zamawiającego.</w:t>
      </w:r>
    </w:p>
    <w:p w:rsidR="00A430D9" w:rsidRPr="00B04F49" w:rsidRDefault="00A430D9" w:rsidP="00A430D9">
      <w:pPr>
        <w:pStyle w:val="Tekstpodstawowy"/>
        <w:widowControl w:val="0"/>
        <w:numPr>
          <w:ilvl w:val="1"/>
          <w:numId w:val="68"/>
        </w:numPr>
        <w:tabs>
          <w:tab w:val="left" w:pos="284"/>
        </w:tabs>
        <w:autoSpaceDE w:val="0"/>
        <w:autoSpaceDN w:val="0"/>
        <w:adjustRightInd w:val="0"/>
        <w:spacing w:line="360" w:lineRule="auto"/>
        <w:ind w:left="284" w:hanging="284"/>
        <w:rPr>
          <w:color w:val="FF0000"/>
          <w:sz w:val="24"/>
          <w:szCs w:val="24"/>
        </w:rPr>
      </w:pPr>
      <w:r w:rsidRPr="00B04F49">
        <w:rPr>
          <w:color w:val="FF0000"/>
          <w:sz w:val="24"/>
          <w:szCs w:val="24"/>
        </w:rPr>
        <w:t xml:space="preserve">Zamawiający dostarczy na każdy </w:t>
      </w:r>
      <w:proofErr w:type="spellStart"/>
      <w:r w:rsidRPr="00B04F49">
        <w:rPr>
          <w:color w:val="FF0000"/>
          <w:sz w:val="24"/>
          <w:szCs w:val="24"/>
        </w:rPr>
        <w:t>ezt</w:t>
      </w:r>
      <w:proofErr w:type="spellEnd"/>
      <w:r w:rsidRPr="00B04F49">
        <w:rPr>
          <w:color w:val="FF0000"/>
          <w:sz w:val="24"/>
          <w:szCs w:val="24"/>
        </w:rPr>
        <w:t xml:space="preserve"> wszystkie części i podzespoły wskazane w OPZ w ciągu </w:t>
      </w:r>
      <w:r w:rsidRPr="00B04F49">
        <w:rPr>
          <w:color w:val="FF0000"/>
          <w:sz w:val="24"/>
          <w:szCs w:val="24"/>
          <w:u w:val="single"/>
        </w:rPr>
        <w:t>10 dni</w:t>
      </w:r>
      <w:r w:rsidRPr="00B04F49">
        <w:rPr>
          <w:color w:val="FF0000"/>
          <w:sz w:val="24"/>
          <w:szCs w:val="24"/>
        </w:rPr>
        <w:t xml:space="preserve"> roboczych od dnia dostarczenia danego pojazdu. Niedostarczenie przez </w:t>
      </w:r>
      <w:r w:rsidRPr="00B04F49">
        <w:rPr>
          <w:color w:val="FF0000"/>
          <w:sz w:val="24"/>
          <w:szCs w:val="24"/>
        </w:rPr>
        <w:lastRenderedPageBreak/>
        <w:t>Zamawiającego podzespołów w tym terminie spowoduje wydłużenie terminu naprawy o czas opóźnienia Zamawiającego w dostarczeniu pojazdów.</w:t>
      </w:r>
    </w:p>
    <w:p w:rsidR="00607F5D" w:rsidRDefault="00607F5D" w:rsidP="00DF069E">
      <w:pPr>
        <w:pStyle w:val="Nagwek2"/>
        <w:keepNext/>
        <w:keepLines/>
        <w:spacing w:before="0" w:beforeAutospacing="0" w:after="0" w:afterAutospacing="0" w:line="360" w:lineRule="auto"/>
        <w:jc w:val="center"/>
        <w:rPr>
          <w:sz w:val="24"/>
          <w:szCs w:val="24"/>
        </w:rPr>
      </w:pPr>
    </w:p>
    <w:p w:rsidR="00DF069E" w:rsidRDefault="00DF069E" w:rsidP="00DF069E">
      <w:pPr>
        <w:pStyle w:val="Nagwek2"/>
        <w:keepNext/>
        <w:keepLines/>
        <w:spacing w:before="0" w:beforeAutospacing="0" w:after="0" w:afterAutospacing="0" w:line="360" w:lineRule="auto"/>
        <w:jc w:val="center"/>
        <w:rPr>
          <w:bCs w:val="0"/>
          <w:sz w:val="24"/>
          <w:szCs w:val="24"/>
        </w:rPr>
      </w:pPr>
      <w:r>
        <w:rPr>
          <w:sz w:val="24"/>
          <w:szCs w:val="24"/>
        </w:rPr>
        <w:t>§ 5</w:t>
      </w:r>
    </w:p>
    <w:p w:rsidR="00DF069E" w:rsidRDefault="00DF069E" w:rsidP="00DF069E">
      <w:pPr>
        <w:pStyle w:val="Nagwek2"/>
        <w:keepLines/>
        <w:spacing w:before="0" w:beforeAutospacing="0" w:after="0" w:afterAutospacing="0" w:line="360" w:lineRule="auto"/>
        <w:jc w:val="center"/>
        <w:rPr>
          <w:bCs w:val="0"/>
          <w:sz w:val="24"/>
          <w:szCs w:val="24"/>
        </w:rPr>
      </w:pPr>
      <w:r>
        <w:rPr>
          <w:sz w:val="24"/>
          <w:szCs w:val="24"/>
        </w:rPr>
        <w:t>Odbiory</w:t>
      </w:r>
    </w:p>
    <w:p w:rsidR="00DF069E" w:rsidRDefault="00DF069E" w:rsidP="00DF069E">
      <w:pPr>
        <w:pStyle w:val="Tekstpodstawowy"/>
        <w:widowControl w:val="0"/>
        <w:tabs>
          <w:tab w:val="left" w:pos="426"/>
        </w:tabs>
        <w:autoSpaceDE w:val="0"/>
        <w:autoSpaceDN w:val="0"/>
        <w:adjustRightInd w:val="0"/>
        <w:spacing w:line="360" w:lineRule="auto"/>
        <w:ind w:left="284" w:hanging="284"/>
        <w:rPr>
          <w:sz w:val="24"/>
          <w:szCs w:val="24"/>
        </w:rPr>
      </w:pPr>
      <w:r>
        <w:rPr>
          <w:sz w:val="24"/>
          <w:szCs w:val="24"/>
        </w:rPr>
        <w:t>1 .</w:t>
      </w:r>
      <w:proofErr w:type="spellStart"/>
      <w:r>
        <w:rPr>
          <w:sz w:val="24"/>
          <w:szCs w:val="24"/>
        </w:rPr>
        <w:t>Ezt</w:t>
      </w:r>
      <w:proofErr w:type="spellEnd"/>
      <w:r>
        <w:rPr>
          <w:sz w:val="24"/>
          <w:szCs w:val="24"/>
        </w:rPr>
        <w:t xml:space="preserve"> w trakcie wykonywania i po wykonaniu przedmiotu umowy będą podlegać odbiorowi komisarycznemu przez Komisarza Odbiorczego Zamawiającego, wg zasad i w zakresie przewidzianym w niniejszej Umowie.</w:t>
      </w:r>
    </w:p>
    <w:p w:rsidR="00DF069E" w:rsidRDefault="00DF069E" w:rsidP="00DF069E">
      <w:pPr>
        <w:pStyle w:val="Tekstpodstawowy"/>
        <w:widowControl w:val="0"/>
        <w:tabs>
          <w:tab w:val="left" w:pos="426"/>
        </w:tabs>
        <w:autoSpaceDE w:val="0"/>
        <w:autoSpaceDN w:val="0"/>
        <w:adjustRightInd w:val="0"/>
        <w:spacing w:line="360" w:lineRule="auto"/>
        <w:ind w:left="284" w:hanging="284"/>
        <w:rPr>
          <w:sz w:val="24"/>
          <w:szCs w:val="24"/>
        </w:rPr>
      </w:pPr>
      <w:r>
        <w:rPr>
          <w:sz w:val="24"/>
          <w:szCs w:val="24"/>
        </w:rPr>
        <w:t xml:space="preserve">2. Wykonawca zobowiązuje się do udostępnienia upoważnionemu do odbioru </w:t>
      </w:r>
      <w:proofErr w:type="spellStart"/>
      <w:r>
        <w:rPr>
          <w:sz w:val="24"/>
          <w:szCs w:val="24"/>
        </w:rPr>
        <w:t>ezt</w:t>
      </w:r>
      <w:proofErr w:type="spellEnd"/>
      <w:r>
        <w:rPr>
          <w:sz w:val="24"/>
          <w:szCs w:val="24"/>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Właścicielowi </w:t>
      </w:r>
      <w:proofErr w:type="spellStart"/>
      <w:r>
        <w:rPr>
          <w:sz w:val="24"/>
          <w:szCs w:val="24"/>
        </w:rPr>
        <w:t>Ezt</w:t>
      </w:r>
      <w:proofErr w:type="spellEnd"/>
      <w:r>
        <w:rPr>
          <w:sz w:val="24"/>
          <w:szCs w:val="24"/>
        </w:rPr>
        <w:t xml:space="preserve">- Województwu Pomorskiemu oraz podmiotom, które wykonywać będą naprawy czy przeglądy </w:t>
      </w:r>
      <w:proofErr w:type="spellStart"/>
      <w:r>
        <w:rPr>
          <w:sz w:val="24"/>
          <w:szCs w:val="24"/>
        </w:rPr>
        <w:t>Ezt</w:t>
      </w:r>
      <w:proofErr w:type="spellEnd"/>
      <w:r>
        <w:rPr>
          <w:sz w:val="24"/>
          <w:szCs w:val="24"/>
        </w:rPr>
        <w:t>. Odstępowanie dokumentacji innym podmiotom gospodarczym może nastąpić jedynie za pisemną zgodą Wykonawcy.</w:t>
      </w:r>
    </w:p>
    <w:p w:rsidR="00DF069E" w:rsidRDefault="00DF069E" w:rsidP="00DF069E">
      <w:pPr>
        <w:pStyle w:val="Tekstpodstawowy"/>
        <w:widowControl w:val="0"/>
        <w:tabs>
          <w:tab w:val="left" w:pos="360"/>
        </w:tabs>
        <w:autoSpaceDE w:val="0"/>
        <w:autoSpaceDN w:val="0"/>
        <w:adjustRightInd w:val="0"/>
        <w:spacing w:line="360" w:lineRule="auto"/>
        <w:ind w:left="142" w:hanging="284"/>
        <w:rPr>
          <w:sz w:val="24"/>
          <w:szCs w:val="24"/>
        </w:rPr>
      </w:pPr>
      <w:r>
        <w:rPr>
          <w:sz w:val="24"/>
          <w:szCs w:val="24"/>
        </w:rPr>
        <w:t>3. 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DF069E" w:rsidRDefault="00DF069E" w:rsidP="00DF069E">
      <w:pPr>
        <w:pStyle w:val="Tekstpodstawowy"/>
        <w:widowControl w:val="0"/>
        <w:tabs>
          <w:tab w:val="left" w:pos="360"/>
        </w:tabs>
        <w:autoSpaceDE w:val="0"/>
        <w:autoSpaceDN w:val="0"/>
        <w:adjustRightInd w:val="0"/>
        <w:spacing w:line="360" w:lineRule="auto"/>
        <w:ind w:left="284" w:hanging="284"/>
        <w:rPr>
          <w:sz w:val="24"/>
          <w:szCs w:val="24"/>
        </w:rPr>
      </w:pPr>
      <w:r>
        <w:rPr>
          <w:sz w:val="24"/>
          <w:szCs w:val="24"/>
        </w:rPr>
        <w:t xml:space="preserve">4. .Zamawiający dopuszcza dokonywanie odbiorów cząstkowych (podzespołów </w:t>
      </w:r>
      <w:proofErr w:type="spellStart"/>
      <w:r>
        <w:rPr>
          <w:sz w:val="24"/>
          <w:szCs w:val="24"/>
        </w:rPr>
        <w:t>ezt</w:t>
      </w:r>
      <w:proofErr w:type="spellEnd"/>
      <w:r>
        <w:rPr>
          <w:sz w:val="24"/>
          <w:szCs w:val="24"/>
        </w:rPr>
        <w:t xml:space="preserve">, itp.) przez odpowiednie komórki kontroli Wykonawcy, które muszą być  potwierdzone stosownymi dokumentami, uzgodnionymi pisemnie z przedstawicielem Zamawiającego, o którym mowa w§ 12 ust. 1. </w:t>
      </w:r>
    </w:p>
    <w:p w:rsidR="00DF069E" w:rsidRDefault="00DF069E" w:rsidP="00DF069E">
      <w:pPr>
        <w:pStyle w:val="Tekstpodstawowy"/>
        <w:widowControl w:val="0"/>
        <w:tabs>
          <w:tab w:val="left" w:pos="360"/>
        </w:tabs>
        <w:autoSpaceDE w:val="0"/>
        <w:autoSpaceDN w:val="0"/>
        <w:adjustRightInd w:val="0"/>
        <w:spacing w:line="360" w:lineRule="auto"/>
        <w:ind w:left="284" w:hanging="284"/>
        <w:rPr>
          <w:sz w:val="24"/>
          <w:szCs w:val="24"/>
        </w:rPr>
      </w:pPr>
      <w:r>
        <w:rPr>
          <w:sz w:val="24"/>
          <w:szCs w:val="24"/>
        </w:rPr>
        <w:t>5.Przedmiot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DF069E" w:rsidRDefault="00DF069E" w:rsidP="00DF069E">
      <w:pPr>
        <w:pStyle w:val="Tekstpodstawowy"/>
        <w:widowControl w:val="0"/>
        <w:tabs>
          <w:tab w:val="left" w:pos="360"/>
        </w:tabs>
        <w:autoSpaceDE w:val="0"/>
        <w:autoSpaceDN w:val="0"/>
        <w:adjustRightInd w:val="0"/>
        <w:spacing w:line="360" w:lineRule="auto"/>
        <w:rPr>
          <w:sz w:val="24"/>
          <w:szCs w:val="24"/>
        </w:rPr>
      </w:pPr>
      <w:r>
        <w:rPr>
          <w:sz w:val="24"/>
          <w:szCs w:val="24"/>
        </w:rPr>
        <w:t xml:space="preserve">6. Z czynności odbiorczych sporządzane są pisemne protokoły odbiorów częściowych. </w:t>
      </w:r>
    </w:p>
    <w:p w:rsidR="00DF069E" w:rsidRDefault="00DF069E" w:rsidP="00DF069E">
      <w:pPr>
        <w:pStyle w:val="Tekstpodstawowy"/>
        <w:widowControl w:val="0"/>
        <w:tabs>
          <w:tab w:val="left" w:pos="360"/>
        </w:tabs>
        <w:autoSpaceDE w:val="0"/>
        <w:autoSpaceDN w:val="0"/>
        <w:adjustRightInd w:val="0"/>
        <w:spacing w:line="360" w:lineRule="auto"/>
        <w:ind w:left="142" w:hanging="142"/>
        <w:rPr>
          <w:sz w:val="24"/>
          <w:szCs w:val="24"/>
        </w:rPr>
      </w:pPr>
      <w:r>
        <w:rPr>
          <w:sz w:val="24"/>
          <w:szCs w:val="24"/>
        </w:rPr>
        <w:t xml:space="preserve">7.Podczas prób odbiorczych i badań wymaganych przepisami może uczestniczyć, oprócz </w:t>
      </w:r>
      <w:r>
        <w:rPr>
          <w:sz w:val="24"/>
          <w:szCs w:val="24"/>
        </w:rPr>
        <w:lastRenderedPageBreak/>
        <w:t xml:space="preserve">Komisarza Odbiorczego, także inny, wyznaczony przez Zamawiającego, przedstawiciel.  </w:t>
      </w:r>
    </w:p>
    <w:p w:rsidR="00DF069E" w:rsidRDefault="00DF069E" w:rsidP="00DF069E">
      <w:pPr>
        <w:pStyle w:val="Tekstpodstawowy"/>
        <w:widowControl w:val="0"/>
        <w:tabs>
          <w:tab w:val="left" w:pos="360"/>
        </w:tabs>
        <w:autoSpaceDE w:val="0"/>
        <w:autoSpaceDN w:val="0"/>
        <w:adjustRightInd w:val="0"/>
        <w:spacing w:line="360" w:lineRule="auto"/>
        <w:ind w:left="142" w:hanging="142"/>
        <w:rPr>
          <w:sz w:val="24"/>
          <w:szCs w:val="24"/>
        </w:rPr>
      </w:pPr>
      <w:r>
        <w:rPr>
          <w:sz w:val="24"/>
          <w:szCs w:val="24"/>
        </w:rPr>
        <w:t>8.Po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w:t>
      </w:r>
      <w:r w:rsidR="00607F5D">
        <w:rPr>
          <w:sz w:val="24"/>
          <w:szCs w:val="24"/>
        </w:rPr>
        <w:t xml:space="preserve"> </w:t>
      </w:r>
      <w:r w:rsidR="00607F5D" w:rsidRPr="00A430D9">
        <w:rPr>
          <w:color w:val="FF0000"/>
          <w:sz w:val="24"/>
          <w:szCs w:val="24"/>
        </w:rPr>
        <w:t>W ramach niniejszej Umowy dopuszcza się wykonanie prac dodatkowych, wynikających z ukrytych wad pojazdów, po uprzednim zaakceptowaniu zakresu prac przez Zamawiaj</w:t>
      </w:r>
      <w:r w:rsidR="00607F5D">
        <w:rPr>
          <w:color w:val="FF0000"/>
          <w:sz w:val="24"/>
          <w:szCs w:val="24"/>
        </w:rPr>
        <w:t>ą</w:t>
      </w:r>
      <w:r w:rsidR="00607F5D" w:rsidRPr="00A430D9">
        <w:rPr>
          <w:color w:val="FF0000"/>
          <w:sz w:val="24"/>
          <w:szCs w:val="24"/>
        </w:rPr>
        <w:t>cego.</w:t>
      </w:r>
    </w:p>
    <w:p w:rsidR="00DF069E" w:rsidRDefault="00DF069E" w:rsidP="00DF069E">
      <w:pPr>
        <w:pStyle w:val="Tekstpodstawowy"/>
        <w:widowControl w:val="0"/>
        <w:tabs>
          <w:tab w:val="left" w:pos="360"/>
        </w:tabs>
        <w:autoSpaceDE w:val="0"/>
        <w:autoSpaceDN w:val="0"/>
        <w:adjustRightInd w:val="0"/>
        <w:spacing w:line="360" w:lineRule="auto"/>
        <w:ind w:left="142" w:hanging="142"/>
        <w:rPr>
          <w:sz w:val="24"/>
          <w:szCs w:val="24"/>
        </w:rPr>
      </w:pPr>
      <w:r>
        <w:rPr>
          <w:sz w:val="24"/>
          <w:szCs w:val="24"/>
        </w:rPr>
        <w:t>9.Podstawą odbiorów częściowych oraz odbioru końcowego przedmiotu umowy jest przedstawienie przez Wykonawcę dowodów spełnienia wymagań technicznych określonych postanowieniami niniejszej Umowy.</w:t>
      </w:r>
    </w:p>
    <w:p w:rsidR="00DF069E" w:rsidRDefault="00DF069E" w:rsidP="00DF069E">
      <w:pPr>
        <w:pStyle w:val="Tekstpodstawowy"/>
        <w:widowControl w:val="0"/>
        <w:tabs>
          <w:tab w:val="left" w:pos="360"/>
        </w:tabs>
        <w:autoSpaceDE w:val="0"/>
        <w:autoSpaceDN w:val="0"/>
        <w:adjustRightInd w:val="0"/>
        <w:spacing w:line="360" w:lineRule="auto"/>
        <w:rPr>
          <w:sz w:val="24"/>
          <w:szCs w:val="24"/>
        </w:rPr>
      </w:pPr>
      <w:r>
        <w:rPr>
          <w:sz w:val="24"/>
          <w:szCs w:val="24"/>
        </w:rPr>
        <w:t>10.Odbiór końcowy przedmiotu umowy następuje z chwilą spełnienia następujących warunków:</w:t>
      </w:r>
    </w:p>
    <w:p w:rsidR="00DF069E" w:rsidRDefault="00DF069E" w:rsidP="00DF069E">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1)podpisaniu przez Komisarza Odbiorczego bezusterkowego Protokołu Odbioru Końcowego dokonanej naprawy wszystkich szt. wskazanych w paragrafie 1 ust. 1 umowy;</w:t>
      </w:r>
    </w:p>
    <w:p w:rsidR="00DF069E" w:rsidRDefault="00DF069E" w:rsidP="00DF069E">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r>
        <w:rPr>
          <w:rFonts w:ascii="Times New Roman" w:hAnsi="Times New Roman" w:cs="Times New Roman"/>
          <w:sz w:val="24"/>
          <w:szCs w:val="24"/>
        </w:rPr>
        <w:t>2)podpisaniu „Zaświadczenia jakościowego odbioru u Wykonawcy" przez Wykonawcę i Komisarza Odbiorczego.</w:t>
      </w:r>
    </w:p>
    <w:p w:rsidR="00DF069E" w:rsidRDefault="00DF069E" w:rsidP="00DF069E">
      <w:pPr>
        <w:pStyle w:val="Tekstpodstawowy"/>
        <w:keepNext/>
        <w:tabs>
          <w:tab w:val="left" w:pos="360"/>
        </w:tabs>
        <w:spacing w:line="360" w:lineRule="auto"/>
        <w:ind w:left="426"/>
        <w:rPr>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6</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 xml:space="preserve">Wartość Umowy </w:t>
      </w:r>
    </w:p>
    <w:p w:rsidR="00607F5D" w:rsidRPr="00607F5D" w:rsidRDefault="00607F5D" w:rsidP="00607F5D">
      <w:pPr>
        <w:widowControl w:val="0"/>
        <w:tabs>
          <w:tab w:val="left" w:pos="709"/>
        </w:tabs>
        <w:autoSpaceDE w:val="0"/>
        <w:autoSpaceDN w:val="0"/>
        <w:adjustRightInd w:val="0"/>
        <w:spacing w:after="0" w:line="360" w:lineRule="auto"/>
        <w:ind w:left="567" w:hanging="170"/>
        <w:jc w:val="both"/>
        <w:rPr>
          <w:rFonts w:ascii="Times New Roman" w:hAnsi="Times New Roman" w:cs="Times New Roman"/>
          <w:color w:val="FF0000"/>
          <w:sz w:val="24"/>
          <w:szCs w:val="24"/>
        </w:rPr>
      </w:pPr>
      <w:r w:rsidRPr="00607F5D">
        <w:rPr>
          <w:rFonts w:ascii="Times New Roman" w:hAnsi="Times New Roman" w:cs="Times New Roman"/>
          <w:color w:val="FF0000"/>
          <w:sz w:val="24"/>
          <w:szCs w:val="24"/>
        </w:rPr>
        <w:t>1.</w:t>
      </w:r>
      <w:r w:rsidRPr="00607F5D">
        <w:rPr>
          <w:rFonts w:ascii="Times New Roman" w:hAnsi="Times New Roman" w:cs="Times New Roman"/>
          <w:color w:val="FF0000"/>
          <w:sz w:val="24"/>
          <w:szCs w:val="24"/>
        </w:rPr>
        <w:tab/>
      </w:r>
      <w:r w:rsidRPr="00607F5D">
        <w:rPr>
          <w:rFonts w:ascii="Times New Roman" w:hAnsi="Times New Roman" w:cs="Times New Roman"/>
          <w:strike/>
          <w:color w:val="FF0000"/>
          <w:sz w:val="24"/>
          <w:szCs w:val="24"/>
        </w:rPr>
        <w:t>Wynagrodzenie Wykonawcy za prawidłowe, zgodne z Umową wykonanie całości przedmiotu Umowy wynosi  ……………………zł brutto. Wartość netto – ……………………. zł, w tym podatek VAT ……………….  zł.</w:t>
      </w:r>
      <w:r w:rsidRPr="00607F5D">
        <w:rPr>
          <w:rFonts w:ascii="Times New Roman" w:hAnsi="Times New Roman" w:cs="Times New Roman"/>
          <w:color w:val="FF0000"/>
          <w:sz w:val="24"/>
          <w:szCs w:val="24"/>
        </w:rPr>
        <w:t xml:space="preserve"> </w:t>
      </w:r>
    </w:p>
    <w:p w:rsidR="00DF069E" w:rsidRDefault="00607F5D" w:rsidP="00607F5D">
      <w:pPr>
        <w:widowControl w:val="0"/>
        <w:tabs>
          <w:tab w:val="left" w:pos="709"/>
        </w:tabs>
        <w:autoSpaceDE w:val="0"/>
        <w:autoSpaceDN w:val="0"/>
        <w:adjustRightInd w:val="0"/>
        <w:spacing w:after="0" w:line="360" w:lineRule="auto"/>
        <w:ind w:left="567" w:hanging="170"/>
        <w:jc w:val="both"/>
        <w:rPr>
          <w:rFonts w:ascii="Times New Roman" w:hAnsi="Times New Roman" w:cs="Times New Roman"/>
          <w:sz w:val="24"/>
          <w:szCs w:val="24"/>
        </w:rPr>
      </w:pPr>
      <w:r w:rsidRPr="00607F5D">
        <w:rPr>
          <w:rFonts w:ascii="Times New Roman" w:hAnsi="Times New Roman" w:cs="Times New Roman"/>
          <w:color w:val="FF0000"/>
          <w:sz w:val="24"/>
          <w:szCs w:val="24"/>
        </w:rPr>
        <w:t>1.</w:t>
      </w:r>
      <w:r w:rsidRPr="00607F5D">
        <w:rPr>
          <w:rFonts w:ascii="Times New Roman" w:hAnsi="Times New Roman" w:cs="Times New Roman"/>
          <w:color w:val="FF0000"/>
          <w:sz w:val="24"/>
          <w:szCs w:val="24"/>
        </w:rPr>
        <w:tab/>
        <w:t>Wynagrodzenie Wykonawcy za prawidłowe, zgodne z Umową wykonanie całości przedmiotu Umowy wynosi  ……………………zł brutto. Wartość netto – ……………………. zł,</w:t>
      </w:r>
      <w:r>
        <w:rPr>
          <w:rFonts w:ascii="Times New Roman" w:hAnsi="Times New Roman" w:cs="Times New Roman"/>
          <w:color w:val="FF0000"/>
          <w:sz w:val="24"/>
          <w:szCs w:val="24"/>
        </w:rPr>
        <w:t xml:space="preserve"> </w:t>
      </w:r>
      <w:r w:rsidRPr="00607F5D">
        <w:rPr>
          <w:rFonts w:ascii="Times New Roman" w:hAnsi="Times New Roman" w:cs="Times New Roman"/>
          <w:color w:val="FF0000"/>
          <w:sz w:val="24"/>
          <w:szCs w:val="24"/>
        </w:rPr>
        <w:t xml:space="preserve">podatek VAT ……………….  zł. </w:t>
      </w:r>
      <w:r w:rsidR="00DF069E">
        <w:rPr>
          <w:rFonts w:ascii="Times New Roman" w:hAnsi="Times New Roman" w:cs="Times New Roman"/>
          <w:sz w:val="24"/>
          <w:szCs w:val="24"/>
        </w:rPr>
        <w:t xml:space="preserve">2.Określone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00DF069E">
        <w:rPr>
          <w:rFonts w:ascii="Times New Roman" w:hAnsi="Times New Roman" w:cs="Times New Roman"/>
          <w:sz w:val="24"/>
          <w:szCs w:val="24"/>
        </w:rPr>
        <w:t>ezt</w:t>
      </w:r>
      <w:proofErr w:type="spellEnd"/>
      <w:r w:rsidR="00DF069E">
        <w:rPr>
          <w:rFonts w:ascii="Times New Roman" w:hAnsi="Times New Roman" w:cs="Times New Roman"/>
          <w:sz w:val="24"/>
          <w:szCs w:val="24"/>
        </w:rPr>
        <w:t xml:space="preserve"> w ramach wykonywanej naprawy.</w:t>
      </w:r>
    </w:p>
    <w:p w:rsidR="00DF069E" w:rsidRDefault="00DF069E" w:rsidP="00DF069E">
      <w:pPr>
        <w:pStyle w:val="Nagwek2"/>
        <w:keepNext/>
        <w:keepLines/>
        <w:spacing w:before="0" w:beforeAutospacing="0" w:after="0" w:afterAutospacing="0" w:line="360" w:lineRule="auto"/>
        <w:jc w:val="center"/>
        <w:rPr>
          <w:b w:val="0"/>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7</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Rozliczenia</w:t>
      </w:r>
    </w:p>
    <w:p w:rsidR="00DF069E" w:rsidRDefault="00DF069E" w:rsidP="00DF069E">
      <w:pPr>
        <w:widowControl w:val="0"/>
        <w:tabs>
          <w:tab w:val="left" w:pos="397"/>
        </w:tabs>
        <w:autoSpaceDE w:val="0"/>
        <w:autoSpaceDN w:val="0"/>
        <w:adjustRightInd w:val="0"/>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lastRenderedPageBreak/>
        <w:t xml:space="preserve">1.Zapłata za wykonanie przedmiotu umowy będzie realizowana na rachunek Wykonawcy wskazany na fakturze w terminie </w:t>
      </w:r>
      <w:r>
        <w:rPr>
          <w:rFonts w:ascii="Times New Roman" w:hAnsi="Times New Roman" w:cs="Times New Roman"/>
          <w:bCs/>
          <w:sz w:val="24"/>
          <w:szCs w:val="24"/>
        </w:rPr>
        <w:t>21</w:t>
      </w:r>
      <w:r>
        <w:rPr>
          <w:rFonts w:ascii="Times New Roman" w:hAnsi="Times New Roman" w:cs="Times New Roman"/>
          <w:sz w:val="24"/>
          <w:szCs w:val="24"/>
        </w:rPr>
        <w:t xml:space="preserve"> dni kalendarzowych od daty wpływu do Zamawiającego faktury VAT wystawionej przez Wykonawcę.</w:t>
      </w:r>
    </w:p>
    <w:p w:rsidR="00DF069E" w:rsidRDefault="00DF069E" w:rsidP="00DF069E">
      <w:pPr>
        <w:widowControl w:val="0"/>
        <w:tabs>
          <w:tab w:val="left" w:pos="709"/>
        </w:tabs>
        <w:autoSpaceDE w:val="0"/>
        <w:autoSpaceDN w:val="0"/>
        <w:adjustRightInd w:val="0"/>
        <w:spacing w:after="0" w:line="360" w:lineRule="auto"/>
        <w:ind w:left="567" w:hanging="141"/>
        <w:jc w:val="both"/>
        <w:rPr>
          <w:rFonts w:ascii="Times New Roman" w:hAnsi="Times New Roman" w:cs="Times New Roman"/>
          <w:sz w:val="24"/>
          <w:szCs w:val="24"/>
        </w:rPr>
      </w:pPr>
      <w:r>
        <w:rPr>
          <w:rFonts w:ascii="Times New Roman" w:hAnsi="Times New Roman" w:cs="Times New Roman"/>
          <w:sz w:val="24"/>
          <w:szCs w:val="24"/>
        </w:rPr>
        <w:t>2.Za datę uregulowania płatności przyjmuje się datę obciążenia rachunku bankowego Zamawiającego. W razie uchybienia przez Zamawiającego terminowi płatności faktury Wykonawca ma prawo żądać zapłaty odsetek w wysokości odsetek ustawowych.</w:t>
      </w:r>
    </w:p>
    <w:p w:rsidR="00DF069E" w:rsidRDefault="00DF069E" w:rsidP="00DF069E">
      <w:pPr>
        <w:widowControl w:val="0"/>
        <w:tabs>
          <w:tab w:val="left" w:pos="397"/>
        </w:tabs>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3.Podstawą do wystawienia faktury VAT końcowej będzie:</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1)zaświadczenie jakościowego odbioru przedmiotu umowy u Wykonawcy wystawione przez Wykonawcę i podpisane przez Komisarza Odbiorczego oraz protokół z bezusterkowej jazdy próbnej jazdy podpisany przez Komisarza Odbiorczego;</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2)bezusterkowy protokół odbioru końcowego podpisany bez zastrzeżeń przez upoważnionego przedstawiciela Wykonawcy oraz Komisarza Odbiorczego;</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3)protokoły oraz karty pomiarowe wszelkich przeprowadzonych prób, pomiarów i badań;</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4)karty utrzymania zespołów lub podzespołów, zgodnie z DSU;</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5)potwierdzenie odbioru przez Zamawiającego dokumentacji wymaganej zgodnie z § 2 ust. 2 pkt 2 niniejszej Umowy;</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6)dokumenty gwarancyjne (kopie) dotyczące zakupu nowego zespołu lub</w:t>
      </w:r>
      <w:r>
        <w:rPr>
          <w:rFonts w:ascii="Times New Roman" w:hAnsi="Times New Roman" w:cs="Times New Roman"/>
          <w:bCs/>
          <w:sz w:val="24"/>
          <w:szCs w:val="24"/>
        </w:rPr>
        <w:t xml:space="preserve"> </w:t>
      </w:r>
      <w:r>
        <w:rPr>
          <w:rFonts w:ascii="Times New Roman" w:hAnsi="Times New Roman" w:cs="Times New Roman"/>
          <w:sz w:val="24"/>
          <w:szCs w:val="24"/>
        </w:rPr>
        <w:t>podzespołu oraz dokumenty gwarancyjne dotyczące wykonanej malatury;</w:t>
      </w:r>
    </w:p>
    <w:p w:rsidR="00DF069E" w:rsidRDefault="00DF069E" w:rsidP="00DF069E">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7)inne dokumenty – wyniki badań, świadectwa, gwarancje (kopie) dotyczące wykonania przedmiotu zamówienia;</w:t>
      </w:r>
    </w:p>
    <w:p w:rsidR="00DF069E" w:rsidRDefault="00DF069E" w:rsidP="00DF069E">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4.Wszelki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rsidR="00DF069E" w:rsidRDefault="00DF069E" w:rsidP="00DF069E">
      <w:pPr>
        <w:pStyle w:val="Akapitzlist"/>
        <w:widowControl w:val="0"/>
        <w:numPr>
          <w:ilvl w:val="1"/>
          <w:numId w:val="77"/>
        </w:numPr>
        <w:tabs>
          <w:tab w:val="left" w:pos="567"/>
        </w:tabs>
        <w:autoSpaceDE w:val="0"/>
        <w:autoSpaceDN w:val="0"/>
        <w:adjustRightInd w:val="0"/>
        <w:spacing w:after="0" w:line="360" w:lineRule="auto"/>
        <w:ind w:left="851" w:hanging="425"/>
        <w:jc w:val="both"/>
        <w:rPr>
          <w:rFonts w:ascii="Times New Roman" w:hAnsi="Times New Roman"/>
          <w:sz w:val="24"/>
          <w:szCs w:val="24"/>
        </w:rPr>
      </w:pPr>
      <w:r>
        <w:rPr>
          <w:rFonts w:ascii="Times New Roman" w:hAnsi="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rsidR="00DF069E" w:rsidRDefault="00DF069E" w:rsidP="00DF069E">
      <w:pPr>
        <w:widowControl w:val="0"/>
        <w:tabs>
          <w:tab w:val="left" w:pos="851"/>
        </w:tabs>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6.Zamawiający dopuszcza możliwość częściowego fakturowania realizacji przedmiotu Umowy na podstawie bezusterkowych protokołów częściowego wykonania zakresu prac (dotyczy to wykonania naprawy poszczególnych spalinowych zespołów trakcyjnych) w zakresie jednak nie większym niż 70% wynagrodzenia brutto określonego w paragrafie 6 ust. 1. Do faktur częściowych ust. 1-5 stosuje się </w:t>
      </w:r>
      <w:r>
        <w:rPr>
          <w:rFonts w:ascii="Times New Roman" w:hAnsi="Times New Roman" w:cs="Times New Roman"/>
          <w:sz w:val="24"/>
          <w:szCs w:val="24"/>
        </w:rPr>
        <w:lastRenderedPageBreak/>
        <w:t>odpowiednio.</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8</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Gwarancja jakości</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1.Wykonawca w okresie gwarancyjnym ponosi pełną odpowiedzialność za uszkodzenia i następstwa uszkodzeń wykonanego przedmiotu umowy z tytułu nieprawidłowo  wykonanego przedmiotu umowy.</w:t>
      </w:r>
    </w:p>
    <w:p w:rsidR="00DF069E" w:rsidRDefault="00DF069E" w:rsidP="00DF069E">
      <w:pPr>
        <w:pStyle w:val="Tekstpodstawowywcity"/>
        <w:tabs>
          <w:tab w:val="left" w:pos="567"/>
        </w:tabs>
        <w:suppressAutoHyphens w:val="0"/>
        <w:autoSpaceDE w:val="0"/>
        <w:autoSpaceDN w:val="0"/>
        <w:adjustRightInd w:val="0"/>
        <w:spacing w:after="0" w:line="360" w:lineRule="auto"/>
        <w:ind w:left="567" w:hanging="283"/>
        <w:jc w:val="both"/>
      </w:pPr>
      <w:r>
        <w:t xml:space="preserve">2.Wykonawca udziela gwarancji jakości oraz rękojmi za wady na wykonane prace stanowiące przedmiot niniejszej umowy na okres </w:t>
      </w:r>
      <w:r w:rsidR="000C435C">
        <w:t>……</w:t>
      </w:r>
      <w:r>
        <w:t xml:space="preserve"> miesięcy i z zastrzeżeniem ust. 3. </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3.Dla nowych urządzeń, części, zespołów i podzespołów zabudowanych w naprawionych  spalinowych zespołach trakcyjnych, Wykonawca udziela gwarancji i rękojmi na bezawaryjną pracę przez okres zgodny z gwarancjami producenta, nie krótszy jednak niż 24 miesiące.</w:t>
      </w:r>
    </w:p>
    <w:p w:rsidR="00DF069E" w:rsidRDefault="00DF069E" w:rsidP="00DF069E">
      <w:pPr>
        <w:pStyle w:val="Tekstpodstawowywcity"/>
        <w:tabs>
          <w:tab w:val="left" w:pos="709"/>
        </w:tabs>
        <w:suppressAutoHyphens w:val="0"/>
        <w:autoSpaceDE w:val="0"/>
        <w:autoSpaceDN w:val="0"/>
        <w:adjustRightInd w:val="0"/>
        <w:spacing w:after="0" w:line="360" w:lineRule="auto"/>
        <w:ind w:left="567" w:hanging="141"/>
        <w:jc w:val="both"/>
      </w:pPr>
      <w:r>
        <w:t xml:space="preserve">4.Wykonawca ponosi pełną odpowiedzialność </w:t>
      </w:r>
      <w:proofErr w:type="spellStart"/>
      <w:r>
        <w:t>cywilno</w:t>
      </w:r>
      <w:proofErr w:type="spellEnd"/>
      <w:r>
        <w:t xml:space="preserve"> – prawną za skutki i następstwa awarii naprawionych spalinowych zespołów trakcyjnych powstałe w okresie gwarancyjnym, spowodowane niewłaściwą jakością wykonania przedmiotu umowy, w tym za zastosowanie niewłaściwych materiałów (wady materiałowe) lub niewłaściwych technologii.</w:t>
      </w:r>
    </w:p>
    <w:p w:rsidR="00DF069E" w:rsidRDefault="00DF069E" w:rsidP="00DF069E">
      <w:pPr>
        <w:pStyle w:val="Tekstpodstawowywcity"/>
        <w:tabs>
          <w:tab w:val="left" w:pos="709"/>
        </w:tabs>
        <w:suppressAutoHyphens w:val="0"/>
        <w:autoSpaceDE w:val="0"/>
        <w:autoSpaceDN w:val="0"/>
        <w:adjustRightInd w:val="0"/>
        <w:spacing w:after="0" w:line="360" w:lineRule="auto"/>
        <w:ind w:left="567" w:hanging="141"/>
        <w:jc w:val="both"/>
      </w:pPr>
      <w:r>
        <w:t xml:space="preserve">5.W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t>ezt</w:t>
      </w:r>
      <w:proofErr w:type="spellEnd"/>
      <w:r>
        <w:t xml:space="preserve"> – nie później jednak niż w ciągu trzech dni roboczych od daty powiadomienia – przedstawiciel Wykonawcy wziął udział w pracach komisji mającej na celu ustalenie zakresu, przyczyny i sposobu usunięcia uszkodzenia.</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6.Uszkodzenie,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7.W przypadku, gdy przedstawiciel Wykonawcy nie weźmie udziału w komisji w ciągu trzech dni roboczych od daty powiadomienia, Zamawiający usunie lub zleci podmiotowi trzeciemu usunięcie uszkodzenia, a kosztami obciąży Wykonawcę.</w:t>
      </w:r>
    </w:p>
    <w:p w:rsidR="00DF069E" w:rsidRDefault="00DF069E" w:rsidP="00DF069E">
      <w:pPr>
        <w:pStyle w:val="Tekstpodstawowywcity"/>
        <w:tabs>
          <w:tab w:val="left" w:pos="851"/>
        </w:tabs>
        <w:suppressAutoHyphens w:val="0"/>
        <w:autoSpaceDE w:val="0"/>
        <w:autoSpaceDN w:val="0"/>
        <w:adjustRightInd w:val="0"/>
        <w:spacing w:after="0" w:line="360" w:lineRule="auto"/>
        <w:ind w:left="567" w:hanging="141"/>
        <w:jc w:val="both"/>
      </w:pPr>
      <w:r>
        <w:t xml:space="preserve">8.Dniem powzięcia przez Wykonawcę wiadomości o uszkodzeniu jest dzień otrzymania </w:t>
      </w:r>
      <w:r>
        <w:lastRenderedPageBreak/>
        <w:t xml:space="preserve">przez Wykonawcę pisma, faksu lub e-maila. Jeżeli Zamawiający dostarczy pismo, faks lub e-mail po godzinie 12:00, dniem powzięcia wiadomości jest następny dzień roboczy. </w:t>
      </w:r>
    </w:p>
    <w:p w:rsidR="00DF069E" w:rsidRDefault="00DF069E" w:rsidP="00DF069E">
      <w:pPr>
        <w:pStyle w:val="Tekstpodstawowywcity"/>
        <w:tabs>
          <w:tab w:val="left" w:pos="426"/>
        </w:tabs>
        <w:suppressAutoHyphens w:val="0"/>
        <w:autoSpaceDE w:val="0"/>
        <w:autoSpaceDN w:val="0"/>
        <w:adjustRightInd w:val="0"/>
        <w:spacing w:after="0" w:line="360" w:lineRule="auto"/>
        <w:ind w:left="709" w:hanging="283"/>
        <w:jc w:val="both"/>
      </w:pPr>
      <w:r>
        <w:t>9.Dopuszcza się możliwość korekty złożonego powiadomienia o wadzie, jednak wyłącznie wówczas, jeżeli komisja, o której mowa w ust. 5, ustali taką potrzebę.</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10.Odpowiedzialność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 xml:space="preserve">11.Koszty transportu </w:t>
      </w:r>
      <w:proofErr w:type="spellStart"/>
      <w:r>
        <w:t>ezt</w:t>
      </w:r>
      <w:proofErr w:type="spellEnd"/>
      <w:r>
        <w:t>: Zamawiający – Wykonawca - Zamawiający w celu wykonania naprawy gwarancyjnej, ponosi Wykonawca.</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 xml:space="preserve">12.Wykonawca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rsidR="00DF069E" w:rsidRDefault="00DF069E" w:rsidP="00DF069E">
      <w:pPr>
        <w:pStyle w:val="Tekstpodstawowywcity"/>
        <w:tabs>
          <w:tab w:val="left" w:pos="851"/>
        </w:tabs>
        <w:suppressAutoHyphens w:val="0"/>
        <w:autoSpaceDE w:val="0"/>
        <w:autoSpaceDN w:val="0"/>
        <w:adjustRightInd w:val="0"/>
        <w:spacing w:after="0" w:line="360" w:lineRule="auto"/>
        <w:ind w:left="567" w:hanging="141"/>
        <w:jc w:val="both"/>
      </w:pPr>
      <w:r>
        <w:t>13.Czas wyłączenia z eksploatacji, spowodowany wystąpieniem uszkodzeń w okresie gwarancji lub rękojmi po dokonanej naprawie przedłuża stosownie okres gwarancji i rękojmi udzielonej przez Wykonawcę na wykonany przedmiot umowy.</w:t>
      </w:r>
    </w:p>
    <w:p w:rsidR="00DF069E" w:rsidRDefault="00DF069E" w:rsidP="00DF069E">
      <w:pPr>
        <w:pStyle w:val="Tekstpodstawowywcity"/>
        <w:tabs>
          <w:tab w:val="left" w:pos="709"/>
        </w:tabs>
        <w:suppressAutoHyphens w:val="0"/>
        <w:autoSpaceDE w:val="0"/>
        <w:autoSpaceDN w:val="0"/>
        <w:adjustRightInd w:val="0"/>
        <w:spacing w:after="0" w:line="360" w:lineRule="auto"/>
        <w:ind w:left="709" w:hanging="283"/>
        <w:jc w:val="both"/>
      </w:pPr>
      <w:r>
        <w:t>14.Wykonawca będzie prowadził trwałe znakowanie lub plombowanie niektórych zespołów, podzespołów i części przedmiotu umowy pozwalające na ich identyfikację przez cały okres ich eksploatacji w okresie gwarancji po wykonaniu przedmiotu umowy.</w:t>
      </w:r>
    </w:p>
    <w:p w:rsidR="00DF069E" w:rsidRDefault="00DF069E" w:rsidP="00DF069E">
      <w:pPr>
        <w:pStyle w:val="Tekstpodstawowywcity"/>
        <w:tabs>
          <w:tab w:val="left" w:pos="426"/>
        </w:tabs>
        <w:suppressAutoHyphens w:val="0"/>
        <w:autoSpaceDE w:val="0"/>
        <w:autoSpaceDN w:val="0"/>
        <w:adjustRightInd w:val="0"/>
        <w:spacing w:after="0" w:line="360" w:lineRule="auto"/>
        <w:ind w:left="567" w:hanging="283"/>
        <w:jc w:val="both"/>
      </w:pPr>
      <w:r>
        <w:t>15.Podmiany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DF069E" w:rsidRDefault="00DF069E" w:rsidP="00DF069E">
      <w:pPr>
        <w:pStyle w:val="Tekstpodstawowywcity"/>
        <w:tabs>
          <w:tab w:val="left" w:pos="993"/>
        </w:tabs>
        <w:suppressAutoHyphens w:val="0"/>
        <w:autoSpaceDE w:val="0"/>
        <w:autoSpaceDN w:val="0"/>
        <w:adjustRightInd w:val="0"/>
        <w:spacing w:after="0" w:line="360" w:lineRule="auto"/>
        <w:ind w:left="709" w:hanging="283"/>
        <w:jc w:val="both"/>
      </w:pPr>
      <w:r>
        <w:t xml:space="preserve">16.W przypadku wystąpienia w okresie gwarancji drobnych uszkodzeń, których usunięcie nie przekracza czterech roboczogodzin i możliwości technicznych usunięcia ich przez Zamawiającego, uszkodzenie usuwa Zamawiający na koszt Wykonawcy po </w:t>
      </w:r>
      <w:r>
        <w:lastRenderedPageBreak/>
        <w:t>wcześniejszym pisemnym uzgodnieniu.</w:t>
      </w:r>
    </w:p>
    <w:p w:rsidR="00DF069E" w:rsidRDefault="00DF069E" w:rsidP="00DF069E">
      <w:pPr>
        <w:pStyle w:val="Tekstpodstawowywcity"/>
        <w:tabs>
          <w:tab w:val="left" w:pos="851"/>
        </w:tabs>
        <w:suppressAutoHyphens w:val="0"/>
        <w:autoSpaceDE w:val="0"/>
        <w:autoSpaceDN w:val="0"/>
        <w:adjustRightInd w:val="0"/>
        <w:spacing w:after="0" w:line="360" w:lineRule="auto"/>
        <w:ind w:left="709" w:hanging="283"/>
        <w:jc w:val="both"/>
      </w:pPr>
      <w:r>
        <w:t>17.W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DF069E" w:rsidRDefault="00DF069E" w:rsidP="00DF069E">
      <w:pPr>
        <w:pStyle w:val="Nagwek6"/>
        <w:tabs>
          <w:tab w:val="left" w:pos="360"/>
          <w:tab w:val="center" w:pos="4535"/>
        </w:tabs>
        <w:spacing w:before="0" w:line="360" w:lineRule="auto"/>
        <w:rPr>
          <w:rFonts w:ascii="Times New Roman" w:hAnsi="Times New Roman" w:cs="Times New Roman"/>
          <w:color w:val="auto"/>
          <w:sz w:val="24"/>
          <w:szCs w:val="24"/>
        </w:rPr>
      </w:pPr>
    </w:p>
    <w:p w:rsidR="00DF069E" w:rsidRDefault="00DF069E" w:rsidP="00DF069E">
      <w:pPr>
        <w:pStyle w:val="Nagwek6"/>
        <w:tabs>
          <w:tab w:val="left" w:pos="360"/>
          <w:tab w:val="center" w:pos="4535"/>
        </w:tabs>
        <w:spacing w:before="0" w:line="36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 9</w:t>
      </w:r>
    </w:p>
    <w:p w:rsidR="00DF069E" w:rsidRDefault="00DF069E" w:rsidP="00DF069E">
      <w:pPr>
        <w:pStyle w:val="Nagwek6"/>
        <w:tabs>
          <w:tab w:val="left" w:pos="360"/>
          <w:tab w:val="center" w:pos="4535"/>
        </w:tabs>
        <w:spacing w:before="0" w:line="360" w:lineRule="auto"/>
        <w:rPr>
          <w:rFonts w:ascii="Times New Roman" w:hAnsi="Times New Roman" w:cs="Times New Roman"/>
          <w:color w:val="auto"/>
          <w:sz w:val="24"/>
          <w:szCs w:val="24"/>
        </w:rPr>
      </w:pPr>
      <w:r>
        <w:rPr>
          <w:rFonts w:ascii="Times New Roman" w:hAnsi="Times New Roman" w:cs="Times New Roman"/>
          <w:color w:val="auto"/>
          <w:sz w:val="24"/>
          <w:szCs w:val="24"/>
        </w:rPr>
        <w:t>Wyłączenie odpowiedzialności z tytułu udzielonej gwarancji</w:t>
      </w:r>
    </w:p>
    <w:p w:rsidR="00DF069E" w:rsidRDefault="00DF069E" w:rsidP="00DF069E">
      <w:pPr>
        <w:pStyle w:val="Nagwek6"/>
        <w:keepNext w:val="0"/>
        <w:keepLines w:val="0"/>
        <w:widowControl w:val="0"/>
        <w:autoSpaceDE w:val="0"/>
        <w:autoSpaceDN w:val="0"/>
        <w:adjustRightInd w:val="0"/>
        <w:spacing w:before="0" w:line="360" w:lineRule="auto"/>
        <w:ind w:left="709" w:hanging="284"/>
        <w:jc w:val="both"/>
        <w:rPr>
          <w:rFonts w:ascii="Times New Roman" w:hAnsi="Times New Roman" w:cs="Times New Roman"/>
          <w:bCs/>
          <w:color w:val="auto"/>
          <w:sz w:val="24"/>
          <w:szCs w:val="24"/>
        </w:rPr>
      </w:pPr>
      <w:r>
        <w:rPr>
          <w:rFonts w:ascii="Times New Roman" w:hAnsi="Times New Roman" w:cs="Times New Roman"/>
          <w:color w:val="auto"/>
          <w:sz w:val="24"/>
          <w:szCs w:val="24"/>
        </w:rPr>
        <w:t>1.Odpowiedzialność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DF069E" w:rsidRDefault="00DF069E" w:rsidP="00DF069E">
      <w:pPr>
        <w:pStyle w:val="Nagwek6"/>
        <w:keepNext w:val="0"/>
        <w:keepLines w:val="0"/>
        <w:widowControl w:val="0"/>
        <w:autoSpaceDE w:val="0"/>
        <w:autoSpaceDN w:val="0"/>
        <w:adjustRightInd w:val="0"/>
        <w:spacing w:before="0" w:line="360" w:lineRule="auto"/>
        <w:ind w:left="709" w:hanging="284"/>
        <w:jc w:val="both"/>
        <w:rPr>
          <w:rFonts w:ascii="Times New Roman" w:hAnsi="Times New Roman" w:cs="Times New Roman"/>
          <w:bCs/>
          <w:color w:val="auto"/>
          <w:sz w:val="24"/>
          <w:szCs w:val="24"/>
        </w:rPr>
      </w:pPr>
      <w:r>
        <w:rPr>
          <w:rFonts w:ascii="Times New Roman" w:hAnsi="Times New Roman" w:cs="Times New Roman"/>
          <w:color w:val="auto"/>
          <w:sz w:val="24"/>
          <w:szCs w:val="24"/>
        </w:rPr>
        <w:t>2.Wykonawca nie jest zobowiązany do nieodpłatnego wykonania naprawy uszkodzeń powstałych w okresie gwarancyjnym spowodowanych wszelkimi sytuacjami wyłączającymi odpowiedzialność gwarancyjną.</w:t>
      </w:r>
    </w:p>
    <w:p w:rsidR="00DF069E" w:rsidRDefault="00DF069E" w:rsidP="00DF069E">
      <w:pPr>
        <w:pStyle w:val="Nagwek6"/>
        <w:keepNext w:val="0"/>
        <w:keepLines w:val="0"/>
        <w:widowControl w:val="0"/>
        <w:autoSpaceDE w:val="0"/>
        <w:autoSpaceDN w:val="0"/>
        <w:adjustRightInd w:val="0"/>
        <w:spacing w:before="0" w:line="360" w:lineRule="auto"/>
        <w:ind w:left="709" w:hanging="284"/>
        <w:jc w:val="both"/>
        <w:rPr>
          <w:rFonts w:ascii="Times New Roman" w:hAnsi="Times New Roman" w:cs="Times New Roman"/>
          <w:bCs/>
          <w:color w:val="auto"/>
          <w:sz w:val="24"/>
          <w:szCs w:val="24"/>
        </w:rPr>
      </w:pPr>
      <w:r>
        <w:rPr>
          <w:rFonts w:ascii="Times New Roman" w:hAnsi="Times New Roman" w:cs="Times New Roman"/>
          <w:color w:val="auto"/>
          <w:sz w:val="24"/>
          <w:szCs w:val="24"/>
        </w:rPr>
        <w:t>3.W celu wykonania naprawy gwarancyjnej Zamawiający nieodpłatnie udostępni Wykonawcy w miarę możliwości niezbędne zaplecze warsztatowe.</w:t>
      </w:r>
    </w:p>
    <w:p w:rsidR="00DF069E" w:rsidRDefault="00DF069E" w:rsidP="00DF069E">
      <w:pPr>
        <w:pStyle w:val="Nagwek2"/>
        <w:keepNext/>
        <w:keepLines/>
        <w:spacing w:before="0" w:beforeAutospacing="0" w:after="0" w:afterAutospacing="0" w:line="360" w:lineRule="auto"/>
        <w:jc w:val="center"/>
        <w:rPr>
          <w:b w:val="0"/>
          <w:bCs w:val="0"/>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10</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Kary umowne</w:t>
      </w:r>
    </w:p>
    <w:p w:rsidR="00DF069E" w:rsidRDefault="00DF069E" w:rsidP="00DF069E">
      <w:pPr>
        <w:widowControl w:val="0"/>
        <w:tabs>
          <w:tab w:val="left" w:pos="397"/>
          <w:tab w:val="left" w:pos="10632"/>
        </w:tabs>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1.W okresie gwarancji Wykonawca zapłaci Zamawiającemu karę umowną za wyłączenie z eksploatacji naprawionego spalinowego zespołu trakcyjnego, liczoną od ósmego</w:t>
      </w:r>
      <w:r>
        <w:rPr>
          <w:rFonts w:ascii="Times New Roman" w:hAnsi="Times New Roman" w:cs="Times New Roman"/>
          <w:bCs/>
          <w:sz w:val="24"/>
          <w:szCs w:val="24"/>
        </w:rPr>
        <w:t xml:space="preserve"> </w:t>
      </w:r>
      <w:r>
        <w:rPr>
          <w:rFonts w:ascii="Times New Roman" w:hAnsi="Times New Roman" w:cs="Times New Roman"/>
          <w:sz w:val="24"/>
          <w:szCs w:val="24"/>
        </w:rPr>
        <w:t>dnia roboczego od powiadomienia o uszkodzeniu, którego przyczyna ustalona zgodnie z trybem określonym w § 8 ust. 5, leży po stronie Wykonawcy – w wysokości:</w:t>
      </w:r>
    </w:p>
    <w:p w:rsidR="00DF069E" w:rsidRDefault="00DF069E" w:rsidP="00DF069E">
      <w:pPr>
        <w:tabs>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1)1 000,00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dzień wyłączenia z eksploatacji, jeżeli wyłączenie to  trwa do 14 dni kalendarzowych;</w:t>
      </w:r>
    </w:p>
    <w:p w:rsidR="00DF069E" w:rsidRDefault="00DF069E" w:rsidP="00DF069E">
      <w:pPr>
        <w:tabs>
          <w:tab w:val="left" w:pos="362"/>
          <w:tab w:val="left" w:pos="709"/>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lastRenderedPageBreak/>
        <w:t xml:space="preserve">2)2 000,00 zł odrębnie w odniesieniu do każdego z </w:t>
      </w:r>
      <w:proofErr w:type="spellStart"/>
      <w:r>
        <w:rPr>
          <w:rFonts w:ascii="Times New Roman" w:hAnsi="Times New Roman" w:cs="Times New Roman"/>
          <w:sz w:val="24"/>
          <w:szCs w:val="24"/>
        </w:rPr>
        <w:t>ezt</w:t>
      </w:r>
      <w:proofErr w:type="spellEnd"/>
      <w:r>
        <w:rPr>
          <w:rFonts w:ascii="Times New Roman" w:hAnsi="Times New Roman" w:cs="Times New Roman"/>
          <w:sz w:val="24"/>
          <w:szCs w:val="24"/>
        </w:rPr>
        <w:t>, wymienionych w  §6 ust. 3 pkt 1-10, za każdy następny dzień wyłączenia z eksploatacji,  po  14 dniach kalendarzowych trwania tego wyłączenia.</w:t>
      </w:r>
    </w:p>
    <w:p w:rsidR="00DF069E" w:rsidRDefault="00DF069E" w:rsidP="00DF069E">
      <w:pPr>
        <w:tabs>
          <w:tab w:val="left" w:pos="397"/>
          <w:tab w:val="left" w:pos="10632"/>
        </w:tabs>
        <w:spacing w:after="0" w:line="36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2.  Niedotrzymanie terminu wykonania przedmiotu umowy przez Wykonawcę, określonego w </w:t>
      </w:r>
      <w:r>
        <w:rPr>
          <w:rFonts w:ascii="Times New Roman" w:hAnsi="Times New Roman" w:cs="Times New Roman"/>
          <w:sz w:val="24"/>
          <w:szCs w:val="24"/>
        </w:rPr>
        <w:fldChar w:fldCharType="begin"/>
      </w:r>
      <w:r>
        <w:rPr>
          <w:rFonts w:ascii="Times New Roman" w:hAnsi="Times New Roman" w:cs="Times New Roman"/>
          <w:sz w:val="24"/>
          <w:szCs w:val="24"/>
        </w:rPr>
        <w:instrText>SYMBOL 167 \f "Times New Roman" \s 12</w:instrText>
      </w:r>
      <w:r>
        <w:rPr>
          <w:rFonts w:ascii="Times New Roman" w:hAnsi="Times New Roman" w:cs="Times New Roman"/>
          <w:sz w:val="24"/>
          <w:szCs w:val="24"/>
        </w:rPr>
        <w:fldChar w:fldCharType="separate"/>
      </w:r>
      <w:r>
        <w:rPr>
          <w:rFonts w:ascii="Times New Roman" w:hAnsi="Times New Roman" w:cs="Times New Roman"/>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3 skutkuje karami umownymi w wysokości:</w:t>
      </w:r>
    </w:p>
    <w:p w:rsidR="00DF069E" w:rsidRDefault="00DF069E" w:rsidP="00DF069E">
      <w:pPr>
        <w:pStyle w:val="Akapitzlist"/>
        <w:numPr>
          <w:ilvl w:val="2"/>
          <w:numId w:val="64"/>
        </w:numPr>
        <w:tabs>
          <w:tab w:val="left" w:pos="709"/>
        </w:tabs>
        <w:spacing w:after="0" w:line="360" w:lineRule="auto"/>
        <w:jc w:val="both"/>
        <w:rPr>
          <w:rFonts w:ascii="Times New Roman" w:hAnsi="Times New Roman"/>
          <w:sz w:val="24"/>
          <w:szCs w:val="24"/>
        </w:rPr>
      </w:pPr>
      <w:r>
        <w:rPr>
          <w:rFonts w:ascii="Times New Roman" w:hAnsi="Times New Roman"/>
          <w:sz w:val="24"/>
          <w:szCs w:val="24"/>
        </w:rPr>
        <w:t xml:space="preserve">2 000,00 zł odrębnie w odniesieniu do każdego z </w:t>
      </w:r>
      <w:proofErr w:type="spellStart"/>
      <w:r>
        <w:rPr>
          <w:rFonts w:ascii="Times New Roman" w:hAnsi="Times New Roman"/>
          <w:sz w:val="24"/>
          <w:szCs w:val="24"/>
        </w:rPr>
        <w:t>ezt</w:t>
      </w:r>
      <w:proofErr w:type="spellEnd"/>
      <w:r>
        <w:rPr>
          <w:rFonts w:ascii="Times New Roman" w:hAnsi="Times New Roman"/>
          <w:sz w:val="24"/>
          <w:szCs w:val="24"/>
        </w:rPr>
        <w:t>, wymienionych w  §6 ust. 3 pkt 1-10, za każdy dzień opóźnienia, jeżeli opóźnienie to  trwa do 14 dni kalendarzowych;</w:t>
      </w:r>
    </w:p>
    <w:p w:rsidR="00DF069E" w:rsidRDefault="00DF069E" w:rsidP="00DF069E">
      <w:pPr>
        <w:pStyle w:val="Akapitzlist"/>
        <w:numPr>
          <w:ilvl w:val="2"/>
          <w:numId w:val="64"/>
        </w:numPr>
        <w:tabs>
          <w:tab w:val="left" w:pos="362"/>
          <w:tab w:val="left" w:pos="709"/>
        </w:tabs>
        <w:spacing w:after="0" w:line="360" w:lineRule="auto"/>
        <w:jc w:val="both"/>
        <w:rPr>
          <w:rFonts w:ascii="Times New Roman" w:hAnsi="Times New Roman"/>
          <w:sz w:val="24"/>
          <w:szCs w:val="24"/>
        </w:rPr>
      </w:pPr>
      <w:r>
        <w:rPr>
          <w:rFonts w:ascii="Times New Roman" w:hAnsi="Times New Roman"/>
          <w:sz w:val="24"/>
          <w:szCs w:val="24"/>
        </w:rPr>
        <w:t xml:space="preserve">4 000,00 zł odrębnie w odniesieniu do każdego z </w:t>
      </w:r>
      <w:proofErr w:type="spellStart"/>
      <w:r>
        <w:rPr>
          <w:rFonts w:ascii="Times New Roman" w:hAnsi="Times New Roman"/>
          <w:sz w:val="24"/>
          <w:szCs w:val="24"/>
        </w:rPr>
        <w:t>ezt</w:t>
      </w:r>
      <w:proofErr w:type="spellEnd"/>
      <w:r>
        <w:rPr>
          <w:rFonts w:ascii="Times New Roman" w:hAnsi="Times New Roman"/>
          <w:sz w:val="24"/>
          <w:szCs w:val="24"/>
        </w:rPr>
        <w:t>, wymienionych w  §6 ust. 3 pkt 1-10, za każdy następny dzień opóźnienia,  po  14 dniach kalendarzowych trwania tego opóźnienia.</w:t>
      </w:r>
    </w:p>
    <w:p w:rsidR="00DF069E" w:rsidRDefault="00DF069E" w:rsidP="00DF069E">
      <w:pPr>
        <w:widowControl w:val="0"/>
        <w:tabs>
          <w:tab w:val="left" w:pos="426"/>
          <w:tab w:val="left" w:pos="10632"/>
        </w:tabs>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3.W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Pr>
          <w:rFonts w:ascii="Times New Roman" w:hAnsi="Times New Roman"/>
          <w:sz w:val="24"/>
          <w:szCs w:val="24"/>
        </w:rPr>
        <w:t>ezt</w:t>
      </w:r>
      <w:proofErr w:type="spellEnd"/>
      <w:r>
        <w:rPr>
          <w:rFonts w:ascii="Times New Roman" w:hAnsi="Times New Roman"/>
          <w:sz w:val="24"/>
          <w:szCs w:val="24"/>
        </w:rPr>
        <w:t xml:space="preserve"> w stosunku do naprawy którego nastąpiło odstąpienie od Umowy.</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4.Zamawiający będzie obciążać Wykonawcę karami umownymi zgodnie z ust. 1 i 2 w cyklach miesięcznych.</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5.Zastrzeżenie kary umownej nie wyłącza uprawnienia Stron do dochodzenia odszkodowania na ogólnych zasadach polskiego Kodeksu Cywilnego w wysokości przewyższającej karę umowną.</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6.W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DF069E" w:rsidRDefault="00DF069E" w:rsidP="00DF069E">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7.Zamawiający uprawniony jest do potrącenia kwoty naliczonej kary umownej z wynagrodzenia należnego Wykonawcy. Łączna wysokość kar umownych określonych w niniejszym paragrafie nie może przekroczyć kwoty stanowiącej 100% wynagrodzenia brutto, określonego w paragrafie 6 ust. 1.</w:t>
      </w:r>
    </w:p>
    <w:p w:rsidR="00DF069E" w:rsidRDefault="00DF069E" w:rsidP="00DF069E">
      <w:pPr>
        <w:pStyle w:val="Nagwek2"/>
        <w:keepLines/>
        <w:spacing w:before="0" w:beforeAutospacing="0" w:after="0" w:afterAutospacing="0" w:line="360" w:lineRule="auto"/>
        <w:jc w:val="center"/>
        <w:rPr>
          <w:b w:val="0"/>
          <w:sz w:val="24"/>
          <w:szCs w:val="24"/>
        </w:rPr>
      </w:pPr>
    </w:p>
    <w:p w:rsidR="00DF069E" w:rsidRDefault="00DF069E" w:rsidP="00DF069E">
      <w:pPr>
        <w:pStyle w:val="Nagwek2"/>
        <w:keepLines/>
        <w:spacing w:before="0" w:beforeAutospacing="0" w:after="0" w:afterAutospacing="0" w:line="360" w:lineRule="auto"/>
        <w:jc w:val="center"/>
        <w:rPr>
          <w:b w:val="0"/>
          <w:sz w:val="24"/>
          <w:szCs w:val="24"/>
        </w:rPr>
      </w:pPr>
      <w:r>
        <w:rPr>
          <w:b w:val="0"/>
          <w:sz w:val="24"/>
          <w:szCs w:val="24"/>
        </w:rPr>
        <w:t>§ 11</w:t>
      </w:r>
    </w:p>
    <w:p w:rsidR="00DF069E" w:rsidRDefault="00DF069E" w:rsidP="00DF069E">
      <w:pPr>
        <w:pStyle w:val="Nagwek2"/>
        <w:keepLines/>
        <w:spacing w:before="0" w:beforeAutospacing="0" w:after="0" w:afterAutospacing="0" w:line="360" w:lineRule="auto"/>
        <w:jc w:val="center"/>
        <w:rPr>
          <w:b w:val="0"/>
          <w:sz w:val="24"/>
          <w:szCs w:val="24"/>
        </w:rPr>
      </w:pPr>
      <w:r>
        <w:rPr>
          <w:b w:val="0"/>
          <w:sz w:val="24"/>
          <w:szCs w:val="24"/>
        </w:rPr>
        <w:t>Zabezpieczenie należytego wykonania umowy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lastRenderedPageBreak/>
        <w:t>1.Wykonawca wnosi zabezpieczenie należytego wykonania umowy (Zabezpieczenie) w wysokości 5% ceny całkowitej podanej w ofercie, co stanowi kwotę ………………………PLN  w formie .............................................................................</w:t>
      </w:r>
    </w:p>
    <w:p w:rsidR="00DF069E" w:rsidRDefault="00DF069E" w:rsidP="00DF069E">
      <w:pPr>
        <w:spacing w:after="0" w:line="360" w:lineRule="auto"/>
        <w:ind w:left="-142"/>
        <w:jc w:val="both"/>
        <w:rPr>
          <w:rFonts w:ascii="Times New Roman" w:hAnsi="Times New Roman" w:cs="Times New Roman"/>
          <w:sz w:val="24"/>
          <w:szCs w:val="24"/>
        </w:rPr>
      </w:pPr>
      <w:r>
        <w:rPr>
          <w:rFonts w:ascii="Times New Roman" w:hAnsi="Times New Roman" w:cs="Times New Roman"/>
          <w:sz w:val="24"/>
          <w:szCs w:val="24"/>
        </w:rPr>
        <w:t>2.Zabezpieczenie wnoszone jest najpóźniej w dniu podpisania niniejszej umowy.</w:t>
      </w:r>
    </w:p>
    <w:p w:rsidR="00DF069E" w:rsidRDefault="00DF069E" w:rsidP="00DF069E">
      <w:pPr>
        <w:spacing w:after="0" w:line="360" w:lineRule="auto"/>
        <w:ind w:left="284" w:hanging="426"/>
        <w:jc w:val="both"/>
        <w:rPr>
          <w:rFonts w:ascii="Times New Roman" w:hAnsi="Times New Roman" w:cs="Times New Roman"/>
          <w:sz w:val="24"/>
          <w:szCs w:val="24"/>
        </w:rPr>
      </w:pPr>
      <w:r>
        <w:rPr>
          <w:rFonts w:ascii="Times New Roman" w:hAnsi="Times New Roman" w:cs="Times New Roman"/>
          <w:sz w:val="24"/>
          <w:szCs w:val="24"/>
        </w:rPr>
        <w:t>3.Zabezpieczenie służy do pokrycia roszczeń z tytułu niewykonania lub nienależytego wykonania umowy.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4.Zabezpieczenie wniesione w formie pieniężnej (przelew na rachunek bankowy) Zamawiający przechowuje na oprocentowanym rachunku bankowym.</w:t>
      </w:r>
    </w:p>
    <w:p w:rsidR="00DF069E" w:rsidRDefault="00DF069E" w:rsidP="00DF069E">
      <w:pPr>
        <w:spacing w:after="0" w:line="360" w:lineRule="auto"/>
        <w:ind w:left="284" w:hanging="426"/>
        <w:jc w:val="both"/>
        <w:rPr>
          <w:rFonts w:ascii="Times New Roman" w:hAnsi="Times New Roman" w:cs="Times New Roman"/>
          <w:sz w:val="24"/>
          <w:szCs w:val="24"/>
        </w:rPr>
      </w:pPr>
      <w:r>
        <w:rPr>
          <w:rFonts w:ascii="Times New Roman" w:hAnsi="Times New Roman" w:cs="Times New Roman"/>
          <w:sz w:val="24"/>
          <w:szCs w:val="24"/>
        </w:rPr>
        <w:t>5.Zamawiający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6.Zamawiający zwróci Zabezpieczenie wraz z odsetkami wynikającymi z umowy rachunku bankowego, na którym było ono przechowywane, pomniejszone o koszt prowadzenia rachunku oraz prowizji bankowej za przelew pieniędzy na rachunek Wykonawcy. </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7.Zabezpieczenie złożone w formie innej niż pieniądz Zamawiający zwróci poprzez przekazanie Wykonawcy oryginału dokumentu potwierdzającego złożenie zabezpieczenia. </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8.Za nienależyte wykonanie przedmiotu zamówienia uznaje się, w szczególności, nie wywiązanie się przez Wykonawcę z realizacji Umowy w terminie określonym w § 3 Umowy.</w:t>
      </w:r>
    </w:p>
    <w:p w:rsidR="00DF069E" w:rsidRDefault="00DF069E" w:rsidP="00DF069E">
      <w:pPr>
        <w:spacing w:after="0" w:line="36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9.Treść gwarancji bankowej lub ubezpieczeniowej oraz poręczenia muszą być uprzednio zaakceptowane przez Zamawiającego.  </w:t>
      </w:r>
    </w:p>
    <w:p w:rsidR="00DF069E" w:rsidRDefault="00DF069E" w:rsidP="00DF069E">
      <w:pPr>
        <w:spacing w:after="0" w:line="360" w:lineRule="auto"/>
        <w:rPr>
          <w:rFonts w:ascii="Times New Roman" w:hAnsi="Times New Roman" w:cs="Times New Roman"/>
          <w:sz w:val="24"/>
          <w:szCs w:val="24"/>
        </w:rPr>
      </w:pPr>
    </w:p>
    <w:p w:rsidR="00DF069E" w:rsidRDefault="00DF069E" w:rsidP="00DF069E">
      <w:pPr>
        <w:pStyle w:val="Nagwek2"/>
        <w:keepNext/>
        <w:keepLines/>
        <w:spacing w:before="0" w:beforeAutospacing="0" w:after="0" w:afterAutospacing="0" w:line="360" w:lineRule="auto"/>
        <w:jc w:val="center"/>
        <w:rPr>
          <w:b w:val="0"/>
          <w:bCs w:val="0"/>
          <w:sz w:val="24"/>
          <w:szCs w:val="24"/>
        </w:rPr>
      </w:pPr>
      <w:r>
        <w:rPr>
          <w:b w:val="0"/>
          <w:sz w:val="24"/>
          <w:szCs w:val="24"/>
        </w:rPr>
        <w:t>§ 12</w:t>
      </w:r>
    </w:p>
    <w:p w:rsidR="00DF069E" w:rsidRDefault="00DF069E" w:rsidP="00DF069E">
      <w:pPr>
        <w:pStyle w:val="Nagwek2"/>
        <w:keepLines/>
        <w:spacing w:before="0" w:beforeAutospacing="0" w:after="0" w:afterAutospacing="0" w:line="360" w:lineRule="auto"/>
        <w:jc w:val="center"/>
        <w:rPr>
          <w:b w:val="0"/>
          <w:bCs w:val="0"/>
          <w:sz w:val="24"/>
          <w:szCs w:val="24"/>
        </w:rPr>
      </w:pPr>
      <w:r>
        <w:rPr>
          <w:b w:val="0"/>
          <w:sz w:val="24"/>
          <w:szCs w:val="24"/>
        </w:rPr>
        <w:t>Postanowienia końcowe</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left="284" w:hanging="284"/>
        <w:jc w:val="both"/>
        <w:rPr>
          <w:rFonts w:ascii="Times New Roman" w:hAnsi="Times New Roman"/>
          <w:sz w:val="24"/>
          <w:szCs w:val="24"/>
        </w:rPr>
      </w:pPr>
      <w:r>
        <w:rPr>
          <w:rFonts w:ascii="Times New Roman" w:hAnsi="Times New Roman"/>
          <w:sz w:val="24"/>
          <w:szCs w:val="24"/>
        </w:rPr>
        <w:t xml:space="preserve">Za realizację niniejszej umowy ze strony Zamawiającego odpowiedzialny jest p…………………………………, Tel. ………….………………., e-mail: .............................@skm.pkp.pl. </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left="284" w:hanging="284"/>
        <w:jc w:val="both"/>
        <w:rPr>
          <w:rFonts w:ascii="Times New Roman" w:hAnsi="Times New Roman"/>
          <w:sz w:val="24"/>
          <w:szCs w:val="24"/>
        </w:rPr>
      </w:pPr>
      <w:r>
        <w:rPr>
          <w:rFonts w:ascii="Times New Roman" w:hAnsi="Times New Roman"/>
          <w:sz w:val="24"/>
          <w:szCs w:val="24"/>
        </w:rPr>
        <w:t>Za realizację przedmiotu umowy ze strony Wykonawcy odpowiedzialny jest p. ................................................, tel. .............................. fax. ............................................, e-mail: .......................................... .</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hanging="2198"/>
        <w:jc w:val="both"/>
        <w:rPr>
          <w:rFonts w:ascii="Times New Roman" w:hAnsi="Times New Roman"/>
          <w:sz w:val="24"/>
          <w:szCs w:val="24"/>
        </w:rPr>
      </w:pPr>
      <w:r>
        <w:rPr>
          <w:rFonts w:ascii="Times New Roman" w:hAnsi="Times New Roman"/>
          <w:sz w:val="24"/>
          <w:szCs w:val="24"/>
        </w:rPr>
        <w:t>Zmiany treści Umowy wymagają zachowania formy pisemnej pod rygorem nieważności.</w:t>
      </w:r>
    </w:p>
    <w:p w:rsidR="00DF069E" w:rsidRDefault="00DF069E" w:rsidP="00DF069E">
      <w:pPr>
        <w:pStyle w:val="Akapitzlist"/>
        <w:widowControl w:val="0"/>
        <w:numPr>
          <w:ilvl w:val="2"/>
          <w:numId w:val="80"/>
        </w:numPr>
        <w:tabs>
          <w:tab w:val="left" w:pos="426"/>
          <w:tab w:val="left" w:pos="10632"/>
          <w:tab w:val="left" w:pos="11057"/>
        </w:tabs>
        <w:autoSpaceDE w:val="0"/>
        <w:autoSpaceDN w:val="0"/>
        <w:adjustRightInd w:val="0"/>
        <w:spacing w:after="0" w:line="360" w:lineRule="auto"/>
        <w:ind w:left="426" w:hanging="284"/>
        <w:jc w:val="both"/>
        <w:rPr>
          <w:rFonts w:ascii="Times New Roman" w:hAnsi="Times New Roman"/>
          <w:sz w:val="24"/>
          <w:szCs w:val="24"/>
        </w:rPr>
      </w:pPr>
      <w:r>
        <w:rPr>
          <w:rFonts w:ascii="Times New Roman" w:hAnsi="Times New Roman"/>
          <w:sz w:val="24"/>
          <w:szCs w:val="24"/>
        </w:rPr>
        <w:t xml:space="preserve">Zamawiającemu przysługuje prawo odstąpienia od niniejszej umowy w całości lub w części przed dokonaniem odbioru przedmiotu umowy w przypadkach: </w:t>
      </w:r>
    </w:p>
    <w:p w:rsidR="00DF069E" w:rsidRDefault="00DF069E" w:rsidP="00DF069E">
      <w:pPr>
        <w:pStyle w:val="Akapitzlist"/>
        <w:widowControl w:val="0"/>
        <w:numPr>
          <w:ilvl w:val="2"/>
          <w:numId w:val="72"/>
        </w:numPr>
        <w:autoSpaceDE w:val="0"/>
        <w:autoSpaceDN w:val="0"/>
        <w:adjustRightInd w:val="0"/>
        <w:spacing w:after="0" w:line="360" w:lineRule="auto"/>
        <w:ind w:left="851" w:hanging="284"/>
        <w:rPr>
          <w:rFonts w:ascii="Times New Roman" w:hAnsi="Times New Roman"/>
          <w:sz w:val="24"/>
          <w:szCs w:val="24"/>
        </w:rPr>
      </w:pPr>
      <w:r>
        <w:rPr>
          <w:rFonts w:ascii="Times New Roman" w:hAnsi="Times New Roman"/>
          <w:sz w:val="24"/>
          <w:szCs w:val="24"/>
        </w:rPr>
        <w:t xml:space="preserve">odmowy przyjęcia przez Wykonawcę </w:t>
      </w:r>
      <w:proofErr w:type="spellStart"/>
      <w:r>
        <w:rPr>
          <w:rFonts w:ascii="Times New Roman" w:hAnsi="Times New Roman"/>
          <w:sz w:val="24"/>
          <w:szCs w:val="24"/>
        </w:rPr>
        <w:t>ezt</w:t>
      </w:r>
      <w:proofErr w:type="spellEnd"/>
      <w:r>
        <w:rPr>
          <w:rFonts w:ascii="Times New Roman" w:hAnsi="Times New Roman"/>
          <w:sz w:val="24"/>
          <w:szCs w:val="24"/>
        </w:rPr>
        <w:t xml:space="preserve"> przewidzianego do naprawy, zgodnie z </w:t>
      </w:r>
      <w:r>
        <w:rPr>
          <w:rFonts w:ascii="Times New Roman" w:hAnsi="Times New Roman"/>
          <w:sz w:val="24"/>
          <w:szCs w:val="24"/>
        </w:rPr>
        <w:lastRenderedPageBreak/>
        <w:t>harmonogramem;</w:t>
      </w:r>
    </w:p>
    <w:p w:rsidR="00DF069E" w:rsidRDefault="00DF069E" w:rsidP="00DF069E">
      <w:pPr>
        <w:pStyle w:val="Akapitzlist"/>
        <w:widowControl w:val="0"/>
        <w:numPr>
          <w:ilvl w:val="2"/>
          <w:numId w:val="72"/>
        </w:numPr>
        <w:autoSpaceDE w:val="0"/>
        <w:autoSpaceDN w:val="0"/>
        <w:adjustRightInd w:val="0"/>
        <w:spacing w:after="0" w:line="360" w:lineRule="auto"/>
        <w:ind w:left="851" w:hanging="284"/>
        <w:rPr>
          <w:rFonts w:ascii="Times New Roman" w:hAnsi="Times New Roman"/>
          <w:sz w:val="24"/>
          <w:szCs w:val="24"/>
        </w:rPr>
      </w:pPr>
      <w:r>
        <w:rPr>
          <w:rFonts w:ascii="Times New Roman" w:hAnsi="Times New Roman"/>
          <w:sz w:val="24"/>
          <w:szCs w:val="24"/>
        </w:rPr>
        <w:t>wykonywania przedmiotu umowy w sposób wadliwy lub sprzeczny z umową i braku poprawy  w wyznaczonym przez Zamawiającego pisemnie dodatkowym terminie;</w:t>
      </w:r>
    </w:p>
    <w:p w:rsidR="00DF069E" w:rsidRDefault="00DF069E" w:rsidP="00DF069E">
      <w:pPr>
        <w:pStyle w:val="Akapitzlist"/>
        <w:widowControl w:val="0"/>
        <w:numPr>
          <w:ilvl w:val="2"/>
          <w:numId w:val="72"/>
        </w:numPr>
        <w:autoSpaceDE w:val="0"/>
        <w:autoSpaceDN w:val="0"/>
        <w:adjustRightInd w:val="0"/>
        <w:spacing w:after="0" w:line="360" w:lineRule="auto"/>
        <w:ind w:left="851" w:hanging="284"/>
        <w:rPr>
          <w:rFonts w:ascii="Times New Roman" w:hAnsi="Times New Roman"/>
          <w:sz w:val="24"/>
          <w:szCs w:val="24"/>
        </w:rPr>
      </w:pPr>
      <w:r>
        <w:rPr>
          <w:rFonts w:ascii="Times New Roman" w:hAnsi="Times New Roman"/>
          <w:sz w:val="24"/>
          <w:szCs w:val="24"/>
        </w:rPr>
        <w:t>opóźnienia z ukończeniem przedmiotu umowy o ponad 30 dni w stosunku do terminu określonego w §3 niniejszej umowy.</w:t>
      </w:r>
    </w:p>
    <w:p w:rsidR="00DF069E" w:rsidRDefault="00DF069E" w:rsidP="00DF069E">
      <w:pPr>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rsidR="00DF069E" w:rsidRDefault="00DF069E" w:rsidP="00DF069E">
      <w:pPr>
        <w:pStyle w:val="Akapitzlist"/>
        <w:widowControl w:val="0"/>
        <w:numPr>
          <w:ilvl w:val="2"/>
          <w:numId w:val="80"/>
        </w:numPr>
        <w:autoSpaceDE w:val="0"/>
        <w:autoSpaceDN w:val="0"/>
        <w:adjustRightInd w:val="0"/>
        <w:spacing w:after="0" w:line="360" w:lineRule="auto"/>
        <w:ind w:left="567" w:hanging="283"/>
        <w:jc w:val="both"/>
        <w:rPr>
          <w:rFonts w:ascii="Times New Roman" w:hAnsi="Times New Roman"/>
          <w:sz w:val="24"/>
          <w:szCs w:val="24"/>
        </w:rPr>
      </w:pPr>
      <w:r>
        <w:rPr>
          <w:rFonts w:ascii="Times New Roman" w:hAnsi="Times New Roman"/>
          <w:sz w:val="24"/>
          <w:szCs w:val="24"/>
        </w:rPr>
        <w:t xml:space="preserve">Zamawiającemu przysługuje prawo odstąpienia od niniejszej umowy w całości lub w części w okresie gwarancji za wady lub rękojmi jakości w przypadkach: </w:t>
      </w:r>
    </w:p>
    <w:p w:rsidR="00DF069E" w:rsidRDefault="00DF069E" w:rsidP="00DF069E">
      <w:pPr>
        <w:pStyle w:val="Akapitzlist"/>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1)ponownego wystąpienia wady tej samej części, zespołu lub podzespołu pomimo wcześniejszej trzykrotnej naprawy w okresie rękojmi (gwarancji);</w:t>
      </w:r>
    </w:p>
    <w:p w:rsidR="00DF069E" w:rsidRDefault="00DF069E" w:rsidP="00DF069E">
      <w:pPr>
        <w:widowControl w:val="0"/>
        <w:autoSpaceDE w:val="0"/>
        <w:autoSpaceDN w:val="0"/>
        <w:adjustRightInd w:val="0"/>
        <w:spacing w:after="0" w:line="360" w:lineRule="auto"/>
        <w:ind w:left="709"/>
        <w:jc w:val="both"/>
        <w:rPr>
          <w:rFonts w:ascii="Times New Roman" w:hAnsi="Times New Roman"/>
          <w:sz w:val="24"/>
          <w:szCs w:val="24"/>
        </w:rPr>
      </w:pPr>
      <w:r>
        <w:rPr>
          <w:rFonts w:ascii="Times New Roman" w:hAnsi="Times New Roman"/>
          <w:sz w:val="24"/>
          <w:szCs w:val="24"/>
        </w:rPr>
        <w:t xml:space="preserve">2) wyłączenia z eksploatacji spalinowego zespołu trakcyjnego w okresie gwarancji (rękojmi) wskutek ujawnionych wad przez okres łącznie przekraczający 30 dni.   </w:t>
      </w:r>
    </w:p>
    <w:p w:rsidR="00DF069E" w:rsidRDefault="00DF069E" w:rsidP="00DF069E">
      <w:pPr>
        <w:spacing w:after="0" w:line="360" w:lineRule="auto"/>
        <w:ind w:left="709" w:firstLine="142"/>
        <w:jc w:val="both"/>
        <w:rPr>
          <w:rFonts w:ascii="Times New Roman" w:hAnsi="Times New Roman" w:cs="Times New Roman"/>
          <w:sz w:val="24"/>
          <w:szCs w:val="24"/>
        </w:rPr>
      </w:pPr>
      <w:r>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rsidR="00DF069E" w:rsidRDefault="00DF069E" w:rsidP="00DF069E">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6.W sprawach nieuregulowanych niniejszą Umową mają zastosowanie przepisy Prawa zamówień publicznych oraz Kodeksu Cywilnego.</w:t>
      </w:r>
    </w:p>
    <w:p w:rsidR="00DF069E" w:rsidRDefault="00DF069E" w:rsidP="00DF069E">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Pr>
          <w:rFonts w:ascii="Times New Roman" w:hAnsi="Times New Roman" w:cs="Times New Roman"/>
          <w:sz w:val="24"/>
          <w:szCs w:val="24"/>
        </w:rPr>
        <w:t xml:space="preserve">7.Umowa niniejsza została sporządzona w </w:t>
      </w:r>
      <w:r>
        <w:rPr>
          <w:rFonts w:ascii="Times New Roman" w:hAnsi="Times New Roman" w:cs="Times New Roman"/>
          <w:bCs/>
          <w:sz w:val="24"/>
          <w:szCs w:val="24"/>
        </w:rPr>
        <w:t>2</w:t>
      </w:r>
      <w:r>
        <w:rPr>
          <w:rFonts w:ascii="Times New Roman" w:hAnsi="Times New Roman" w:cs="Times New Roman"/>
          <w:sz w:val="24"/>
          <w:szCs w:val="24"/>
        </w:rPr>
        <w:t xml:space="preserve"> jednobrzmiących egzemplarzach, </w:t>
      </w:r>
      <w:r>
        <w:rPr>
          <w:rFonts w:ascii="Times New Roman" w:hAnsi="Times New Roman" w:cs="Times New Roman"/>
          <w:bCs/>
          <w:sz w:val="24"/>
          <w:szCs w:val="24"/>
        </w:rPr>
        <w:t>1</w:t>
      </w:r>
      <w:r>
        <w:rPr>
          <w:rFonts w:ascii="Times New Roman" w:hAnsi="Times New Roman" w:cs="Times New Roman"/>
          <w:sz w:val="24"/>
          <w:szCs w:val="24"/>
        </w:rPr>
        <w:t xml:space="preserve"> dla Wykonawcy oraz </w:t>
      </w:r>
      <w:r>
        <w:rPr>
          <w:rFonts w:ascii="Times New Roman" w:hAnsi="Times New Roman" w:cs="Times New Roman"/>
          <w:bCs/>
          <w:sz w:val="24"/>
          <w:szCs w:val="24"/>
        </w:rPr>
        <w:t>1</w:t>
      </w:r>
      <w:r>
        <w:rPr>
          <w:rFonts w:ascii="Times New Roman" w:hAnsi="Times New Roman" w:cs="Times New Roman"/>
          <w:sz w:val="24"/>
          <w:szCs w:val="24"/>
        </w:rPr>
        <w:t xml:space="preserve"> dla Zamawiającego.</w:t>
      </w:r>
    </w:p>
    <w:p w:rsidR="00DF069E" w:rsidRDefault="00DF069E" w:rsidP="00DF069E">
      <w:pPr>
        <w:widowControl w:val="0"/>
        <w:autoSpaceDE w:val="0"/>
        <w:autoSpaceDN w:val="0"/>
        <w:adjustRightInd w:val="0"/>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8.Integralną częścią niniejszej Umowy są następujące Załączniki:</w:t>
      </w:r>
    </w:p>
    <w:p w:rsidR="00DF069E" w:rsidRDefault="00DF069E" w:rsidP="00DF069E">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r>
        <w:rPr>
          <w:rFonts w:ascii="Times New Roman" w:hAnsi="Times New Roman" w:cs="Times New Roman"/>
          <w:bCs/>
          <w:sz w:val="24"/>
          <w:szCs w:val="24"/>
        </w:rPr>
        <w:t>1)opis przedmiotu zamówienia – załącznik nr 1;</w:t>
      </w:r>
    </w:p>
    <w:p w:rsidR="00DF069E" w:rsidRDefault="00DF069E" w:rsidP="00DF069E">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r>
        <w:rPr>
          <w:rFonts w:ascii="Times New Roman" w:hAnsi="Times New Roman" w:cs="Times New Roman"/>
          <w:bCs/>
          <w:sz w:val="24"/>
          <w:szCs w:val="24"/>
        </w:rPr>
        <w:t>2)harmonogram – załącznik nr 2;</w:t>
      </w:r>
    </w:p>
    <w:p w:rsidR="00DF069E" w:rsidRDefault="00DF069E" w:rsidP="00DF069E">
      <w:pPr>
        <w:tabs>
          <w:tab w:val="left" w:pos="851"/>
        </w:tabs>
        <w:spacing w:after="0" w:line="360" w:lineRule="auto"/>
        <w:ind w:left="1701" w:hanging="283"/>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DSU.</w:t>
      </w:r>
    </w:p>
    <w:p w:rsidR="00DF069E" w:rsidRDefault="00DF069E" w:rsidP="00DF069E">
      <w:pPr>
        <w:widowControl w:val="0"/>
        <w:tabs>
          <w:tab w:val="left" w:pos="426"/>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9.Dopuszcza się jedynie następujące zmiany umowy:</w:t>
      </w:r>
    </w:p>
    <w:p w:rsidR="00DF069E" w:rsidRDefault="00DF069E" w:rsidP="00DF069E">
      <w:pPr>
        <w:widowControl w:val="0"/>
        <w:autoSpaceDE w:val="0"/>
        <w:autoSpaceDN w:val="0"/>
        <w:adjustRightInd w:val="0"/>
        <w:spacing w:after="0" w:line="360" w:lineRule="auto"/>
        <w:ind w:left="1418" w:hanging="338"/>
        <w:jc w:val="both"/>
        <w:rPr>
          <w:rFonts w:ascii="Times New Roman" w:hAnsi="Times New Roman" w:cs="Times New Roman"/>
          <w:sz w:val="24"/>
          <w:szCs w:val="24"/>
        </w:rPr>
      </w:pPr>
      <w:r>
        <w:rPr>
          <w:rFonts w:ascii="Times New Roman" w:hAnsi="Times New Roman" w:cs="Times New Roman"/>
          <w:sz w:val="24"/>
          <w:szCs w:val="24"/>
        </w:rPr>
        <w:t xml:space="preserve">1)zmiana terminów wykonania przedmiotu umowy, jeżeli wynika ona z okoliczności niezależnych od Wykonawcy i przez niego niezawinionych, na które nie miał on wpływu i których nie mógł przewidzieć ani im zapobiec; </w:t>
      </w:r>
    </w:p>
    <w:p w:rsidR="00DF069E" w:rsidRDefault="00DF069E" w:rsidP="00DF069E">
      <w:pPr>
        <w:widowControl w:val="0"/>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2)zmiana osób wymienionych w §12;</w:t>
      </w:r>
    </w:p>
    <w:p w:rsidR="00DF069E" w:rsidRDefault="00DF069E" w:rsidP="00DF069E">
      <w:pPr>
        <w:widowControl w:val="0"/>
        <w:autoSpaceDE w:val="0"/>
        <w:autoSpaceDN w:val="0"/>
        <w:adjustRightInd w:val="0"/>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3)zmiana wynagrodzenia brutto w przypadku zmiany stawki podatku VAT;</w:t>
      </w:r>
    </w:p>
    <w:p w:rsidR="00DF069E" w:rsidRDefault="00DF069E" w:rsidP="00DF069E">
      <w:pPr>
        <w:widowControl w:val="0"/>
        <w:autoSpaceDE w:val="0"/>
        <w:autoSpaceDN w:val="0"/>
        <w:adjustRightInd w:val="0"/>
        <w:spacing w:after="0" w:line="360" w:lineRule="auto"/>
        <w:ind w:left="1418" w:hanging="338"/>
        <w:jc w:val="both"/>
        <w:rPr>
          <w:rFonts w:ascii="Times New Roman" w:hAnsi="Times New Roman" w:cs="Times New Roman"/>
          <w:sz w:val="24"/>
          <w:szCs w:val="24"/>
        </w:rPr>
      </w:pPr>
      <w:r>
        <w:rPr>
          <w:rFonts w:ascii="Times New Roman" w:hAnsi="Times New Roman" w:cs="Times New Roman"/>
          <w:sz w:val="24"/>
          <w:szCs w:val="24"/>
        </w:rPr>
        <w:t xml:space="preserve">4)w przypadku wprowadzenia w przepisach prawa powszechnie obowiązującego bądź wymaganych w stosunku do naprawy taboru kolejowego normach, </w:t>
      </w:r>
      <w:r>
        <w:rPr>
          <w:rFonts w:ascii="Times New Roman" w:hAnsi="Times New Roman" w:cs="Times New Roman"/>
          <w:sz w:val="24"/>
          <w:szCs w:val="24"/>
        </w:rPr>
        <w:lastRenderedPageBreak/>
        <w:t xml:space="preserve">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DF069E" w:rsidRDefault="00DF069E" w:rsidP="00DF069E">
      <w:pPr>
        <w:tabs>
          <w:tab w:val="left" w:pos="2700"/>
        </w:tabs>
        <w:spacing w:after="0" w:line="360" w:lineRule="auto"/>
        <w:jc w:val="both"/>
        <w:rPr>
          <w:rFonts w:ascii="Times New Roman" w:hAnsi="Times New Roman" w:cs="Times New Roman"/>
          <w:sz w:val="24"/>
          <w:szCs w:val="24"/>
        </w:rPr>
      </w:pPr>
    </w:p>
    <w:p w:rsidR="00DF069E" w:rsidRDefault="00DF069E" w:rsidP="00DF069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Default="00DF069E" w:rsidP="00DF069E">
      <w:pPr>
        <w:spacing w:after="0" w:line="360" w:lineRule="auto"/>
        <w:ind w:left="426"/>
        <w:contextualSpacing/>
        <w:jc w:val="both"/>
        <w:rPr>
          <w:rFonts w:ascii="Times New Roman" w:hAnsi="Times New Roman" w:cs="Times New Roman"/>
          <w:sz w:val="24"/>
          <w:szCs w:val="24"/>
          <w:lang w:val="de-CH"/>
        </w:rPr>
      </w:pPr>
      <w:r>
        <w:rPr>
          <w:rFonts w:ascii="Times New Roman" w:hAnsi="Times New Roman" w:cs="Times New Roman"/>
          <w:sz w:val="24"/>
          <w:szCs w:val="24"/>
        </w:rPr>
        <w:t>1. administratorem danych osobowych osób fizycznych jest PKP Szybka Kolej Miejska w Trójmieście Sp. z o.o. ul. Morska 350A, 81-002 Gdynia,</w:t>
      </w:r>
      <w:r>
        <w:rPr>
          <w:rFonts w:ascii="Times New Roman" w:hAnsi="Times New Roman" w:cs="Times New Roman"/>
          <w:sz w:val="24"/>
          <w:szCs w:val="24"/>
          <w:lang w:val="de-CH"/>
        </w:rPr>
        <w:t xml:space="preserve"> tel. 58 721 27 50 </w:t>
      </w:r>
      <w:proofErr w:type="spellStart"/>
      <w:r>
        <w:rPr>
          <w:rFonts w:ascii="Times New Roman" w:hAnsi="Times New Roman" w:cs="Times New Roman"/>
          <w:sz w:val="24"/>
          <w:szCs w:val="24"/>
          <w:lang w:val="de-CH"/>
        </w:rPr>
        <w:t>fax</w:t>
      </w:r>
      <w:proofErr w:type="spellEnd"/>
      <w:r>
        <w:rPr>
          <w:rFonts w:ascii="Times New Roman" w:hAnsi="Times New Roman" w:cs="Times New Roman"/>
          <w:sz w:val="24"/>
          <w:szCs w:val="24"/>
          <w:lang w:val="de-CH"/>
        </w:rPr>
        <w:t xml:space="preserve"> 58 721 29 91, Internet: </w:t>
      </w:r>
      <w:hyperlink r:id="rId15" w:history="1">
        <w:r>
          <w:rPr>
            <w:rStyle w:val="Hipercze"/>
            <w:rFonts w:ascii="Times New Roman" w:hAnsi="Times New Roman" w:cs="Times New Roman"/>
            <w:color w:val="auto"/>
            <w:sz w:val="24"/>
            <w:szCs w:val="24"/>
            <w:lang w:val="de-CH"/>
          </w:rPr>
          <w:t>http://www.skm.pkp.pl</w:t>
        </w:r>
      </w:hyperlink>
      <w:r>
        <w:rPr>
          <w:rFonts w:ascii="Times New Roman" w:hAnsi="Times New Roman" w:cs="Times New Roman"/>
          <w:sz w:val="24"/>
          <w:szCs w:val="24"/>
          <w:lang w:val="de-CH"/>
        </w:rPr>
        <w:t xml:space="preserve">, </w:t>
      </w:r>
      <w:proofErr w:type="spellStart"/>
      <w:r>
        <w:rPr>
          <w:rFonts w:ascii="Times New Roman" w:hAnsi="Times New Roman" w:cs="Times New Roman"/>
          <w:sz w:val="24"/>
          <w:szCs w:val="24"/>
          <w:lang w:val="de-CH"/>
        </w:rPr>
        <w:t>e-mail</w:t>
      </w:r>
      <w:proofErr w:type="spellEnd"/>
      <w:r>
        <w:rPr>
          <w:rFonts w:ascii="Times New Roman" w:hAnsi="Times New Roman" w:cs="Times New Roman"/>
          <w:sz w:val="24"/>
          <w:szCs w:val="24"/>
          <w:lang w:val="de-CH"/>
        </w:rPr>
        <w:t xml:space="preserve">: </w:t>
      </w:r>
      <w:hyperlink r:id="rId16" w:history="1">
        <w:r>
          <w:rPr>
            <w:rStyle w:val="Hipercze"/>
            <w:rFonts w:ascii="Times New Roman" w:hAnsi="Times New Roman" w:cs="Times New Roman"/>
            <w:color w:val="auto"/>
            <w:sz w:val="24"/>
            <w:szCs w:val="24"/>
            <w:lang w:val="de-CH"/>
          </w:rPr>
          <w:t>daneosobowe@skm.pkp.pl</w:t>
        </w:r>
      </w:hyperlink>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 2. dane kontaktowe inspektora ochrony danych osobowych powołanego przez Zamawiającego: </w:t>
      </w:r>
      <w:hyperlink r:id="rId17" w:history="1">
        <w:r>
          <w:rPr>
            <w:rStyle w:val="Hipercze"/>
            <w:rFonts w:ascii="Times New Roman" w:hAnsi="Times New Roman" w:cs="Times New Roman"/>
            <w:color w:val="auto"/>
            <w:sz w:val="24"/>
            <w:szCs w:val="24"/>
          </w:rPr>
          <w:t>daneosobowe@skm.pkp.pl</w:t>
        </w:r>
      </w:hyperlink>
      <w:r>
        <w:rPr>
          <w:rFonts w:ascii="Times New Roman" w:hAnsi="Times New Roman" w:cs="Times New Roman"/>
          <w:sz w:val="24"/>
          <w:szCs w:val="24"/>
        </w:rPr>
        <w:t>, tel. 58 721 29 69,</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3. dane osobowe osób fizycznych przetwarzane będą na podstawie art. 6 ust. 1 lit. b RODO w celu związanym z realizacją zapisów niniejszej umowy</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dalej „ustawa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5. dane osobowe osób fizycznych będą przechowywane przez okres określony w instrukcji archiwalnej Zamawiającego,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6. obowiązek podania danych osobowych  osób  fizycznych jest wymogiem ustawowym określonym w przepisach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7.   w odniesieniu do danych osobowych osób fizycznych decyzje nie będą podejmowane w sposób zautomatyzowany, o których mowa w art. 22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8.   osoby fizyczne posiadają:</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15 RODO prawo dostępu do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na podstawie art. 16 RODO prawo do sprostowania danych osobowych;</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rsidR="00DF069E" w:rsidRDefault="00DF069E" w:rsidP="00DF069E">
      <w:pPr>
        <w:numPr>
          <w:ilvl w:val="0"/>
          <w:numId w:val="49"/>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wniesienia skargi do Prezesa Urzędu Ochrony Danych Osobowych, w przypadku uznania, że przetwarzanie danych osobowych narusza przepisy RODO,</w:t>
      </w:r>
    </w:p>
    <w:p w:rsidR="00DF069E" w:rsidRDefault="00DF069E" w:rsidP="00DF069E">
      <w:pPr>
        <w:spacing w:after="0" w:line="360"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9.   osobom fizycznym nie przysługuje:</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w związku z art. 17 ust. 3 lit. b, d lub e RODO prawo do usunięcia danych osobowych;</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prawo do przenoszenia danych osobowych, o którym mowa w art. 20 RODO,</w:t>
      </w:r>
    </w:p>
    <w:p w:rsidR="00DF069E" w:rsidRDefault="00DF069E" w:rsidP="00DF069E">
      <w:pPr>
        <w:numPr>
          <w:ilvl w:val="0"/>
          <w:numId w:val="50"/>
        </w:numPr>
        <w:spacing w:after="0"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Pr>
          <w:rFonts w:ascii="Times New Roman" w:hAnsi="Times New Roman" w:cs="Times New Roman"/>
          <w:sz w:val="24"/>
          <w:szCs w:val="24"/>
          <w:u w:val="single"/>
        </w:rPr>
        <w:t>bezpośrednio lub pośrednio</w:t>
      </w:r>
      <w:r>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rsidR="00DF069E" w:rsidRDefault="00DF069E" w:rsidP="00DF069E">
      <w:pPr>
        <w:spacing w:after="0" w:line="360" w:lineRule="auto"/>
        <w:ind w:left="851" w:hanging="425"/>
        <w:contextualSpacing/>
        <w:jc w:val="both"/>
        <w:rPr>
          <w:rFonts w:ascii="Times New Roman" w:hAnsi="Times New Roman" w:cs="Times New Roman"/>
          <w:sz w:val="24"/>
          <w:szCs w:val="24"/>
        </w:rPr>
      </w:pPr>
      <w:r>
        <w:rPr>
          <w:rFonts w:ascii="Times New Roman" w:hAnsi="Times New Roman" w:cs="Times New Roman"/>
          <w:sz w:val="24"/>
          <w:szCs w:val="24"/>
        </w:rPr>
        <w:t>11. WYKONAWCA obowiązany jest poinformować osoby fizyczne o treści niniejszego Rozdziału umowy.</w:t>
      </w: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p>
    <w:p w:rsidR="00DF069E" w:rsidRDefault="00DF069E" w:rsidP="00DF069E">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WYKONAWCA:</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ZAMAWIAJĄCY:</w:t>
      </w: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jc w:val="center"/>
        <w:rPr>
          <w:sz w:val="24"/>
          <w:szCs w:val="24"/>
        </w:rPr>
      </w:pPr>
    </w:p>
    <w:p w:rsidR="00DF069E" w:rsidRDefault="00DF069E" w:rsidP="00DF069E">
      <w:pPr>
        <w:pStyle w:val="Tekstpodstawowy"/>
        <w:spacing w:line="360" w:lineRule="auto"/>
        <w:rPr>
          <w:b/>
          <w:sz w:val="24"/>
          <w:szCs w:val="24"/>
        </w:rPr>
      </w:pPr>
    </w:p>
    <w:p w:rsidR="00DF069E" w:rsidRDefault="00DF069E" w:rsidP="00DF069E">
      <w:pPr>
        <w:pStyle w:val="Tekstpodstawowy"/>
        <w:spacing w:line="360" w:lineRule="auto"/>
        <w:jc w:val="center"/>
        <w:rPr>
          <w:b/>
          <w:sz w:val="24"/>
          <w:szCs w:val="24"/>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3460E9" w:rsidRDefault="003460E9"/>
    <w:sectPr w:rsidR="003460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450707"/>
    <w:multiLevelType w:val="hybridMultilevel"/>
    <w:tmpl w:val="9DA698C6"/>
    <w:lvl w:ilvl="0" w:tplc="04150011">
      <w:start w:val="1"/>
      <w:numFmt w:val="decimal"/>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6"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7"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8"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806D84"/>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start w:val="1"/>
      <w:numFmt w:val="lowerLetter"/>
      <w:lvlText w:val="%2."/>
      <w:lvlJc w:val="left"/>
      <w:pPr>
        <w:ind w:left="2376" w:hanging="360"/>
      </w:pPr>
    </w:lvl>
    <w:lvl w:ilvl="2" w:tplc="0415001B">
      <w:start w:val="1"/>
      <w:numFmt w:val="lowerRoman"/>
      <w:lvlText w:val="%3."/>
      <w:lvlJc w:val="right"/>
      <w:pPr>
        <w:ind w:left="3096" w:hanging="180"/>
      </w:pPr>
    </w:lvl>
    <w:lvl w:ilvl="3" w:tplc="0415000F">
      <w:start w:val="1"/>
      <w:numFmt w:val="decimal"/>
      <w:lvlText w:val="%4."/>
      <w:lvlJc w:val="left"/>
      <w:pPr>
        <w:ind w:left="3816" w:hanging="360"/>
      </w:pPr>
    </w:lvl>
    <w:lvl w:ilvl="4" w:tplc="04150019">
      <w:start w:val="1"/>
      <w:numFmt w:val="lowerLetter"/>
      <w:lvlText w:val="%5."/>
      <w:lvlJc w:val="left"/>
      <w:pPr>
        <w:ind w:left="4536" w:hanging="360"/>
      </w:pPr>
    </w:lvl>
    <w:lvl w:ilvl="5" w:tplc="0415001B">
      <w:start w:val="1"/>
      <w:numFmt w:val="lowerRoman"/>
      <w:lvlText w:val="%6."/>
      <w:lvlJc w:val="right"/>
      <w:pPr>
        <w:ind w:left="5256" w:hanging="180"/>
      </w:pPr>
    </w:lvl>
    <w:lvl w:ilvl="6" w:tplc="0415000F">
      <w:start w:val="1"/>
      <w:numFmt w:val="decimal"/>
      <w:lvlText w:val="%7."/>
      <w:lvlJc w:val="left"/>
      <w:pPr>
        <w:ind w:left="5976" w:hanging="360"/>
      </w:pPr>
    </w:lvl>
    <w:lvl w:ilvl="7" w:tplc="04150019">
      <w:start w:val="1"/>
      <w:numFmt w:val="lowerLetter"/>
      <w:lvlText w:val="%8."/>
      <w:lvlJc w:val="left"/>
      <w:pPr>
        <w:ind w:left="6696" w:hanging="360"/>
      </w:pPr>
    </w:lvl>
    <w:lvl w:ilvl="8" w:tplc="0415001B">
      <w:start w:val="1"/>
      <w:numFmt w:val="lowerRoman"/>
      <w:lvlText w:val="%9."/>
      <w:lvlJc w:val="right"/>
      <w:pPr>
        <w:ind w:left="7416" w:hanging="180"/>
      </w:pPr>
    </w:lvl>
  </w:abstractNum>
  <w:abstractNum w:abstractNumId="15"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9"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20"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8"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4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2"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4"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50"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4"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6"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8"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94A3125"/>
    <w:multiLevelType w:val="hybridMultilevel"/>
    <w:tmpl w:val="78CC8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6"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70"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050741D"/>
    <w:multiLevelType w:val="hybridMultilevel"/>
    <w:tmpl w:val="1548CC94"/>
    <w:lvl w:ilvl="0" w:tplc="E5269F76">
      <w:start w:val="1"/>
      <w:numFmt w:val="decimal"/>
      <w:lvlText w:val="%1)"/>
      <w:lvlJc w:val="left"/>
      <w:pPr>
        <w:tabs>
          <w:tab w:val="num" w:pos="786"/>
        </w:tabs>
        <w:ind w:left="786" w:hanging="360"/>
      </w:pPr>
      <w:rPr>
        <w:rFonts w:cs="Times New Roman"/>
      </w:rPr>
    </w:lvl>
    <w:lvl w:ilvl="1" w:tplc="A0AEE232">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71255DA6"/>
    <w:multiLevelType w:val="hybridMultilevel"/>
    <w:tmpl w:val="D79050A6"/>
    <w:lvl w:ilvl="0" w:tplc="B0E28278">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6"/>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6"/>
    </w:lvlOverride>
  </w:num>
  <w:num w:numId="28">
    <w:abstractNumId w:val="6"/>
    <w:lvlOverride w:ilvl="0">
      <w:startOverride w:val="10"/>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num>
  <w:num w:numId="34">
    <w:abstractNumId w:val="26"/>
    <w:lvlOverride w:ilvl="0">
      <w:startOverride w:val="4"/>
    </w:lvlOverride>
  </w:num>
  <w:num w:numId="35">
    <w:abstractNumId w:val="69"/>
    <w:lvlOverride w:ilvl="0">
      <w:startOverride w:val="1"/>
    </w:lvlOverride>
  </w:num>
  <w:num w:numId="36">
    <w:abstractNumId w:val="19"/>
    <w:lvlOverride w:ilvl="0">
      <w:startOverride w:val="9"/>
    </w:lvlOverride>
  </w:num>
  <w:num w:numId="37">
    <w:abstractNumId w:val="19"/>
    <w:lvlOverride w:ilvl="0">
      <w:lvl w:ilvl="0">
        <w:start w:val="9"/>
        <w:numFmt w:val="decimal"/>
        <w:lvlText w:val="%1."/>
        <w:legacy w:legacy="1" w:legacySpace="0" w:legacyIndent="331"/>
        <w:lvlJc w:val="left"/>
        <w:pPr>
          <w:ind w:left="0" w:firstLine="0"/>
        </w:pPr>
        <w:rPr>
          <w:rFonts w:ascii="Arial" w:hAnsi="Arial" w:cs="Arial" w:hint="default"/>
        </w:rPr>
      </w:lvl>
    </w:lvlOverride>
  </w:num>
  <w:num w:numId="38">
    <w:abstractNumId w:val="40"/>
    <w:lvlOverride w:ilvl="0">
      <w:startOverride w:val="12"/>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5"/>
    <w:lvlOverride w:ilvl="0">
      <w:startOverride w:val="1"/>
    </w:lvlOverride>
  </w:num>
  <w:num w:numId="41">
    <w:abstractNumId w:val="65"/>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41"/>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num>
  <w:num w:numId="59">
    <w:abstractNumId w:val="2"/>
    <w:lvlOverride w:ilvl="0">
      <w:startOverride w:val="1"/>
    </w:lvlOverride>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0"/>
    <w:lvlOverride w:ilvl="0">
      <w:startOverride w:val="1"/>
    </w:lvlOverride>
  </w:num>
  <w:num w:numId="67">
    <w:abstractNumId w:val="3"/>
    <w:lvlOverride w:ilvl="0">
      <w:startOverride w:val="1"/>
    </w:lvlOverride>
  </w:num>
  <w:num w:numId="68">
    <w:abstractNumId w:val="71"/>
  </w:num>
  <w:num w:numId="6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7"/>
    <w:lvlOverride w:ilvl="0">
      <w:startOverride w:val="5"/>
    </w:lvlOverride>
    <w:lvlOverride w:ilvl="1">
      <w:startOverride w:val="7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0"/>
  </w:num>
  <w:num w:numId="83">
    <w:abstractNumId w:val="4"/>
  </w:num>
  <w:num w:numId="84">
    <w:abstractNumId w:val="5"/>
  </w:num>
  <w:num w:numId="85">
    <w:abstractNumId w:val="11"/>
  </w:num>
  <w:num w:numId="86">
    <w:abstractNumId w:val="71"/>
  </w:num>
  <w:num w:numId="87">
    <w:abstractNumId w:val="7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9E"/>
    <w:rsid w:val="000213ED"/>
    <w:rsid w:val="000C435C"/>
    <w:rsid w:val="000F7003"/>
    <w:rsid w:val="003460E9"/>
    <w:rsid w:val="00607F5D"/>
    <w:rsid w:val="00717707"/>
    <w:rsid w:val="00A430D9"/>
    <w:rsid w:val="00B04F49"/>
    <w:rsid w:val="00DF06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BC359F"/>
  <w15:chartTrackingRefBased/>
  <w15:docId w15:val="{893725C1-7299-4690-BA8F-B2FB5614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069E"/>
    <w:pPr>
      <w:spacing w:line="256" w:lineRule="auto"/>
    </w:pPr>
    <w:rPr>
      <w:rFonts w:ascii="Arial" w:hAnsi="Arial" w:cs="Arial"/>
    </w:rPr>
  </w:style>
  <w:style w:type="paragraph" w:styleId="Nagwek1">
    <w:name w:val="heading 1"/>
    <w:basedOn w:val="Normalny"/>
    <w:next w:val="Normalny"/>
    <w:link w:val="Nagwek1Znak"/>
    <w:uiPriority w:val="9"/>
    <w:qFormat/>
    <w:rsid w:val="00DF06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semiHidden/>
    <w:unhideWhenUsed/>
    <w:qFormat/>
    <w:rsid w:val="00DF069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DF069E"/>
    <w:pPr>
      <w:keepNext/>
      <w:keepLines/>
      <w:spacing w:before="40" w:after="0"/>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DF069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069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DF069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DF069E"/>
    <w:rPr>
      <w:rFonts w:ascii="Cambria" w:eastAsia="Times New Roman" w:hAnsi="Cambria" w:cs="Times New Roman"/>
      <w:color w:val="243F60"/>
      <w:sz w:val="24"/>
      <w:szCs w:val="24"/>
    </w:rPr>
  </w:style>
  <w:style w:type="character" w:customStyle="1" w:styleId="Nagwek6Znak">
    <w:name w:val="Nagłówek 6 Znak"/>
    <w:basedOn w:val="Domylnaczcionkaakapitu"/>
    <w:link w:val="Nagwek6"/>
    <w:uiPriority w:val="9"/>
    <w:semiHidden/>
    <w:rsid w:val="00DF069E"/>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semiHidden/>
    <w:unhideWhenUsed/>
    <w:rsid w:val="00DF069E"/>
    <w:rPr>
      <w:color w:val="0563C1" w:themeColor="hyperlink"/>
      <w:u w:val="single"/>
    </w:rPr>
  </w:style>
  <w:style w:type="character" w:styleId="UyteHipercze">
    <w:name w:val="FollowedHyperlink"/>
    <w:basedOn w:val="Domylnaczcionkaakapitu"/>
    <w:uiPriority w:val="99"/>
    <w:semiHidden/>
    <w:unhideWhenUsed/>
    <w:rsid w:val="00DF069E"/>
    <w:rPr>
      <w:color w:val="954F72" w:themeColor="followedHyperlink"/>
      <w:u w:val="single"/>
    </w:rPr>
  </w:style>
  <w:style w:type="paragraph" w:customStyle="1" w:styleId="msonormal0">
    <w:name w:val="msonormal"/>
    <w:basedOn w:val="Normalny"/>
    <w:uiPriority w:val="99"/>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F069E"/>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DF069E"/>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DF069E"/>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F069E"/>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DF06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F069E"/>
    <w:rPr>
      <w:rFonts w:ascii="Arial" w:hAnsi="Arial" w:cs="Arial"/>
    </w:rPr>
  </w:style>
  <w:style w:type="paragraph" w:styleId="Stopka">
    <w:name w:val="footer"/>
    <w:basedOn w:val="Normalny"/>
    <w:link w:val="StopkaZnak"/>
    <w:uiPriority w:val="99"/>
    <w:semiHidden/>
    <w:unhideWhenUsed/>
    <w:rsid w:val="00DF069E"/>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semiHidden/>
    <w:rsid w:val="00DF069E"/>
    <w:rPr>
      <w:rFonts w:ascii="Arial" w:eastAsiaTheme="minorEastAsia" w:hAnsi="Arial" w:cs="Times New Roman"/>
      <w:lang w:eastAsia="pl-PL"/>
    </w:rPr>
  </w:style>
  <w:style w:type="paragraph" w:styleId="Tekstpodstawowy">
    <w:name w:val="Body Text"/>
    <w:basedOn w:val="Normalny"/>
    <w:link w:val="TekstpodstawowyZnak"/>
    <w:uiPriority w:val="99"/>
    <w:unhideWhenUsed/>
    <w:rsid w:val="00DF069E"/>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rsid w:val="00DF069E"/>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DF069E"/>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DF069E"/>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F069E"/>
    <w:pPr>
      <w:spacing w:after="120" w:line="480" w:lineRule="auto"/>
    </w:pPr>
  </w:style>
  <w:style w:type="character" w:customStyle="1" w:styleId="Tekstpodstawowy2Znak">
    <w:name w:val="Tekst podstawowy 2 Znak"/>
    <w:basedOn w:val="Domylnaczcionkaakapitu"/>
    <w:link w:val="Tekstpodstawowy2"/>
    <w:uiPriority w:val="99"/>
    <w:semiHidden/>
    <w:rsid w:val="00DF069E"/>
    <w:rPr>
      <w:rFonts w:ascii="Arial" w:hAnsi="Arial" w:cs="Arial"/>
    </w:rPr>
  </w:style>
  <w:style w:type="paragraph" w:styleId="Tekstpodstawowy3">
    <w:name w:val="Body Text 3"/>
    <w:basedOn w:val="Normalny"/>
    <w:link w:val="Tekstpodstawowy3Znak"/>
    <w:uiPriority w:val="99"/>
    <w:semiHidden/>
    <w:unhideWhenUsed/>
    <w:rsid w:val="00DF069E"/>
    <w:pPr>
      <w:spacing w:after="120"/>
    </w:pPr>
    <w:rPr>
      <w:sz w:val="16"/>
      <w:szCs w:val="16"/>
    </w:rPr>
  </w:style>
  <w:style w:type="character" w:customStyle="1" w:styleId="Tekstpodstawowy3Znak">
    <w:name w:val="Tekst podstawowy 3 Znak"/>
    <w:basedOn w:val="Domylnaczcionkaakapitu"/>
    <w:link w:val="Tekstpodstawowy3"/>
    <w:uiPriority w:val="99"/>
    <w:semiHidden/>
    <w:rsid w:val="00DF069E"/>
    <w:rPr>
      <w:rFonts w:ascii="Arial" w:hAnsi="Arial" w:cs="Arial"/>
      <w:sz w:val="16"/>
      <w:szCs w:val="16"/>
    </w:rPr>
  </w:style>
  <w:style w:type="paragraph" w:styleId="Zwykytekst">
    <w:name w:val="Plain Text"/>
    <w:basedOn w:val="Normalny"/>
    <w:link w:val="ZwykytekstZnak"/>
    <w:uiPriority w:val="99"/>
    <w:semiHidden/>
    <w:unhideWhenUsed/>
    <w:rsid w:val="00DF069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DF069E"/>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DF069E"/>
    <w:rPr>
      <w:b/>
      <w:bCs/>
    </w:rPr>
  </w:style>
  <w:style w:type="character" w:customStyle="1" w:styleId="TematkomentarzaZnak">
    <w:name w:val="Temat komentarza Znak"/>
    <w:basedOn w:val="TekstkomentarzaZnak"/>
    <w:link w:val="Tematkomentarza"/>
    <w:uiPriority w:val="99"/>
    <w:semiHidden/>
    <w:rsid w:val="00DF069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069E"/>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069E"/>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DF069E"/>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DF069E"/>
    <w:pPr>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DF069E"/>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DF069E"/>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DF069E"/>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DF069E"/>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DF06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DF069E"/>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DF069E"/>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DF069E"/>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DF069E"/>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DF069E"/>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DF069E"/>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DF069E"/>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DF069E"/>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DF069E"/>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DF069E"/>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DF069E"/>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DF069E"/>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DF069E"/>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DF069E"/>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DF069E"/>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DF069E"/>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DF069E"/>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DF069E"/>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DF069E"/>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DF069E"/>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DF069E"/>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DF069E"/>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DF069E"/>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DF069E"/>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DF069E"/>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DF069E"/>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DF069E"/>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DF069E"/>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DF069E"/>
    <w:rPr>
      <w:vertAlign w:val="superscript"/>
    </w:rPr>
  </w:style>
  <w:style w:type="character" w:styleId="Odwoaniedokomentarza">
    <w:name w:val="annotation reference"/>
    <w:basedOn w:val="Domylnaczcionkaakapitu"/>
    <w:semiHidden/>
    <w:unhideWhenUsed/>
    <w:rsid w:val="00DF069E"/>
    <w:rPr>
      <w:sz w:val="16"/>
      <w:szCs w:val="16"/>
    </w:rPr>
  </w:style>
  <w:style w:type="character" w:customStyle="1" w:styleId="FontStyle41">
    <w:name w:val="Font Style41"/>
    <w:basedOn w:val="Domylnaczcionkaakapitu"/>
    <w:uiPriority w:val="99"/>
    <w:rsid w:val="00DF069E"/>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DF069E"/>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DF069E"/>
    <w:rPr>
      <w:rFonts w:ascii="Times New Roman" w:hAnsi="Times New Roman" w:cs="Times New Roman" w:hint="default"/>
      <w:sz w:val="20"/>
      <w:szCs w:val="20"/>
    </w:rPr>
  </w:style>
  <w:style w:type="character" w:customStyle="1" w:styleId="FontStyle44">
    <w:name w:val="Font Style44"/>
    <w:basedOn w:val="Domylnaczcionkaakapitu"/>
    <w:uiPriority w:val="99"/>
    <w:rsid w:val="00DF069E"/>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DF069E"/>
    <w:rPr>
      <w:rFonts w:ascii="Times New Roman" w:hAnsi="Times New Roman" w:cs="Times New Roman" w:hint="default"/>
      <w:sz w:val="20"/>
      <w:szCs w:val="20"/>
    </w:rPr>
  </w:style>
  <w:style w:type="character" w:customStyle="1" w:styleId="FontStyle46">
    <w:name w:val="Font Style46"/>
    <w:basedOn w:val="Domylnaczcionkaakapitu"/>
    <w:uiPriority w:val="99"/>
    <w:rsid w:val="00DF069E"/>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DF069E"/>
    <w:rPr>
      <w:rFonts w:ascii="Times New Roman" w:hAnsi="Times New Roman" w:cs="Times New Roman" w:hint="default"/>
      <w:sz w:val="14"/>
      <w:szCs w:val="14"/>
    </w:rPr>
  </w:style>
  <w:style w:type="character" w:customStyle="1" w:styleId="FontStyle48">
    <w:name w:val="Font Style48"/>
    <w:basedOn w:val="Domylnaczcionkaakapitu"/>
    <w:uiPriority w:val="99"/>
    <w:rsid w:val="00DF069E"/>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DF069E"/>
    <w:rPr>
      <w:rFonts w:ascii="Times New Roman" w:hAnsi="Times New Roman" w:cs="Times New Roman" w:hint="default"/>
      <w:sz w:val="20"/>
      <w:szCs w:val="20"/>
    </w:rPr>
  </w:style>
  <w:style w:type="character" w:customStyle="1" w:styleId="bold">
    <w:name w:val="bold"/>
    <w:rsid w:val="00DF069E"/>
    <w:rPr>
      <w:b/>
      <w:bCs w:val="0"/>
    </w:rPr>
  </w:style>
  <w:style w:type="character" w:customStyle="1" w:styleId="WW8Num19z1">
    <w:name w:val="WW8Num19z1"/>
    <w:uiPriority w:val="99"/>
    <w:rsid w:val="00DF069E"/>
    <w:rPr>
      <w:rFonts w:ascii="Courier New" w:hAnsi="Courier New" w:cs="Courier New" w:hint="default"/>
    </w:rPr>
  </w:style>
  <w:style w:type="character" w:customStyle="1" w:styleId="Nagwek3Znak1">
    <w:name w:val="Nagłówek 3 Znak1"/>
    <w:basedOn w:val="Domylnaczcionkaakapitu"/>
    <w:uiPriority w:val="9"/>
    <w:semiHidden/>
    <w:rsid w:val="00DF069E"/>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DF069E"/>
    <w:rPr>
      <w:color w:val="808080"/>
      <w:shd w:val="clear" w:color="auto" w:fill="E6E6E6"/>
    </w:rPr>
  </w:style>
  <w:style w:type="character" w:customStyle="1" w:styleId="Nierozpoznanawzmianka2">
    <w:name w:val="Nierozpoznana wzmianka2"/>
    <w:basedOn w:val="Domylnaczcionkaakapitu"/>
    <w:uiPriority w:val="99"/>
    <w:semiHidden/>
    <w:rsid w:val="00DF069E"/>
    <w:rPr>
      <w:color w:val="808080"/>
      <w:shd w:val="clear" w:color="auto" w:fill="E6E6E6"/>
    </w:rPr>
  </w:style>
  <w:style w:type="character" w:customStyle="1" w:styleId="Nierozpoznanawzmianka3">
    <w:name w:val="Nierozpoznana wzmianka3"/>
    <w:basedOn w:val="Domylnaczcionkaakapitu"/>
    <w:uiPriority w:val="99"/>
    <w:semiHidden/>
    <w:rsid w:val="00DF069E"/>
    <w:rPr>
      <w:color w:val="605E5C"/>
      <w:shd w:val="clear" w:color="auto" w:fill="E1DFDD"/>
    </w:rPr>
  </w:style>
  <w:style w:type="character" w:customStyle="1" w:styleId="Nierozpoznanawzmianka4">
    <w:name w:val="Nierozpoznana wzmianka4"/>
    <w:basedOn w:val="Domylnaczcionkaakapitu"/>
    <w:uiPriority w:val="99"/>
    <w:semiHidden/>
    <w:rsid w:val="00DF069E"/>
    <w:rPr>
      <w:color w:val="605E5C"/>
      <w:shd w:val="clear" w:color="auto" w:fill="E1DFDD"/>
    </w:rPr>
  </w:style>
  <w:style w:type="table" w:styleId="Tabela-Siatka">
    <w:name w:val="Table Grid"/>
    <w:basedOn w:val="Standardowy"/>
    <w:rsid w:val="00DF069E"/>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0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WarunkiUslugi.aspx" TargetMode="External"/><Relationship Id="rId13" Type="http://schemas.openxmlformats.org/officeDocument/2006/relationships/hyperlink" Target="mailto:daneosobowe@skm.pkp.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http://www.skm.pkp.pl" TargetMode="External"/><Relationship Id="rId17"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mailto:daneosobowe@skm.pkp.pl" TargetMode="Externa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hyperlink" Target="mailto:daneosobowe@skm.pkp.pl" TargetMode="External"/><Relationship Id="rId5" Type="http://schemas.openxmlformats.org/officeDocument/2006/relationships/hyperlink" Target="http://www.skm.pkp.pl" TargetMode="External"/><Relationship Id="rId15" Type="http://schemas.openxmlformats.org/officeDocument/2006/relationships/hyperlink" Target="http://www.skm.pkp.pl" TargetMode="External"/><Relationship Id="rId10" Type="http://schemas.openxmlformats.org/officeDocument/2006/relationships/hyperlink" Target="mailto:daneosobowe@skm.pkp.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km.pkp.pl" TargetMode="Externa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67</Pages>
  <Words>20075</Words>
  <Characters>120450</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4</cp:revision>
  <cp:lastPrinted>2019-06-04T06:27:00Z</cp:lastPrinted>
  <dcterms:created xsi:type="dcterms:W3CDTF">2019-05-31T07:12:00Z</dcterms:created>
  <dcterms:modified xsi:type="dcterms:W3CDTF">2019-06-04T06:27:00Z</dcterms:modified>
</cp:coreProperties>
</file>