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44487A" w14:textId="77777777" w:rsidR="00D17D0E" w:rsidRPr="00E2044B" w:rsidRDefault="00D17D0E">
      <w:pPr>
        <w:rPr>
          <w:rFonts w:ascii="Times New Roman" w:hAnsi="Times New Roman"/>
          <w:color w:val="FF0000"/>
        </w:rPr>
      </w:pPr>
    </w:p>
    <w:p w14:paraId="379D4357"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272D4456"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0EA36805"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2DDA33F3"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2707CA98"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70F3F079"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595D4831"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6AA771EA"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34CA1059"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46E20737"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683B9D7F"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52160D24"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33030F85"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17773B4F"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542AFEF2" w14:textId="77777777" w:rsidR="00FB01F2" w:rsidRPr="003C448C" w:rsidRDefault="00FB01F2" w:rsidP="00FB01F2">
      <w:pPr>
        <w:pStyle w:val="Tekstpodstawowy"/>
        <w:spacing w:line="288" w:lineRule="auto"/>
        <w:jc w:val="center"/>
        <w:rPr>
          <w:rFonts w:ascii="Times New Roman" w:hAnsi="Times New Roman"/>
          <w:b/>
          <w:bCs/>
          <w:sz w:val="40"/>
          <w:szCs w:val="40"/>
        </w:rPr>
      </w:pPr>
      <w:r w:rsidRPr="003C448C">
        <w:rPr>
          <w:rFonts w:ascii="Times New Roman" w:hAnsi="Times New Roman"/>
          <w:b/>
          <w:bCs/>
          <w:sz w:val="40"/>
          <w:szCs w:val="40"/>
        </w:rPr>
        <w:t>SPECYFIKACJA ISTOTNYCH WARUNKÓW ZAMÓWIENIA</w:t>
      </w:r>
    </w:p>
    <w:p w14:paraId="10835B11" w14:textId="77777777" w:rsidR="00FB01F2" w:rsidRPr="003C448C" w:rsidRDefault="00FB01F2" w:rsidP="00FB01F2">
      <w:pPr>
        <w:pStyle w:val="Tekstpodstawowy"/>
        <w:spacing w:line="288" w:lineRule="auto"/>
        <w:jc w:val="center"/>
        <w:rPr>
          <w:rFonts w:ascii="Times New Roman" w:hAnsi="Times New Roman"/>
          <w:b/>
          <w:bCs/>
          <w:sz w:val="32"/>
          <w:szCs w:val="32"/>
        </w:rPr>
      </w:pPr>
      <w:r w:rsidRPr="003C448C">
        <w:rPr>
          <w:rFonts w:ascii="Times New Roman" w:hAnsi="Times New Roman"/>
          <w:b/>
          <w:bCs/>
          <w:sz w:val="32"/>
          <w:szCs w:val="32"/>
        </w:rPr>
        <w:t>na</w:t>
      </w:r>
    </w:p>
    <w:p w14:paraId="1A4943CA" w14:textId="5E57CC32" w:rsidR="00FB01F2" w:rsidRPr="003C448C" w:rsidRDefault="006B21DF" w:rsidP="00FB01F2">
      <w:pPr>
        <w:jc w:val="center"/>
        <w:rPr>
          <w:rFonts w:ascii="Times New Roman" w:hAnsi="Times New Roman"/>
          <w:b/>
          <w:bCs/>
          <w:sz w:val="28"/>
          <w:szCs w:val="28"/>
        </w:rPr>
      </w:pPr>
      <w:r w:rsidRPr="003C448C">
        <w:rPr>
          <w:rFonts w:ascii="Times New Roman" w:hAnsi="Times New Roman"/>
          <w:b/>
          <w:bCs/>
          <w:sz w:val="28"/>
          <w:szCs w:val="28"/>
        </w:rPr>
        <w:t xml:space="preserve">wykonanie  naprawy czwartego poziomu utrzymania – P4  (naprawa rewizyjna) jednego ezt serii EN-57 oraz dwóch </w:t>
      </w:r>
      <w:r w:rsidR="00671229" w:rsidRPr="003C448C">
        <w:rPr>
          <w:rFonts w:ascii="Times New Roman" w:hAnsi="Times New Roman"/>
          <w:b/>
          <w:bCs/>
          <w:sz w:val="28"/>
          <w:szCs w:val="28"/>
        </w:rPr>
        <w:t>ezt</w:t>
      </w:r>
      <w:r w:rsidRPr="003C448C">
        <w:rPr>
          <w:rFonts w:ascii="Times New Roman" w:hAnsi="Times New Roman"/>
          <w:b/>
          <w:bCs/>
          <w:sz w:val="28"/>
          <w:szCs w:val="28"/>
        </w:rPr>
        <w:t xml:space="preserve"> serii EN-71 </w:t>
      </w:r>
      <w:r w:rsidR="00FB01F2" w:rsidRPr="003C448C">
        <w:rPr>
          <w:rFonts w:ascii="Times New Roman" w:hAnsi="Times New Roman"/>
          <w:b/>
          <w:bCs/>
          <w:sz w:val="28"/>
          <w:szCs w:val="28"/>
        </w:rPr>
        <w:br/>
        <w:t xml:space="preserve"> dla PKP Szybka Kolej Miejska w Trójmieście Sp. z o.o.</w:t>
      </w:r>
    </w:p>
    <w:p w14:paraId="07BA6119" w14:textId="77777777" w:rsidR="00FB01F2" w:rsidRPr="003C448C" w:rsidRDefault="00FB01F2" w:rsidP="00FB01F2">
      <w:pPr>
        <w:pStyle w:val="Tekstpodstawowy"/>
        <w:spacing w:line="288" w:lineRule="auto"/>
        <w:ind w:right="-427"/>
        <w:jc w:val="center"/>
        <w:rPr>
          <w:rFonts w:ascii="Times New Roman" w:hAnsi="Times New Roman"/>
          <w:b/>
          <w:bCs/>
          <w:sz w:val="28"/>
          <w:szCs w:val="28"/>
        </w:rPr>
      </w:pPr>
    </w:p>
    <w:p w14:paraId="142B9EDA" w14:textId="77777777" w:rsidR="00FB01F2" w:rsidRPr="003C448C" w:rsidRDefault="00FB01F2" w:rsidP="00FB01F2">
      <w:pPr>
        <w:pStyle w:val="Tekstpodstawowy"/>
        <w:spacing w:line="288" w:lineRule="auto"/>
        <w:ind w:right="70"/>
        <w:jc w:val="center"/>
        <w:rPr>
          <w:rFonts w:ascii="Times New Roman" w:hAnsi="Times New Roman"/>
          <w:sz w:val="28"/>
          <w:szCs w:val="28"/>
        </w:rPr>
      </w:pPr>
    </w:p>
    <w:p w14:paraId="6879CF75" w14:textId="77777777" w:rsidR="00FB01F2" w:rsidRPr="003C448C" w:rsidRDefault="00FB01F2" w:rsidP="00FB01F2">
      <w:pPr>
        <w:pStyle w:val="Tekstpodstawowy"/>
        <w:spacing w:line="288" w:lineRule="auto"/>
        <w:ind w:right="70"/>
        <w:jc w:val="center"/>
        <w:rPr>
          <w:rFonts w:ascii="Times New Roman" w:hAnsi="Times New Roman"/>
          <w:sz w:val="28"/>
          <w:szCs w:val="28"/>
        </w:rPr>
      </w:pPr>
    </w:p>
    <w:p w14:paraId="2418B989" w14:textId="77777777" w:rsidR="00FB01F2" w:rsidRPr="003C448C" w:rsidRDefault="00FB01F2" w:rsidP="00FB01F2">
      <w:pPr>
        <w:pStyle w:val="Tekstpodstawowy"/>
        <w:spacing w:line="288" w:lineRule="auto"/>
        <w:ind w:right="70"/>
        <w:jc w:val="center"/>
        <w:rPr>
          <w:rFonts w:ascii="Times New Roman" w:hAnsi="Times New Roman"/>
          <w:sz w:val="28"/>
          <w:szCs w:val="28"/>
        </w:rPr>
      </w:pPr>
    </w:p>
    <w:p w14:paraId="6392842D" w14:textId="77777777" w:rsidR="00FB01F2" w:rsidRPr="003C448C" w:rsidRDefault="00FB01F2" w:rsidP="00FB01F2">
      <w:pPr>
        <w:pStyle w:val="Tekstpodstawowy"/>
        <w:spacing w:line="288" w:lineRule="auto"/>
        <w:jc w:val="center"/>
        <w:rPr>
          <w:rFonts w:ascii="Times New Roman" w:hAnsi="Times New Roman"/>
        </w:rPr>
      </w:pPr>
    </w:p>
    <w:p w14:paraId="06E59029" w14:textId="77777777" w:rsidR="00FB01F2" w:rsidRPr="003C448C" w:rsidRDefault="00FB01F2" w:rsidP="00FB01F2">
      <w:pPr>
        <w:pStyle w:val="Tekstpodstawowy"/>
        <w:spacing w:line="288" w:lineRule="auto"/>
        <w:jc w:val="both"/>
        <w:rPr>
          <w:rFonts w:ascii="Times New Roman" w:hAnsi="Times New Roman"/>
        </w:rPr>
      </w:pPr>
    </w:p>
    <w:p w14:paraId="2FD83842" w14:textId="77777777" w:rsidR="00FB01F2" w:rsidRPr="003C448C" w:rsidRDefault="00FB01F2" w:rsidP="00FB01F2">
      <w:pPr>
        <w:pStyle w:val="Tekstpodstawowy"/>
        <w:spacing w:line="288" w:lineRule="auto"/>
        <w:jc w:val="both"/>
        <w:rPr>
          <w:rFonts w:ascii="Times New Roman" w:hAnsi="Times New Roman"/>
        </w:rPr>
      </w:pPr>
    </w:p>
    <w:p w14:paraId="14F2FAC5" w14:textId="77777777" w:rsidR="00FB01F2" w:rsidRPr="003C448C" w:rsidRDefault="00FB01F2" w:rsidP="00FB01F2">
      <w:pPr>
        <w:pStyle w:val="Tekstpodstawowy"/>
        <w:spacing w:line="288" w:lineRule="auto"/>
        <w:jc w:val="both"/>
        <w:rPr>
          <w:rFonts w:ascii="Times New Roman" w:hAnsi="Times New Roman"/>
        </w:rPr>
      </w:pPr>
    </w:p>
    <w:p w14:paraId="488B1349" w14:textId="77777777" w:rsidR="00FB01F2" w:rsidRPr="003C448C" w:rsidRDefault="00FB01F2" w:rsidP="00FB01F2">
      <w:pPr>
        <w:pStyle w:val="Tekstpodstawowy"/>
        <w:spacing w:line="288" w:lineRule="auto"/>
        <w:jc w:val="both"/>
        <w:rPr>
          <w:rFonts w:ascii="Times New Roman" w:hAnsi="Times New Roman"/>
        </w:rPr>
      </w:pPr>
    </w:p>
    <w:p w14:paraId="1A6FA872" w14:textId="77777777" w:rsidR="00FB01F2" w:rsidRPr="003C448C" w:rsidRDefault="00FB01F2" w:rsidP="00FB01F2">
      <w:pPr>
        <w:pStyle w:val="Tekstpodstawowy"/>
        <w:spacing w:line="288" w:lineRule="auto"/>
        <w:ind w:firstLine="4860"/>
        <w:jc w:val="both"/>
        <w:rPr>
          <w:rFonts w:ascii="Times New Roman" w:hAnsi="Times New Roman"/>
        </w:rPr>
      </w:pPr>
      <w:r w:rsidRPr="003C448C">
        <w:rPr>
          <w:rFonts w:ascii="Times New Roman" w:hAnsi="Times New Roman"/>
        </w:rPr>
        <w:t>Zatwierdził:</w:t>
      </w:r>
    </w:p>
    <w:p w14:paraId="489DD77C" w14:textId="77777777" w:rsidR="00FB01F2" w:rsidRPr="003C448C" w:rsidRDefault="00FB01F2" w:rsidP="00FB01F2">
      <w:pPr>
        <w:pStyle w:val="Tekstpodstawowy"/>
        <w:spacing w:line="288" w:lineRule="auto"/>
        <w:ind w:firstLine="4500"/>
        <w:jc w:val="center"/>
        <w:rPr>
          <w:rFonts w:ascii="Times New Roman" w:hAnsi="Times New Roman"/>
          <w:sz w:val="18"/>
          <w:szCs w:val="18"/>
        </w:rPr>
      </w:pPr>
      <w:r w:rsidRPr="003C448C">
        <w:rPr>
          <w:rFonts w:ascii="Times New Roman" w:hAnsi="Times New Roman"/>
        </w:rPr>
        <w:t>Zarząd PKP SKM w Trójmieście Sp. z o.o.</w:t>
      </w:r>
    </w:p>
    <w:p w14:paraId="6A60811E" w14:textId="77777777" w:rsidR="00FB01F2" w:rsidRPr="003C448C" w:rsidRDefault="00FB01F2" w:rsidP="00FB01F2">
      <w:pPr>
        <w:pStyle w:val="Tekstpodstawowy"/>
        <w:spacing w:line="288" w:lineRule="auto"/>
        <w:rPr>
          <w:rFonts w:ascii="Times New Roman" w:hAnsi="Times New Roman"/>
          <w:i/>
          <w:iCs/>
        </w:rPr>
      </w:pPr>
    </w:p>
    <w:p w14:paraId="13464A45" w14:textId="77777777" w:rsidR="00FB01F2" w:rsidRPr="003C448C" w:rsidRDefault="00FB01F2" w:rsidP="00FB01F2">
      <w:pPr>
        <w:pStyle w:val="Tekstpodstawowy"/>
        <w:spacing w:line="288" w:lineRule="auto"/>
        <w:ind w:right="-427"/>
        <w:rPr>
          <w:rFonts w:ascii="Times New Roman" w:hAnsi="Times New Roman"/>
          <w:i/>
          <w:iCs/>
        </w:rPr>
      </w:pPr>
    </w:p>
    <w:p w14:paraId="0A9C01E6" w14:textId="77777777" w:rsidR="00EA7316" w:rsidRPr="003C448C" w:rsidRDefault="00EA7316" w:rsidP="00FB01F2">
      <w:pPr>
        <w:pStyle w:val="Tekstpodstawowy"/>
        <w:spacing w:line="288" w:lineRule="auto"/>
        <w:ind w:right="-427"/>
        <w:rPr>
          <w:rFonts w:ascii="Times New Roman" w:hAnsi="Times New Roman"/>
          <w:smallCaps/>
        </w:rPr>
      </w:pPr>
    </w:p>
    <w:p w14:paraId="1E019D50" w14:textId="77777777" w:rsidR="00FB01F2" w:rsidRPr="003C448C" w:rsidRDefault="00FB01F2" w:rsidP="00FB01F2">
      <w:pPr>
        <w:pStyle w:val="Tekstpodstawowy"/>
        <w:spacing w:line="288" w:lineRule="auto"/>
        <w:ind w:left="-567" w:right="-427"/>
        <w:jc w:val="center"/>
        <w:rPr>
          <w:rFonts w:ascii="Times New Roman" w:hAnsi="Times New Roman"/>
        </w:rPr>
      </w:pPr>
      <w:r w:rsidRPr="003C448C">
        <w:rPr>
          <w:rFonts w:ascii="Times New Roman" w:hAnsi="Times New Roman"/>
        </w:rPr>
        <w:br w:type="page"/>
      </w:r>
    </w:p>
    <w:p w14:paraId="3EFCC7DA" w14:textId="77777777" w:rsidR="00FB01F2" w:rsidRPr="003C448C" w:rsidRDefault="00FB01F2" w:rsidP="00FB01F2">
      <w:pPr>
        <w:pStyle w:val="Tekstpodstawowy"/>
        <w:spacing w:line="288" w:lineRule="auto"/>
        <w:jc w:val="both"/>
        <w:rPr>
          <w:rFonts w:ascii="Times New Roman" w:hAnsi="Times New Roman"/>
          <w:b/>
          <w:bCs/>
          <w:sz w:val="28"/>
          <w:szCs w:val="28"/>
        </w:rPr>
      </w:pPr>
      <w:r w:rsidRPr="003C448C">
        <w:rPr>
          <w:rFonts w:ascii="Times New Roman" w:hAnsi="Times New Roman"/>
          <w:b/>
          <w:bCs/>
          <w:sz w:val="28"/>
          <w:szCs w:val="28"/>
        </w:rPr>
        <w:lastRenderedPageBreak/>
        <w:t xml:space="preserve">Zawartość Specyfikacji Istotnych Warunków Zamówienia: </w:t>
      </w:r>
    </w:p>
    <w:p w14:paraId="028BBC1C" w14:textId="77777777" w:rsidR="00FB01F2" w:rsidRPr="003C448C" w:rsidRDefault="00FB01F2" w:rsidP="00FB01F2">
      <w:pPr>
        <w:pStyle w:val="Tekstpodstawowy"/>
        <w:spacing w:line="288" w:lineRule="auto"/>
        <w:jc w:val="center"/>
        <w:rPr>
          <w:rFonts w:ascii="Times New Roman" w:hAnsi="Times New Roman"/>
          <w:b/>
          <w:bCs/>
          <w:sz w:val="28"/>
          <w:szCs w:val="28"/>
        </w:rPr>
      </w:pPr>
    </w:p>
    <w:tbl>
      <w:tblPr>
        <w:tblW w:w="0" w:type="auto"/>
        <w:tblInd w:w="-106" w:type="dxa"/>
        <w:tblLook w:val="01E0" w:firstRow="1" w:lastRow="1" w:firstColumn="1" w:lastColumn="1" w:noHBand="0" w:noVBand="0"/>
      </w:tblPr>
      <w:tblGrid>
        <w:gridCol w:w="1908"/>
        <w:gridCol w:w="7302"/>
      </w:tblGrid>
      <w:tr w:rsidR="00FB01F2" w:rsidRPr="003C448C" w14:paraId="138F14D9" w14:textId="77777777">
        <w:tc>
          <w:tcPr>
            <w:tcW w:w="1908" w:type="dxa"/>
          </w:tcPr>
          <w:p w14:paraId="45BC1D58" w14:textId="77777777" w:rsidR="00FB01F2" w:rsidRPr="003C448C" w:rsidRDefault="00FB01F2">
            <w:pPr>
              <w:spacing w:before="240" w:line="288" w:lineRule="auto"/>
              <w:jc w:val="both"/>
              <w:rPr>
                <w:rFonts w:ascii="Times New Roman" w:hAnsi="Times New Roman"/>
                <w:b/>
                <w:bCs/>
                <w:u w:val="single"/>
              </w:rPr>
            </w:pPr>
            <w:r w:rsidRPr="003C448C">
              <w:rPr>
                <w:rStyle w:val="tekstdokbold"/>
                <w:rFonts w:ascii="Times New Roman" w:hAnsi="Times New Roman"/>
                <w:bCs/>
                <w:u w:val="single"/>
              </w:rPr>
              <w:t>Rozdział I:</w:t>
            </w:r>
          </w:p>
        </w:tc>
        <w:tc>
          <w:tcPr>
            <w:tcW w:w="7302" w:type="dxa"/>
          </w:tcPr>
          <w:p w14:paraId="5CBE8206" w14:textId="77777777" w:rsidR="00FB01F2" w:rsidRPr="003C448C" w:rsidRDefault="00FB01F2">
            <w:pPr>
              <w:spacing w:before="240" w:line="288" w:lineRule="auto"/>
              <w:jc w:val="both"/>
              <w:rPr>
                <w:rFonts w:ascii="Times New Roman" w:hAnsi="Times New Roman"/>
                <w:b/>
                <w:bCs/>
              </w:rPr>
            </w:pPr>
            <w:r w:rsidRPr="003C448C">
              <w:rPr>
                <w:rFonts w:ascii="Times New Roman" w:hAnsi="Times New Roman"/>
                <w:b/>
                <w:bCs/>
              </w:rPr>
              <w:t>Instrukcja dla Wykonawców.</w:t>
            </w:r>
          </w:p>
        </w:tc>
      </w:tr>
      <w:tr w:rsidR="00FB01F2" w:rsidRPr="003C448C" w14:paraId="56232E5D" w14:textId="77777777">
        <w:tc>
          <w:tcPr>
            <w:tcW w:w="1908" w:type="dxa"/>
          </w:tcPr>
          <w:p w14:paraId="731F7530" w14:textId="77777777" w:rsidR="00FB01F2" w:rsidRPr="003C448C" w:rsidRDefault="00FB01F2">
            <w:pPr>
              <w:spacing w:before="240" w:line="288" w:lineRule="auto"/>
              <w:jc w:val="both"/>
              <w:rPr>
                <w:rFonts w:ascii="Times New Roman" w:hAnsi="Times New Roman"/>
                <w:b/>
                <w:bCs/>
                <w:u w:val="single"/>
              </w:rPr>
            </w:pPr>
            <w:r w:rsidRPr="003C448C">
              <w:rPr>
                <w:rStyle w:val="tekstdokbold"/>
                <w:rFonts w:ascii="Times New Roman" w:hAnsi="Times New Roman"/>
                <w:bCs/>
                <w:u w:val="single"/>
              </w:rPr>
              <w:t>Rozdział II:</w:t>
            </w:r>
          </w:p>
        </w:tc>
        <w:tc>
          <w:tcPr>
            <w:tcW w:w="7302" w:type="dxa"/>
          </w:tcPr>
          <w:p w14:paraId="18DFA0A9" w14:textId="77777777" w:rsidR="00FB01F2" w:rsidRPr="003C448C" w:rsidRDefault="00FB01F2">
            <w:pPr>
              <w:spacing w:before="240" w:line="288" w:lineRule="auto"/>
              <w:jc w:val="both"/>
              <w:rPr>
                <w:rFonts w:ascii="Times New Roman" w:hAnsi="Times New Roman"/>
                <w:b/>
                <w:bCs/>
              </w:rPr>
            </w:pPr>
            <w:r w:rsidRPr="003C448C">
              <w:rPr>
                <w:rFonts w:ascii="Times New Roman" w:hAnsi="Times New Roman"/>
                <w:b/>
                <w:bCs/>
              </w:rPr>
              <w:t>Formularz oświadczenia Wykonawcy o spełnianiu warunków określonych w art. 22 ust. 1 ustawy Prawo zamówień publicznych, wraz z formularzem załącznika.</w:t>
            </w:r>
          </w:p>
        </w:tc>
      </w:tr>
      <w:tr w:rsidR="00FB01F2" w:rsidRPr="003C448C" w14:paraId="42D78A3B" w14:textId="77777777">
        <w:tc>
          <w:tcPr>
            <w:tcW w:w="1908" w:type="dxa"/>
          </w:tcPr>
          <w:p w14:paraId="1EB67DC1" w14:textId="77777777" w:rsidR="00FB01F2" w:rsidRPr="003C448C" w:rsidRDefault="00FB01F2">
            <w:pPr>
              <w:spacing w:before="120" w:line="288" w:lineRule="auto"/>
              <w:jc w:val="both"/>
              <w:rPr>
                <w:rFonts w:ascii="Times New Roman" w:hAnsi="Times New Roman"/>
                <w:b/>
                <w:bCs/>
              </w:rPr>
            </w:pPr>
            <w:r w:rsidRPr="003C448C">
              <w:rPr>
                <w:rFonts w:ascii="Times New Roman" w:hAnsi="Times New Roman"/>
                <w:b/>
                <w:bCs/>
              </w:rPr>
              <w:t>Załącznik Nr 1:</w:t>
            </w:r>
          </w:p>
        </w:tc>
        <w:tc>
          <w:tcPr>
            <w:tcW w:w="7302" w:type="dxa"/>
          </w:tcPr>
          <w:p w14:paraId="5A031207" w14:textId="77777777" w:rsidR="00FB01F2" w:rsidRPr="003C448C" w:rsidRDefault="00FB01F2">
            <w:pPr>
              <w:spacing w:before="120" w:line="288" w:lineRule="auto"/>
              <w:jc w:val="both"/>
              <w:rPr>
                <w:rFonts w:ascii="Times New Roman" w:hAnsi="Times New Roman"/>
                <w:b/>
                <w:bCs/>
              </w:rPr>
            </w:pPr>
            <w:r w:rsidRPr="003C448C">
              <w:rPr>
                <w:rFonts w:ascii="Times New Roman" w:hAnsi="Times New Roman"/>
                <w:b/>
                <w:bCs/>
              </w:rPr>
              <w:t>Formularz oświadczenia Wykonawcy na temat wykonanych zamówień („Doświadczenie zawodowe”).</w:t>
            </w:r>
          </w:p>
        </w:tc>
      </w:tr>
      <w:tr w:rsidR="00FB01F2" w:rsidRPr="003C448C" w14:paraId="1ECD1379" w14:textId="77777777">
        <w:tc>
          <w:tcPr>
            <w:tcW w:w="1908" w:type="dxa"/>
          </w:tcPr>
          <w:p w14:paraId="61DEE4A7" w14:textId="77777777" w:rsidR="00FB01F2" w:rsidRPr="003C448C" w:rsidRDefault="00FB01F2">
            <w:pPr>
              <w:spacing w:before="240" w:line="288" w:lineRule="auto"/>
              <w:jc w:val="both"/>
              <w:rPr>
                <w:rFonts w:ascii="Times New Roman" w:hAnsi="Times New Roman"/>
                <w:b/>
                <w:bCs/>
                <w:u w:val="single"/>
              </w:rPr>
            </w:pPr>
            <w:r w:rsidRPr="003C448C">
              <w:rPr>
                <w:rStyle w:val="tekstdokbold"/>
                <w:rFonts w:ascii="Times New Roman" w:hAnsi="Times New Roman"/>
                <w:bCs/>
                <w:u w:val="single"/>
              </w:rPr>
              <w:t>Rozdział III:</w:t>
            </w:r>
          </w:p>
        </w:tc>
        <w:tc>
          <w:tcPr>
            <w:tcW w:w="7302" w:type="dxa"/>
          </w:tcPr>
          <w:p w14:paraId="3EF6D819" w14:textId="77777777" w:rsidR="00FB01F2" w:rsidRPr="003C448C" w:rsidRDefault="00FB01F2">
            <w:pPr>
              <w:spacing w:before="240" w:line="288" w:lineRule="auto"/>
              <w:jc w:val="both"/>
              <w:rPr>
                <w:rFonts w:ascii="Times New Roman" w:hAnsi="Times New Roman"/>
                <w:b/>
                <w:bCs/>
              </w:rPr>
            </w:pPr>
            <w:r w:rsidRPr="003C448C">
              <w:rPr>
                <w:rFonts w:ascii="Times New Roman" w:hAnsi="Times New Roman"/>
                <w:b/>
                <w:bCs/>
              </w:rPr>
              <w:t>Formularz „Oferta”.</w:t>
            </w:r>
          </w:p>
        </w:tc>
      </w:tr>
      <w:tr w:rsidR="00FB01F2" w:rsidRPr="003C448C" w14:paraId="180D971B" w14:textId="77777777">
        <w:tc>
          <w:tcPr>
            <w:tcW w:w="1908" w:type="dxa"/>
          </w:tcPr>
          <w:p w14:paraId="3C70BB02" w14:textId="77777777" w:rsidR="00FB01F2" w:rsidRPr="003C448C" w:rsidRDefault="00FB01F2">
            <w:pPr>
              <w:pStyle w:val="tytu0"/>
              <w:rPr>
                <w:sz w:val="22"/>
                <w:szCs w:val="22"/>
              </w:rPr>
            </w:pPr>
            <w:r w:rsidRPr="003C448C">
              <w:rPr>
                <w:rStyle w:val="tekstdokbold"/>
                <w:b/>
                <w:bCs w:val="0"/>
                <w:sz w:val="22"/>
                <w:szCs w:val="22"/>
              </w:rPr>
              <w:t>Rozdział IV:</w:t>
            </w:r>
          </w:p>
        </w:tc>
        <w:tc>
          <w:tcPr>
            <w:tcW w:w="7302" w:type="dxa"/>
          </w:tcPr>
          <w:p w14:paraId="4BC32274" w14:textId="77777777" w:rsidR="00FB01F2" w:rsidRPr="003C448C" w:rsidRDefault="00FB01F2">
            <w:pPr>
              <w:pStyle w:val="tytu0"/>
              <w:rPr>
                <w:sz w:val="22"/>
                <w:szCs w:val="22"/>
              </w:rPr>
            </w:pPr>
            <w:r w:rsidRPr="003C448C">
              <w:rPr>
                <w:sz w:val="22"/>
                <w:szCs w:val="22"/>
              </w:rPr>
              <w:t>Projekt umowy.</w:t>
            </w:r>
          </w:p>
        </w:tc>
      </w:tr>
    </w:tbl>
    <w:p w14:paraId="5C6AADEA" w14:textId="77777777" w:rsidR="00FB01F2" w:rsidRPr="003C448C" w:rsidRDefault="00FB01F2" w:rsidP="00FB01F2">
      <w:pPr>
        <w:pStyle w:val="Tekstpodstawowywcity"/>
        <w:spacing w:line="288" w:lineRule="auto"/>
        <w:ind w:left="0"/>
        <w:jc w:val="both"/>
      </w:pPr>
    </w:p>
    <w:p w14:paraId="039ED250" w14:textId="77777777" w:rsidR="00FB01F2" w:rsidRPr="003C448C" w:rsidRDefault="00FB01F2" w:rsidP="00FB01F2">
      <w:pPr>
        <w:pStyle w:val="Tekstpodstawowywcity"/>
        <w:spacing w:before="120" w:line="288" w:lineRule="auto"/>
        <w:ind w:left="0"/>
        <w:jc w:val="both"/>
        <w:rPr>
          <w:sz w:val="22"/>
          <w:szCs w:val="22"/>
        </w:rPr>
      </w:pPr>
      <w:r w:rsidRPr="003C448C">
        <w:rPr>
          <w:sz w:val="22"/>
          <w:szCs w:val="22"/>
        </w:rPr>
        <w:t>Niniejsza Specyfikacja Istotnych Warunków Zamówienia jest nazwana w dalszej treści także „SIWZ” lub „specyfikacją”.</w:t>
      </w:r>
    </w:p>
    <w:p w14:paraId="7EF6F48A" w14:textId="77777777" w:rsidR="00FB01F2" w:rsidRPr="003C448C" w:rsidRDefault="00FB01F2" w:rsidP="00FB01F2">
      <w:pPr>
        <w:pStyle w:val="Tekstpodstawowywcity"/>
        <w:spacing w:before="120" w:line="288" w:lineRule="auto"/>
        <w:ind w:left="0"/>
        <w:jc w:val="both"/>
        <w:rPr>
          <w:sz w:val="22"/>
          <w:szCs w:val="22"/>
        </w:rPr>
      </w:pPr>
      <w:r w:rsidRPr="003C448C">
        <w:rPr>
          <w:sz w:val="22"/>
          <w:szCs w:val="22"/>
        </w:rPr>
        <w:t>Indeksem górnym oznaczonym w tekście cyfrą „1” wskazano specyficzne postanowienia SIWZ odnoszące się do wymagań dotyczących Wykonawców składających wspólną ofertę, zaś indeksem górnym oznaczonym w tekście cyfrą „2” wskazano specyficzne postanowienia SIWZ odnoszące się do wymagań dotyczących Wykonawców mających siedzibę poza granicami Polski.</w:t>
      </w:r>
    </w:p>
    <w:p w14:paraId="63105C26" w14:textId="77777777" w:rsidR="00FB01F2" w:rsidRPr="003C448C" w:rsidRDefault="00FB01F2" w:rsidP="00FB01F2">
      <w:pPr>
        <w:pStyle w:val="Tekstpodstawowy2"/>
      </w:pPr>
      <w:r w:rsidRPr="003C448C">
        <w:rPr>
          <w:b w:val="0"/>
          <w:bCs w:val="0"/>
        </w:rPr>
        <w:br w:type="page"/>
      </w:r>
    </w:p>
    <w:p w14:paraId="05AC0E20" w14:textId="77777777" w:rsidR="00FB01F2" w:rsidRPr="003C448C" w:rsidRDefault="00FB01F2" w:rsidP="00FB01F2">
      <w:pPr>
        <w:pStyle w:val="Tekstpodstawowy2"/>
      </w:pPr>
    </w:p>
    <w:p w14:paraId="34A69FD1" w14:textId="77777777" w:rsidR="00FB01F2" w:rsidRPr="003C448C" w:rsidRDefault="00FB01F2" w:rsidP="00FB01F2">
      <w:pPr>
        <w:pStyle w:val="Tekstpodstawowy2"/>
      </w:pPr>
    </w:p>
    <w:p w14:paraId="774DE59F" w14:textId="77777777" w:rsidR="00FB01F2" w:rsidRPr="003C448C" w:rsidRDefault="00FB01F2" w:rsidP="00FB01F2">
      <w:pPr>
        <w:pStyle w:val="Tekstpodstawowy2"/>
      </w:pPr>
    </w:p>
    <w:p w14:paraId="026EF6A8" w14:textId="77777777" w:rsidR="00FB01F2" w:rsidRPr="003C448C" w:rsidRDefault="00FB01F2" w:rsidP="00FB01F2">
      <w:pPr>
        <w:pStyle w:val="Tekstpodstawowy2"/>
      </w:pPr>
    </w:p>
    <w:p w14:paraId="75F9421A" w14:textId="77777777" w:rsidR="00FB01F2" w:rsidRPr="003C448C" w:rsidRDefault="00FB01F2" w:rsidP="00FB01F2">
      <w:pPr>
        <w:pStyle w:val="Tekstpodstawowy2"/>
      </w:pPr>
    </w:p>
    <w:p w14:paraId="7669CCB1" w14:textId="77777777" w:rsidR="00FB01F2" w:rsidRPr="003C448C" w:rsidRDefault="00FB01F2" w:rsidP="00FB01F2">
      <w:pPr>
        <w:pStyle w:val="Tekstpodstawowy2"/>
      </w:pPr>
    </w:p>
    <w:p w14:paraId="53DE8CC6" w14:textId="77777777" w:rsidR="00FB01F2" w:rsidRPr="003C448C" w:rsidRDefault="00FB01F2" w:rsidP="00FB01F2">
      <w:pPr>
        <w:pStyle w:val="Tekstpodstawowy2"/>
      </w:pPr>
    </w:p>
    <w:p w14:paraId="1BCB661E" w14:textId="77777777" w:rsidR="00FB01F2" w:rsidRPr="003C448C" w:rsidRDefault="00FB01F2" w:rsidP="00FB01F2">
      <w:pPr>
        <w:pStyle w:val="Tekstpodstawowy2"/>
      </w:pPr>
    </w:p>
    <w:p w14:paraId="65194CBC" w14:textId="77777777" w:rsidR="00FB01F2" w:rsidRPr="003C448C" w:rsidRDefault="00FB01F2" w:rsidP="00FB01F2">
      <w:pPr>
        <w:pStyle w:val="Tekstpodstawowy2"/>
        <w:jc w:val="left"/>
      </w:pPr>
    </w:p>
    <w:p w14:paraId="16A1BF36" w14:textId="77777777" w:rsidR="00FB01F2" w:rsidRPr="003C448C" w:rsidRDefault="00FB01F2" w:rsidP="00FB01F2">
      <w:pPr>
        <w:pStyle w:val="Tekstpodstawowy2"/>
        <w:jc w:val="center"/>
        <w:rPr>
          <w:sz w:val="32"/>
          <w:szCs w:val="32"/>
        </w:rPr>
      </w:pPr>
      <w:r w:rsidRPr="003C448C">
        <w:rPr>
          <w:sz w:val="32"/>
          <w:szCs w:val="32"/>
        </w:rPr>
        <w:t>ROZDZIAŁ I</w:t>
      </w:r>
    </w:p>
    <w:p w14:paraId="56313835" w14:textId="77777777" w:rsidR="00FB01F2" w:rsidRPr="003C448C" w:rsidRDefault="00FB01F2" w:rsidP="00FB01F2">
      <w:pPr>
        <w:pStyle w:val="Tekstpodstawowy2"/>
        <w:jc w:val="center"/>
        <w:rPr>
          <w:sz w:val="32"/>
          <w:szCs w:val="32"/>
        </w:rPr>
      </w:pPr>
    </w:p>
    <w:p w14:paraId="39462EEF" w14:textId="77777777" w:rsidR="00FB01F2" w:rsidRPr="003C448C" w:rsidRDefault="00FB01F2" w:rsidP="00FB01F2">
      <w:pPr>
        <w:pStyle w:val="Tekstpodstawowy2"/>
        <w:jc w:val="center"/>
        <w:rPr>
          <w:sz w:val="32"/>
          <w:szCs w:val="32"/>
        </w:rPr>
      </w:pPr>
      <w:r w:rsidRPr="003C448C">
        <w:rPr>
          <w:sz w:val="32"/>
          <w:szCs w:val="32"/>
        </w:rPr>
        <w:t>INSTRUKCJA DLA WYKONAWCÓW</w:t>
      </w:r>
    </w:p>
    <w:p w14:paraId="54834CF5" w14:textId="77777777" w:rsidR="00FB01F2" w:rsidRPr="003C448C" w:rsidRDefault="00FB01F2" w:rsidP="00FB01F2">
      <w:pPr>
        <w:pStyle w:val="Tekstpodstawowy2"/>
      </w:pPr>
    </w:p>
    <w:p w14:paraId="4C2C2D71" w14:textId="77777777" w:rsidR="00FB01F2" w:rsidRPr="003C448C" w:rsidRDefault="00FB01F2" w:rsidP="00FB01F2">
      <w:pPr>
        <w:pStyle w:val="Tekstpodstawowy2"/>
      </w:pPr>
    </w:p>
    <w:p w14:paraId="55D82B1B" w14:textId="77777777" w:rsidR="00FB01F2" w:rsidRPr="003C448C" w:rsidRDefault="00FB01F2" w:rsidP="00FB01F2">
      <w:pPr>
        <w:pStyle w:val="rozdzia"/>
        <w:spacing w:before="0"/>
        <w:rPr>
          <w:sz w:val="22"/>
          <w:szCs w:val="22"/>
        </w:rPr>
      </w:pPr>
      <w:r w:rsidRPr="003C448C">
        <w:rPr>
          <w:b w:val="0"/>
          <w:bCs w:val="0"/>
        </w:rPr>
        <w:br w:type="page"/>
      </w:r>
      <w:r w:rsidRPr="003C448C">
        <w:rPr>
          <w:sz w:val="22"/>
          <w:szCs w:val="22"/>
        </w:rPr>
        <w:lastRenderedPageBreak/>
        <w:t>1.</w:t>
      </w:r>
      <w:r w:rsidRPr="003C448C">
        <w:rPr>
          <w:sz w:val="22"/>
          <w:szCs w:val="22"/>
        </w:rPr>
        <w:tab/>
        <w:t>Zamawiający.</w:t>
      </w:r>
    </w:p>
    <w:p w14:paraId="60FA8997" w14:textId="77777777" w:rsidR="00FB01F2" w:rsidRPr="003C448C" w:rsidRDefault="00FB01F2" w:rsidP="00FB01F2">
      <w:pPr>
        <w:spacing w:after="0" w:line="240" w:lineRule="auto"/>
        <w:ind w:left="720" w:hanging="11"/>
        <w:jc w:val="both"/>
        <w:rPr>
          <w:rFonts w:ascii="Times New Roman" w:hAnsi="Times New Roman"/>
          <w:b/>
          <w:bCs/>
        </w:rPr>
      </w:pPr>
      <w:r w:rsidRPr="003C448C">
        <w:rPr>
          <w:rFonts w:ascii="Times New Roman" w:hAnsi="Times New Roman"/>
          <w:b/>
          <w:bCs/>
        </w:rPr>
        <w:t>PKP Szybka Kolej Miejska w Trójmieście Sp. z o.o.</w:t>
      </w:r>
    </w:p>
    <w:p w14:paraId="067D5D72" w14:textId="77777777" w:rsidR="00FB01F2" w:rsidRPr="003C448C" w:rsidRDefault="00FB01F2" w:rsidP="00FB01F2">
      <w:pPr>
        <w:spacing w:after="0" w:line="240" w:lineRule="auto"/>
        <w:ind w:left="720" w:hanging="11"/>
        <w:jc w:val="both"/>
        <w:rPr>
          <w:rFonts w:ascii="Times New Roman" w:hAnsi="Times New Roman"/>
        </w:rPr>
      </w:pPr>
      <w:r w:rsidRPr="003C448C">
        <w:rPr>
          <w:rFonts w:ascii="Times New Roman" w:hAnsi="Times New Roman"/>
        </w:rPr>
        <w:t>ul. Morska 350A, 81-002 Gdynia</w:t>
      </w:r>
    </w:p>
    <w:p w14:paraId="12768DFF" w14:textId="77777777" w:rsidR="00FB01F2" w:rsidRPr="003C448C" w:rsidRDefault="00FB01F2" w:rsidP="00FB01F2">
      <w:pPr>
        <w:spacing w:after="0" w:line="240" w:lineRule="auto"/>
        <w:ind w:left="720" w:hanging="11"/>
        <w:jc w:val="both"/>
        <w:rPr>
          <w:rFonts w:ascii="Times New Roman" w:hAnsi="Times New Roman"/>
        </w:rPr>
      </w:pPr>
      <w:r w:rsidRPr="003C448C">
        <w:rPr>
          <w:rFonts w:ascii="Times New Roman" w:hAnsi="Times New Roman"/>
        </w:rPr>
        <w:t>Telefon: (58) 721 28 19; Faks: (58) 721 29 66</w:t>
      </w:r>
    </w:p>
    <w:p w14:paraId="69323039" w14:textId="77777777" w:rsidR="00FB01F2" w:rsidRPr="003C448C" w:rsidRDefault="00FB01F2" w:rsidP="00FB01F2">
      <w:pPr>
        <w:spacing w:after="0" w:line="240" w:lineRule="auto"/>
        <w:ind w:left="720" w:hanging="11"/>
        <w:jc w:val="both"/>
        <w:rPr>
          <w:rFonts w:ascii="Times New Roman" w:hAnsi="Times New Roman"/>
        </w:rPr>
      </w:pPr>
      <w:r w:rsidRPr="003C448C">
        <w:rPr>
          <w:rFonts w:ascii="Times New Roman" w:hAnsi="Times New Roman"/>
        </w:rPr>
        <w:t>Godziny urzędowania: od 8.00 do 14.00</w:t>
      </w:r>
    </w:p>
    <w:p w14:paraId="4570EA93" w14:textId="77777777" w:rsidR="00FB01F2" w:rsidRPr="003C448C" w:rsidRDefault="00FB01F2" w:rsidP="00FB01F2">
      <w:pPr>
        <w:spacing w:after="0" w:line="240" w:lineRule="auto"/>
        <w:ind w:left="720" w:hanging="11"/>
        <w:jc w:val="both"/>
        <w:rPr>
          <w:rFonts w:ascii="Times New Roman" w:hAnsi="Times New Roman"/>
        </w:rPr>
      </w:pPr>
      <w:r w:rsidRPr="003C448C">
        <w:rPr>
          <w:rFonts w:ascii="Times New Roman" w:hAnsi="Times New Roman"/>
        </w:rPr>
        <w:t>email: przetargi@skm.pkp.pl</w:t>
      </w:r>
    </w:p>
    <w:p w14:paraId="17E3EA83" w14:textId="77777777" w:rsidR="00FB01F2" w:rsidRPr="003C448C" w:rsidRDefault="00FB01F2" w:rsidP="00FB01F2">
      <w:pPr>
        <w:spacing w:after="0" w:line="240" w:lineRule="auto"/>
        <w:ind w:left="720" w:hanging="11"/>
        <w:jc w:val="both"/>
        <w:rPr>
          <w:rFonts w:ascii="Times New Roman" w:hAnsi="Times New Roman"/>
        </w:rPr>
      </w:pPr>
      <w:r w:rsidRPr="003C448C">
        <w:rPr>
          <w:rFonts w:ascii="Times New Roman" w:hAnsi="Times New Roman"/>
        </w:rPr>
        <w:t xml:space="preserve">Strona internetowa, na której udostępniona jest SIWZ: </w:t>
      </w:r>
      <w:hyperlink r:id="rId8" w:history="1">
        <w:r w:rsidRPr="003C448C">
          <w:rPr>
            <w:rStyle w:val="Hipercze"/>
          </w:rPr>
          <w:t>www.skm.pkp.pl</w:t>
        </w:r>
      </w:hyperlink>
    </w:p>
    <w:p w14:paraId="1DA866A7" w14:textId="77777777" w:rsidR="00FB01F2" w:rsidRPr="003C448C" w:rsidRDefault="00FB01F2" w:rsidP="00FB01F2">
      <w:pPr>
        <w:pStyle w:val="rozdzia"/>
        <w:rPr>
          <w:sz w:val="22"/>
          <w:szCs w:val="22"/>
        </w:rPr>
      </w:pPr>
      <w:r w:rsidRPr="003C448C">
        <w:rPr>
          <w:sz w:val="22"/>
          <w:szCs w:val="22"/>
        </w:rPr>
        <w:t>2.</w:t>
      </w:r>
      <w:r w:rsidRPr="003C448C">
        <w:rPr>
          <w:sz w:val="22"/>
          <w:szCs w:val="22"/>
        </w:rPr>
        <w:tab/>
        <w:t>Tryb postępowania.</w:t>
      </w:r>
    </w:p>
    <w:p w14:paraId="6076DDF2" w14:textId="77777777" w:rsidR="00FB01F2" w:rsidRPr="003C448C" w:rsidRDefault="00FB01F2" w:rsidP="00FB01F2">
      <w:pPr>
        <w:spacing w:after="0" w:line="240" w:lineRule="auto"/>
        <w:ind w:left="709"/>
        <w:jc w:val="both"/>
        <w:rPr>
          <w:rFonts w:ascii="Times New Roman" w:hAnsi="Times New Roman"/>
        </w:rPr>
      </w:pPr>
      <w:r w:rsidRPr="003C448C">
        <w:rPr>
          <w:rFonts w:ascii="Times New Roman" w:hAnsi="Times New Roman"/>
        </w:rPr>
        <w:t>Postępowanie o udzielenie zamówienia prowadzone jest w trybie przetargu nieograniczonego, na podstawie ustawy z dnia 29 stycznia 2004 r. Prawo zamówień publicznych, zwanej dalej „ustawą”, „ustawą Pzp” lub „Pzp”.</w:t>
      </w:r>
    </w:p>
    <w:p w14:paraId="4B2D7F7B" w14:textId="77777777" w:rsidR="00FB01F2" w:rsidRPr="003C448C" w:rsidRDefault="00FB01F2" w:rsidP="00FB01F2">
      <w:pPr>
        <w:pStyle w:val="rozdzia"/>
        <w:rPr>
          <w:sz w:val="22"/>
          <w:szCs w:val="22"/>
        </w:rPr>
      </w:pPr>
      <w:r w:rsidRPr="003C448C">
        <w:rPr>
          <w:sz w:val="22"/>
          <w:szCs w:val="22"/>
        </w:rPr>
        <w:t>3.</w:t>
      </w:r>
      <w:r w:rsidRPr="003C448C">
        <w:rPr>
          <w:sz w:val="22"/>
          <w:szCs w:val="22"/>
        </w:rPr>
        <w:tab/>
        <w:t>Oznaczenie i język postępowania.</w:t>
      </w:r>
    </w:p>
    <w:p w14:paraId="2B80611C" w14:textId="07DDE3DA" w:rsidR="00FB01F2" w:rsidRPr="003C448C" w:rsidRDefault="00FB01F2" w:rsidP="00FB01F2">
      <w:pPr>
        <w:ind w:left="720" w:hanging="720"/>
        <w:jc w:val="both"/>
        <w:rPr>
          <w:rFonts w:ascii="Times New Roman" w:hAnsi="Times New Roman"/>
        </w:rPr>
      </w:pPr>
      <w:r w:rsidRPr="003C448C">
        <w:rPr>
          <w:rFonts w:ascii="Times New Roman" w:hAnsi="Times New Roman"/>
        </w:rPr>
        <w:t xml:space="preserve">3.1. </w:t>
      </w:r>
      <w:r w:rsidRPr="003C448C">
        <w:rPr>
          <w:rFonts w:ascii="Times New Roman" w:hAnsi="Times New Roman"/>
        </w:rPr>
        <w:tab/>
        <w:t>Postępowanie, którego dotyczy niniejszy dokument oznaczone jest znakiem: SKMMS-ZP/N</w:t>
      </w:r>
      <w:r w:rsidR="008D7003" w:rsidRPr="003C448C">
        <w:rPr>
          <w:rFonts w:ascii="Times New Roman" w:hAnsi="Times New Roman"/>
        </w:rPr>
        <w:t>/</w:t>
      </w:r>
      <w:r w:rsidR="006B21DF" w:rsidRPr="003C448C">
        <w:rPr>
          <w:rFonts w:ascii="Times New Roman" w:hAnsi="Times New Roman"/>
        </w:rPr>
        <w:t>59</w:t>
      </w:r>
      <w:r w:rsidR="008D7003" w:rsidRPr="003C448C">
        <w:rPr>
          <w:rFonts w:ascii="Times New Roman" w:hAnsi="Times New Roman"/>
        </w:rPr>
        <w:t>/</w:t>
      </w:r>
      <w:r w:rsidRPr="003C448C">
        <w:rPr>
          <w:rFonts w:ascii="Times New Roman" w:hAnsi="Times New Roman"/>
        </w:rPr>
        <w:t xml:space="preserve">14. Wykonawcy zobowiązani są do powoływania się na ten znak we wszelkich kontaktach z Zamawiającym. </w:t>
      </w:r>
    </w:p>
    <w:p w14:paraId="771A3753" w14:textId="77777777" w:rsidR="00FB01F2" w:rsidRPr="003C448C" w:rsidRDefault="00FB01F2" w:rsidP="00FB01F2">
      <w:pPr>
        <w:ind w:left="720" w:hanging="720"/>
        <w:jc w:val="both"/>
        <w:rPr>
          <w:rFonts w:ascii="Times New Roman" w:hAnsi="Times New Roman"/>
        </w:rPr>
      </w:pPr>
      <w:r w:rsidRPr="003C448C">
        <w:rPr>
          <w:rFonts w:ascii="Times New Roman" w:hAnsi="Times New Roman"/>
        </w:rPr>
        <w:t>3.2.</w:t>
      </w:r>
      <w:r w:rsidRPr="003C448C">
        <w:rPr>
          <w:rFonts w:ascii="Times New Roman" w:hAnsi="Times New Roman"/>
        </w:rPr>
        <w:tab/>
        <w:t>Postępowanie prowadzone jest w języku polskim. Wszelkie oświadczenia, zawiadomienia                   i inne dokumenty sporządzane w trakcie postępowania, jak również umowa w sprawie zamówienia publicznego, sporządzone będą w języku polskim.</w:t>
      </w:r>
    </w:p>
    <w:p w14:paraId="43C96848" w14:textId="77777777" w:rsidR="00FB01F2" w:rsidRPr="003C448C" w:rsidRDefault="00FB01F2" w:rsidP="00FB01F2">
      <w:pPr>
        <w:pStyle w:val="rozdzia"/>
        <w:rPr>
          <w:sz w:val="22"/>
          <w:szCs w:val="22"/>
        </w:rPr>
      </w:pPr>
      <w:r w:rsidRPr="003C448C">
        <w:rPr>
          <w:sz w:val="22"/>
          <w:szCs w:val="22"/>
        </w:rPr>
        <w:t>4.</w:t>
      </w:r>
      <w:r w:rsidRPr="003C448C">
        <w:rPr>
          <w:sz w:val="22"/>
          <w:szCs w:val="22"/>
        </w:rPr>
        <w:tab/>
        <w:t>Przedmiot zamówienia.</w:t>
      </w:r>
    </w:p>
    <w:p w14:paraId="188CDAA3" w14:textId="67D03C61" w:rsidR="006B21DF" w:rsidRPr="003C448C" w:rsidRDefault="00FB01F2" w:rsidP="006B21DF">
      <w:pPr>
        <w:pStyle w:val="Tekstpodstawowy3"/>
        <w:ind w:left="720"/>
        <w:rPr>
          <w:b/>
          <w:iCs/>
          <w:sz w:val="22"/>
          <w:szCs w:val="22"/>
        </w:rPr>
      </w:pPr>
      <w:r w:rsidRPr="003C448C">
        <w:rPr>
          <w:iCs/>
          <w:sz w:val="22"/>
          <w:szCs w:val="22"/>
        </w:rPr>
        <w:t xml:space="preserve">Przedmiotem zamówienia jest </w:t>
      </w:r>
      <w:r w:rsidR="006B21DF" w:rsidRPr="003C448C">
        <w:rPr>
          <w:iCs/>
          <w:sz w:val="22"/>
          <w:szCs w:val="22"/>
        </w:rPr>
        <w:t xml:space="preserve">wykonanie  naprawy czwartego poziomu utrzymania – P4  (naprawa rewizyjna) jednego </w:t>
      </w:r>
      <w:r w:rsidR="002A40EA" w:rsidRPr="003C448C">
        <w:rPr>
          <w:iCs/>
          <w:sz w:val="22"/>
          <w:szCs w:val="22"/>
        </w:rPr>
        <w:t>elektrycznego zespołu trakcyjnego (dalej „</w:t>
      </w:r>
      <w:r w:rsidR="006B21DF" w:rsidRPr="003C448C">
        <w:rPr>
          <w:iCs/>
          <w:sz w:val="22"/>
          <w:szCs w:val="22"/>
        </w:rPr>
        <w:t>ezt</w:t>
      </w:r>
      <w:r w:rsidR="002A40EA" w:rsidRPr="003C448C">
        <w:rPr>
          <w:iCs/>
          <w:sz w:val="22"/>
          <w:szCs w:val="22"/>
        </w:rPr>
        <w:t>”)</w:t>
      </w:r>
      <w:r w:rsidR="006B21DF" w:rsidRPr="003C448C">
        <w:rPr>
          <w:iCs/>
          <w:sz w:val="22"/>
          <w:szCs w:val="22"/>
        </w:rPr>
        <w:t xml:space="preserve"> serii EN-57 oraz dwóch </w:t>
      </w:r>
      <w:r w:rsidR="00671229" w:rsidRPr="003C448C">
        <w:rPr>
          <w:iCs/>
          <w:sz w:val="22"/>
          <w:szCs w:val="22"/>
        </w:rPr>
        <w:t>ezt</w:t>
      </w:r>
      <w:r w:rsidR="006B21DF" w:rsidRPr="003C448C">
        <w:rPr>
          <w:iCs/>
          <w:sz w:val="22"/>
          <w:szCs w:val="22"/>
        </w:rPr>
        <w:t xml:space="preserve"> serii EN-71 (ezt) wg „</w:t>
      </w:r>
      <w:r w:rsidR="006B21DF" w:rsidRPr="003C448C">
        <w:rPr>
          <w:b/>
          <w:iCs/>
          <w:sz w:val="22"/>
          <w:szCs w:val="22"/>
        </w:rPr>
        <w:t>Dokumentacji Systemu Utrzymania” Taboru (DSU)</w:t>
      </w:r>
      <w:r w:rsidR="006B21DF" w:rsidRPr="003C448C">
        <w:rPr>
          <w:iCs/>
          <w:sz w:val="22"/>
          <w:szCs w:val="22"/>
        </w:rPr>
        <w:t xml:space="preserve">, obowiązującej u Zamawiającego </w:t>
      </w:r>
      <w:r w:rsidR="006B21DF" w:rsidRPr="003C448C">
        <w:rPr>
          <w:b/>
          <w:iCs/>
          <w:sz w:val="22"/>
          <w:szCs w:val="22"/>
        </w:rPr>
        <w:t xml:space="preserve">z zastrzeżeniem, że szczegółowy opis przedmiotu zamówienia stanowi załącznik nr 1 do </w:t>
      </w:r>
      <w:r w:rsidR="00C36802" w:rsidRPr="003C448C">
        <w:rPr>
          <w:b/>
          <w:iCs/>
          <w:sz w:val="22"/>
          <w:szCs w:val="22"/>
        </w:rPr>
        <w:t>projektu</w:t>
      </w:r>
      <w:r w:rsidR="006B21DF" w:rsidRPr="003C448C">
        <w:rPr>
          <w:b/>
          <w:iCs/>
          <w:sz w:val="22"/>
          <w:szCs w:val="22"/>
        </w:rPr>
        <w:t xml:space="preserve"> umowy</w:t>
      </w:r>
    </w:p>
    <w:p w14:paraId="1A5067D9" w14:textId="02163F80" w:rsidR="00FB01F2" w:rsidRPr="003C448C" w:rsidRDefault="00FB01F2" w:rsidP="00C36802">
      <w:pPr>
        <w:pStyle w:val="Tekstpodstawowy3"/>
        <w:ind w:left="720"/>
        <w:rPr>
          <w:rStyle w:val="symbol"/>
          <w:iCs/>
          <w:sz w:val="22"/>
          <w:szCs w:val="22"/>
        </w:rPr>
      </w:pPr>
      <w:r w:rsidRPr="003C448C">
        <w:rPr>
          <w:b/>
          <w:bCs/>
          <w:iCs/>
          <w:sz w:val="22"/>
          <w:szCs w:val="22"/>
        </w:rPr>
        <w:t xml:space="preserve">KOD CPV: </w:t>
      </w:r>
      <w:r w:rsidR="00C36802" w:rsidRPr="003C448C">
        <w:rPr>
          <w:rStyle w:val="symbol"/>
          <w:iCs/>
          <w:sz w:val="22"/>
          <w:szCs w:val="22"/>
        </w:rPr>
        <w:t>50222000-7 Usługi w zakresie napraw i konserwacji taboru kolejowego</w:t>
      </w:r>
    </w:p>
    <w:p w14:paraId="2A8ED34A" w14:textId="77777777" w:rsidR="00C36802" w:rsidRPr="003C448C" w:rsidRDefault="00C36802" w:rsidP="00C36802">
      <w:pPr>
        <w:pStyle w:val="Tekstpodstawowy3"/>
        <w:ind w:left="720"/>
        <w:rPr>
          <w:iCs/>
          <w:sz w:val="22"/>
          <w:szCs w:val="22"/>
        </w:rPr>
      </w:pPr>
    </w:p>
    <w:p w14:paraId="19ACB358" w14:textId="77777777" w:rsidR="00FB01F2" w:rsidRPr="003C448C" w:rsidRDefault="00FB01F2" w:rsidP="00344E90">
      <w:pPr>
        <w:pStyle w:val="Tekstpodstawowy3"/>
        <w:numPr>
          <w:ilvl w:val="1"/>
          <w:numId w:val="2"/>
        </w:numPr>
        <w:tabs>
          <w:tab w:val="clear" w:pos="435"/>
          <w:tab w:val="num" w:pos="709"/>
        </w:tabs>
        <w:spacing w:before="0"/>
        <w:ind w:left="709" w:hanging="709"/>
        <w:rPr>
          <w:iCs/>
          <w:sz w:val="22"/>
          <w:szCs w:val="22"/>
        </w:rPr>
      </w:pPr>
      <w:r w:rsidRPr="003C448C">
        <w:rPr>
          <w:iCs/>
          <w:sz w:val="22"/>
          <w:szCs w:val="22"/>
        </w:rPr>
        <w:t xml:space="preserve">Zamawiający wymaga, aby przedmiot zamówienia był wykonany zgodnie z wymaganiami zawartymi w „Projekcie umowy” (stanowiącym Rozdział IV niniejszej SIWZ) </w:t>
      </w:r>
    </w:p>
    <w:p w14:paraId="116903B3" w14:textId="77777777" w:rsidR="00FB01F2" w:rsidRPr="003C448C" w:rsidRDefault="00FB01F2" w:rsidP="00344E90">
      <w:pPr>
        <w:pStyle w:val="Tekstpodstawowy3"/>
        <w:numPr>
          <w:ilvl w:val="1"/>
          <w:numId w:val="2"/>
        </w:numPr>
        <w:tabs>
          <w:tab w:val="clear" w:pos="435"/>
          <w:tab w:val="num" w:pos="709"/>
        </w:tabs>
        <w:spacing w:before="0"/>
        <w:ind w:left="709" w:hanging="709"/>
        <w:rPr>
          <w:iCs/>
          <w:sz w:val="22"/>
          <w:szCs w:val="22"/>
        </w:rPr>
      </w:pPr>
      <w:r w:rsidRPr="003C448C">
        <w:rPr>
          <w:iCs/>
          <w:sz w:val="22"/>
          <w:szCs w:val="22"/>
        </w:rPr>
        <w:t>Zamawiający nie dopuszcza możliwości składania ofert częściowych.</w:t>
      </w:r>
    </w:p>
    <w:p w14:paraId="04BF9D82" w14:textId="77777777" w:rsidR="00FB01F2" w:rsidRPr="003C448C" w:rsidRDefault="00FB01F2" w:rsidP="00344E90">
      <w:pPr>
        <w:pStyle w:val="Tekstpodstawowy3"/>
        <w:numPr>
          <w:ilvl w:val="1"/>
          <w:numId w:val="2"/>
        </w:numPr>
        <w:tabs>
          <w:tab w:val="clear" w:pos="435"/>
          <w:tab w:val="num" w:pos="709"/>
        </w:tabs>
        <w:spacing w:before="0"/>
        <w:ind w:left="709" w:hanging="709"/>
        <w:rPr>
          <w:iCs/>
          <w:sz w:val="22"/>
          <w:szCs w:val="22"/>
        </w:rPr>
      </w:pPr>
      <w:r w:rsidRPr="003C448C">
        <w:rPr>
          <w:iCs/>
          <w:sz w:val="22"/>
          <w:szCs w:val="22"/>
        </w:rPr>
        <w:t>Zamawiający nie dopuszcza możliwości składania ofert wariantowych</w:t>
      </w:r>
      <w:r w:rsidRPr="003C448C">
        <w:rPr>
          <w:sz w:val="22"/>
          <w:szCs w:val="22"/>
        </w:rPr>
        <w:t>.</w:t>
      </w:r>
    </w:p>
    <w:p w14:paraId="460A2F89" w14:textId="77777777" w:rsidR="00FB01F2" w:rsidRPr="003C448C" w:rsidRDefault="00B06B23" w:rsidP="00D15A0D">
      <w:pPr>
        <w:tabs>
          <w:tab w:val="num" w:pos="709"/>
        </w:tabs>
        <w:spacing w:after="0" w:line="240" w:lineRule="auto"/>
        <w:ind w:left="720" w:hanging="720"/>
        <w:jc w:val="both"/>
        <w:rPr>
          <w:rFonts w:ascii="Times New Roman" w:hAnsi="Times New Roman"/>
        </w:rPr>
      </w:pPr>
      <w:r w:rsidRPr="003C448C">
        <w:rPr>
          <w:rFonts w:ascii="Times New Roman" w:hAnsi="Times New Roman"/>
        </w:rPr>
        <w:t xml:space="preserve">4.5.      </w:t>
      </w:r>
      <w:r w:rsidR="00FB01F2" w:rsidRPr="003C448C">
        <w:rPr>
          <w:rFonts w:ascii="Times New Roman" w:hAnsi="Times New Roman"/>
        </w:rPr>
        <w:t>Zamawiający nie zamierza udzielać zamówień uzupełniających.</w:t>
      </w:r>
    </w:p>
    <w:p w14:paraId="0FCE742A" w14:textId="77777777" w:rsidR="00FB01F2" w:rsidRPr="003C448C" w:rsidRDefault="00FB01F2" w:rsidP="00D15A0D">
      <w:pPr>
        <w:tabs>
          <w:tab w:val="num" w:pos="709"/>
        </w:tabs>
        <w:spacing w:after="0" w:line="240" w:lineRule="auto"/>
        <w:jc w:val="both"/>
        <w:rPr>
          <w:rFonts w:ascii="Times New Roman" w:hAnsi="Times New Roman"/>
        </w:rPr>
      </w:pPr>
      <w:r w:rsidRPr="003C448C">
        <w:rPr>
          <w:rFonts w:ascii="Times New Roman" w:hAnsi="Times New Roman"/>
        </w:rPr>
        <w:t>4.6.      Zamawiający nie przewiduje zawarcia umowy ramowej.</w:t>
      </w:r>
    </w:p>
    <w:p w14:paraId="7E4B171E" w14:textId="77777777" w:rsidR="00FB01F2" w:rsidRPr="003C448C" w:rsidRDefault="00FB01F2" w:rsidP="00D15A0D">
      <w:pPr>
        <w:tabs>
          <w:tab w:val="left" w:pos="360"/>
          <w:tab w:val="num" w:pos="709"/>
        </w:tabs>
        <w:spacing w:after="0" w:line="240" w:lineRule="auto"/>
        <w:ind w:left="360" w:hanging="360"/>
        <w:jc w:val="both"/>
        <w:rPr>
          <w:rFonts w:ascii="Times New Roman" w:hAnsi="Times New Roman"/>
        </w:rPr>
      </w:pPr>
      <w:r w:rsidRPr="003C448C">
        <w:rPr>
          <w:rFonts w:ascii="Times New Roman" w:hAnsi="Times New Roman"/>
        </w:rPr>
        <w:t>4.7.      Zamawiający nie przewiduje rozliczenia w walutach obcych.</w:t>
      </w:r>
    </w:p>
    <w:p w14:paraId="21C2CC04" w14:textId="77777777" w:rsidR="00FB01F2" w:rsidRPr="003C448C" w:rsidRDefault="00FB01F2" w:rsidP="00D15A0D">
      <w:pPr>
        <w:tabs>
          <w:tab w:val="left" w:pos="360"/>
          <w:tab w:val="num" w:pos="709"/>
        </w:tabs>
        <w:spacing w:after="0" w:line="240" w:lineRule="auto"/>
        <w:ind w:left="360" w:hanging="360"/>
        <w:jc w:val="both"/>
        <w:rPr>
          <w:rFonts w:ascii="Times New Roman" w:hAnsi="Times New Roman"/>
        </w:rPr>
      </w:pPr>
      <w:r w:rsidRPr="003C448C">
        <w:rPr>
          <w:rFonts w:ascii="Times New Roman" w:hAnsi="Times New Roman"/>
        </w:rPr>
        <w:t>4.8.      Zamawiający nie przewiduje aukcji elektronicznej.</w:t>
      </w:r>
    </w:p>
    <w:p w14:paraId="49198181" w14:textId="77777777" w:rsidR="00FB01F2" w:rsidRPr="003C448C" w:rsidRDefault="00FB01F2" w:rsidP="00D15A0D">
      <w:pPr>
        <w:tabs>
          <w:tab w:val="left" w:pos="360"/>
          <w:tab w:val="num" w:pos="709"/>
        </w:tabs>
        <w:spacing w:after="0" w:line="240" w:lineRule="auto"/>
        <w:ind w:left="360" w:hanging="360"/>
        <w:jc w:val="both"/>
        <w:rPr>
          <w:rFonts w:ascii="Times New Roman" w:hAnsi="Times New Roman"/>
        </w:rPr>
      </w:pPr>
      <w:r w:rsidRPr="003C448C">
        <w:rPr>
          <w:rFonts w:ascii="Times New Roman" w:hAnsi="Times New Roman"/>
        </w:rPr>
        <w:t>4.9.      Zamawiający nie przewiduje zwrotu kosztów udziału w postępowaniu.</w:t>
      </w:r>
    </w:p>
    <w:p w14:paraId="728A19B6" w14:textId="77777777" w:rsidR="00FB01F2" w:rsidRPr="003C448C" w:rsidRDefault="00FB01F2" w:rsidP="00FB01F2">
      <w:pPr>
        <w:pStyle w:val="rozdzia"/>
        <w:rPr>
          <w:sz w:val="22"/>
          <w:szCs w:val="22"/>
        </w:rPr>
      </w:pPr>
      <w:r w:rsidRPr="003C448C">
        <w:rPr>
          <w:sz w:val="22"/>
          <w:szCs w:val="22"/>
        </w:rPr>
        <w:t>5.</w:t>
      </w:r>
      <w:r w:rsidRPr="003C448C">
        <w:rPr>
          <w:sz w:val="22"/>
          <w:szCs w:val="22"/>
        </w:rPr>
        <w:tab/>
        <w:t>Termin realizacji zamówienia.</w:t>
      </w:r>
    </w:p>
    <w:p w14:paraId="370951E1" w14:textId="5B7494BB" w:rsidR="00FB01F2" w:rsidRPr="00231E93" w:rsidRDefault="00FB01F2" w:rsidP="00344E90">
      <w:pPr>
        <w:numPr>
          <w:ilvl w:val="1"/>
          <w:numId w:val="3"/>
        </w:numPr>
        <w:spacing w:after="0" w:line="240" w:lineRule="auto"/>
        <w:ind w:left="703"/>
        <w:jc w:val="both"/>
        <w:rPr>
          <w:rFonts w:ascii="Times New Roman" w:hAnsi="Times New Roman"/>
        </w:rPr>
      </w:pPr>
      <w:r w:rsidRPr="00231E93">
        <w:rPr>
          <w:rFonts w:ascii="Times New Roman" w:hAnsi="Times New Roman"/>
        </w:rPr>
        <w:t>Termin realizacji zamówienia</w:t>
      </w:r>
      <w:r w:rsidR="00D0695D" w:rsidRPr="00231E93">
        <w:rPr>
          <w:rFonts w:ascii="Times New Roman" w:hAnsi="Times New Roman"/>
        </w:rPr>
        <w:t xml:space="preserve"> </w:t>
      </w:r>
      <w:r w:rsidR="00D0695D" w:rsidRPr="00231E93">
        <w:rPr>
          <w:rFonts w:ascii="Times New Roman" w:hAnsi="Times New Roman"/>
          <w:b/>
        </w:rPr>
        <w:t>–</w:t>
      </w:r>
      <w:r w:rsidR="00382DA3" w:rsidRPr="00231E93">
        <w:rPr>
          <w:rFonts w:ascii="Times New Roman" w:hAnsi="Times New Roman"/>
          <w:b/>
        </w:rPr>
        <w:t xml:space="preserve"> realizacja zgodnie z terminami określonymi w ofercie Wykonawcy</w:t>
      </w:r>
      <w:r w:rsidR="00D0695D" w:rsidRPr="00231E93">
        <w:rPr>
          <w:rFonts w:ascii="Times New Roman" w:hAnsi="Times New Roman"/>
          <w:b/>
        </w:rPr>
        <w:t xml:space="preserve"> </w:t>
      </w:r>
      <w:r w:rsidR="00382DA3" w:rsidRPr="00231E93">
        <w:rPr>
          <w:rFonts w:ascii="Times New Roman" w:hAnsi="Times New Roman"/>
        </w:rPr>
        <w:t>(Zamawiający wymaga jednakże, aby usługa zrealizowana została w przypadku:</w:t>
      </w:r>
    </w:p>
    <w:p w14:paraId="3CBAE7E8" w14:textId="3AA949AD" w:rsidR="00D444DC" w:rsidRPr="00231E93" w:rsidRDefault="00D444DC" w:rsidP="00D444DC">
      <w:pPr>
        <w:pStyle w:val="Akapitzlist"/>
        <w:spacing w:after="0" w:line="240" w:lineRule="auto"/>
        <w:ind w:left="703"/>
        <w:jc w:val="both"/>
        <w:rPr>
          <w:rFonts w:ascii="Times New Roman" w:hAnsi="Times New Roman"/>
        </w:rPr>
      </w:pPr>
      <w:r w:rsidRPr="00231E93">
        <w:rPr>
          <w:rFonts w:ascii="Times New Roman" w:hAnsi="Times New Roman"/>
        </w:rPr>
        <w:t xml:space="preserve">1) ezt EN-57 – w terminie jednocześnie nie wcześniejszym niż 35 dni </w:t>
      </w:r>
      <w:r w:rsidR="002A40EA" w:rsidRPr="00231E93">
        <w:rPr>
          <w:rFonts w:ascii="Times New Roman" w:hAnsi="Times New Roman"/>
        </w:rPr>
        <w:t xml:space="preserve">kalendarzowych od dnia dostarczenia ezt do Wykonawcy </w:t>
      </w:r>
      <w:r w:rsidRPr="00231E93">
        <w:rPr>
          <w:rFonts w:ascii="Times New Roman" w:hAnsi="Times New Roman"/>
        </w:rPr>
        <w:t>i nie późniejszym niż 45 dni kalendarzowych od dnia dostarczenia ezt do Wykonawcy,</w:t>
      </w:r>
    </w:p>
    <w:p w14:paraId="74D13C73" w14:textId="10A1D588" w:rsidR="00D444DC" w:rsidRPr="00231E93" w:rsidRDefault="00D444DC" w:rsidP="00D444DC">
      <w:pPr>
        <w:pStyle w:val="Akapitzlist"/>
        <w:spacing w:before="120" w:after="0" w:line="240" w:lineRule="auto"/>
        <w:ind w:left="705"/>
        <w:jc w:val="both"/>
        <w:rPr>
          <w:rFonts w:ascii="Times New Roman" w:hAnsi="Times New Roman"/>
        </w:rPr>
      </w:pPr>
      <w:r w:rsidRPr="00231E93">
        <w:rPr>
          <w:rFonts w:ascii="Times New Roman" w:hAnsi="Times New Roman"/>
        </w:rPr>
        <w:t xml:space="preserve">2) ezt EN-71 – w terminie jednocześnie nie wcześniejszym niż 50 dni </w:t>
      </w:r>
      <w:r w:rsidR="002A40EA" w:rsidRPr="00231E93">
        <w:rPr>
          <w:rFonts w:ascii="Times New Roman" w:hAnsi="Times New Roman"/>
        </w:rPr>
        <w:t xml:space="preserve">kalendarzowych od dnia dostarczenia ezt do Wykonawcy </w:t>
      </w:r>
      <w:r w:rsidRPr="00231E93">
        <w:rPr>
          <w:rFonts w:ascii="Times New Roman" w:hAnsi="Times New Roman"/>
        </w:rPr>
        <w:t>i nie późniejszym niż 60 dni kalendarzowych od dnia dostarczenia ezt do Wykonawcy.</w:t>
      </w:r>
    </w:p>
    <w:p w14:paraId="7B96FAD4" w14:textId="77777777" w:rsidR="00FB01F2" w:rsidRPr="003C448C" w:rsidRDefault="00FB01F2" w:rsidP="00FB01F2">
      <w:pPr>
        <w:pStyle w:val="rozdzia"/>
        <w:rPr>
          <w:sz w:val="22"/>
          <w:szCs w:val="22"/>
        </w:rPr>
      </w:pPr>
      <w:r w:rsidRPr="003C448C">
        <w:rPr>
          <w:sz w:val="22"/>
          <w:szCs w:val="22"/>
        </w:rPr>
        <w:t>6.</w:t>
      </w:r>
      <w:r w:rsidRPr="003C448C">
        <w:rPr>
          <w:sz w:val="22"/>
          <w:szCs w:val="22"/>
        </w:rPr>
        <w:tab/>
        <w:t>Warunki udziału w postępowaniu, które muszą spełniać Wykonawcy.</w:t>
      </w:r>
    </w:p>
    <w:p w14:paraId="6A218BE7" w14:textId="77777777" w:rsidR="00FB01F2" w:rsidRPr="003C448C" w:rsidRDefault="00FB01F2" w:rsidP="00FB01F2">
      <w:pPr>
        <w:spacing w:before="120"/>
        <w:ind w:left="720"/>
        <w:jc w:val="both"/>
        <w:rPr>
          <w:rFonts w:ascii="Times New Roman" w:hAnsi="Times New Roman"/>
          <w:b/>
          <w:bCs/>
        </w:rPr>
      </w:pPr>
      <w:r w:rsidRPr="003C448C">
        <w:rPr>
          <w:rFonts w:ascii="Times New Roman" w:hAnsi="Times New Roman"/>
          <w:b/>
          <w:bCs/>
        </w:rPr>
        <w:t xml:space="preserve">Zamawiający wymaga, aby Wykonawca spełniał niżej określone warunki ogólne i szczegółowe: </w:t>
      </w:r>
    </w:p>
    <w:p w14:paraId="2401048C" w14:textId="77777777" w:rsidR="00FB01F2" w:rsidRPr="003C448C" w:rsidRDefault="00FB01F2" w:rsidP="00344E90">
      <w:pPr>
        <w:keepNext/>
        <w:numPr>
          <w:ilvl w:val="1"/>
          <w:numId w:val="4"/>
        </w:numPr>
        <w:spacing w:after="0" w:line="240" w:lineRule="auto"/>
        <w:jc w:val="both"/>
        <w:rPr>
          <w:rFonts w:ascii="Times New Roman" w:hAnsi="Times New Roman"/>
          <w:b/>
          <w:bCs/>
        </w:rPr>
      </w:pPr>
      <w:r w:rsidRPr="003C448C">
        <w:rPr>
          <w:rFonts w:ascii="Times New Roman" w:hAnsi="Times New Roman"/>
          <w:b/>
          <w:bCs/>
        </w:rPr>
        <w:t>Warunki ogólne.</w:t>
      </w:r>
    </w:p>
    <w:p w14:paraId="56182A5A" w14:textId="77777777" w:rsidR="00FB01F2" w:rsidRPr="003C448C" w:rsidRDefault="00FB01F2" w:rsidP="00FB01F2">
      <w:pPr>
        <w:keepNext/>
        <w:spacing w:after="0" w:line="240" w:lineRule="auto"/>
        <w:ind w:left="703" w:firstLine="2"/>
        <w:jc w:val="both"/>
        <w:rPr>
          <w:rFonts w:ascii="Times New Roman" w:hAnsi="Times New Roman"/>
        </w:rPr>
      </w:pPr>
      <w:r w:rsidRPr="003C448C">
        <w:rPr>
          <w:rFonts w:ascii="Times New Roman" w:hAnsi="Times New Roman"/>
        </w:rPr>
        <w:t>Wykonawca może polegać na wiedzy i doświadczeniu, potencjale technicznym, osobach zdol</w:t>
      </w:r>
      <w:r w:rsidR="00D0695D" w:rsidRPr="003C448C">
        <w:rPr>
          <w:rFonts w:ascii="Times New Roman" w:hAnsi="Times New Roman"/>
        </w:rPr>
        <w:t>nych do wykonania zamówienia,</w:t>
      </w:r>
      <w:r w:rsidRPr="003C448C">
        <w:rPr>
          <w:rFonts w:ascii="Times New Roman" w:hAnsi="Times New Roman"/>
        </w:rPr>
        <w:t xml:space="preserve"> zdolnościach finansowych </w:t>
      </w:r>
      <w:r w:rsidR="00D0695D" w:rsidRPr="003C448C">
        <w:rPr>
          <w:rFonts w:ascii="Times New Roman" w:hAnsi="Times New Roman"/>
        </w:rPr>
        <w:t xml:space="preserve">lub ekonomicznych </w:t>
      </w:r>
      <w:r w:rsidRPr="003C448C">
        <w:rPr>
          <w:rFonts w:ascii="Times New Roman" w:hAnsi="Times New Roman"/>
        </w:rPr>
        <w:t xml:space="preserve">innych podmiotów, </w:t>
      </w:r>
      <w:r w:rsidRPr="003C448C">
        <w:rPr>
          <w:rFonts w:ascii="Times New Roman" w:hAnsi="Times New Roman"/>
        </w:rPr>
        <w:lastRenderedPageBreak/>
        <w:t>niezależnie od charakteru prawneg</w:t>
      </w:r>
      <w:r w:rsidR="00D0695D" w:rsidRPr="003C448C">
        <w:rPr>
          <w:rFonts w:ascii="Times New Roman" w:hAnsi="Times New Roman"/>
        </w:rPr>
        <w:t>o łączących go z nimi stosunków.</w:t>
      </w:r>
      <w:r w:rsidRPr="003C448C">
        <w:rPr>
          <w:rFonts w:ascii="Times New Roman" w:hAnsi="Times New Roman"/>
        </w:rPr>
        <w:t xml:space="preserve"> Wykonawca w takiej sytuacji zobowiązany jest udowodnić zamawiającemu, iż będzie dysponował </w:t>
      </w:r>
      <w:r w:rsidR="00D0695D" w:rsidRPr="003C448C">
        <w:rPr>
          <w:rFonts w:ascii="Times New Roman" w:hAnsi="Times New Roman"/>
        </w:rPr>
        <w:t xml:space="preserve">tymi </w:t>
      </w:r>
      <w:r w:rsidRPr="003C448C">
        <w:rPr>
          <w:rFonts w:ascii="Times New Roman" w:hAnsi="Times New Roman"/>
        </w:rPr>
        <w:t xml:space="preserve">zasobami </w:t>
      </w:r>
      <w:r w:rsidR="00D0695D" w:rsidRPr="003C448C">
        <w:rPr>
          <w:rFonts w:ascii="Times New Roman" w:hAnsi="Times New Roman"/>
        </w:rPr>
        <w:t xml:space="preserve">w trakcie </w:t>
      </w:r>
      <w:r w:rsidRPr="003C448C">
        <w:rPr>
          <w:rFonts w:ascii="Times New Roman" w:hAnsi="Times New Roman"/>
        </w:rPr>
        <w:t xml:space="preserve">realizacji zamówienia, w szczególności przedstawiając w tym celu pisemne zobowiązanie tych podmiotów do oddania mu do dyspozycji niezbędnych zasobów na </w:t>
      </w:r>
      <w:r w:rsidR="00D0695D" w:rsidRPr="003C448C">
        <w:rPr>
          <w:rFonts w:ascii="Times New Roman" w:hAnsi="Times New Roman"/>
        </w:rPr>
        <w:t>potrzeby wykonania</w:t>
      </w:r>
      <w:r w:rsidRPr="003C448C">
        <w:rPr>
          <w:rFonts w:ascii="Times New Roman" w:hAnsi="Times New Roman"/>
        </w:rPr>
        <w:t xml:space="preserve"> zamówienia.</w:t>
      </w:r>
      <w:r w:rsidR="00D0695D" w:rsidRPr="003C448C">
        <w:rPr>
          <w:rFonts w:ascii="Times New Roman" w:hAnsi="Times New Roman"/>
        </w:rPr>
        <w:t xml:space="preserve"> Jeżeli z uzasadnionej przyczyny Wykonawca nie może przedstawić dokumentów dotyczących sytuacji finansowej i ekonomicznej wymaganych przez Zamawiającego, może przedstawić inny dokument, który w wystarczający sposób potwierdza spełnianie opisanego warunku</w:t>
      </w:r>
      <w:r w:rsidR="009E6B0B" w:rsidRPr="003C448C">
        <w:rPr>
          <w:rFonts w:ascii="Times New Roman" w:hAnsi="Times New Roman"/>
        </w:rPr>
        <w:t>.</w:t>
      </w:r>
    </w:p>
    <w:p w14:paraId="781DA113" w14:textId="77777777" w:rsidR="00FB01F2" w:rsidRPr="003C448C" w:rsidRDefault="00FB01F2" w:rsidP="00344E90">
      <w:pPr>
        <w:numPr>
          <w:ilvl w:val="2"/>
          <w:numId w:val="4"/>
        </w:numPr>
        <w:spacing w:after="0" w:line="240" w:lineRule="auto"/>
        <w:jc w:val="both"/>
        <w:rPr>
          <w:rFonts w:ascii="Times New Roman" w:hAnsi="Times New Roman"/>
        </w:rPr>
      </w:pPr>
      <w:r w:rsidRPr="003C448C">
        <w:rPr>
          <w:rFonts w:ascii="Times New Roman" w:hAnsi="Times New Roman"/>
        </w:rPr>
        <w:t xml:space="preserve">Wykonawca nie może podlegać wykluczeniu z ubiegania się o zamówienie publiczne na </w:t>
      </w:r>
      <w:r w:rsidR="009E6B0B" w:rsidRPr="003C448C">
        <w:rPr>
          <w:rFonts w:ascii="Times New Roman" w:hAnsi="Times New Roman"/>
        </w:rPr>
        <w:t xml:space="preserve">podstawie art. 24 ust. 1, </w:t>
      </w:r>
      <w:r w:rsidRPr="003C448C">
        <w:rPr>
          <w:rFonts w:ascii="Times New Roman" w:hAnsi="Times New Roman"/>
        </w:rPr>
        <w:t>ust. 2</w:t>
      </w:r>
      <w:r w:rsidR="008504B1" w:rsidRPr="003C448C">
        <w:rPr>
          <w:rFonts w:ascii="Times New Roman" w:hAnsi="Times New Roman"/>
        </w:rPr>
        <w:t>, ust. 2a</w:t>
      </w:r>
      <w:r w:rsidRPr="003C448C">
        <w:rPr>
          <w:rFonts w:ascii="Times New Roman" w:hAnsi="Times New Roman"/>
        </w:rPr>
        <w:t xml:space="preserve"> ustawy Pzp. Wykonawcy, którzy nie wykażą spełnienia warunków udziału w postępowaniu, podlegać będą wykluczeniu z udziału w postępowaniu. Ocena spełnienia warunków udziału w postępowaniu dokonywana będzie w oparciu o złożone przez Wykonawcę w niniejszym postępowaniu dokumenty oraz oświadczenia.</w:t>
      </w:r>
    </w:p>
    <w:p w14:paraId="23B942B3" w14:textId="569B4CD2" w:rsidR="00FB01F2" w:rsidRPr="003C448C" w:rsidRDefault="00FB01F2" w:rsidP="00FB01F2">
      <w:pPr>
        <w:spacing w:after="0" w:line="240" w:lineRule="auto"/>
        <w:ind w:left="720" w:hanging="720"/>
        <w:jc w:val="both"/>
        <w:rPr>
          <w:rFonts w:ascii="Times New Roman" w:hAnsi="Times New Roman"/>
        </w:rPr>
      </w:pPr>
      <w:r w:rsidRPr="003C448C">
        <w:rPr>
          <w:rFonts w:ascii="Times New Roman" w:hAnsi="Times New Roman"/>
        </w:rPr>
        <w:t>6.1.1.</w:t>
      </w:r>
      <w:r w:rsidRPr="003C448C">
        <w:rPr>
          <w:rFonts w:ascii="Times New Roman" w:hAnsi="Times New Roman"/>
          <w:vertAlign w:val="superscript"/>
        </w:rPr>
        <w:t>1</w:t>
      </w:r>
      <w:r w:rsidRPr="003C448C">
        <w:rPr>
          <w:rFonts w:ascii="Times New Roman" w:hAnsi="Times New Roman"/>
        </w:rPr>
        <w:t xml:space="preserve"> W przypadku Wykonawców składających wspólną ofertę warunek opisany w pkt 6.1.1. musi spełniać każdy z Wykonawców składających wspólną ofertę. Wykonawcy składający wspólną ofertę winni ustanowić pełnomocnika do reprezentowania ich w postępowaniu albo do reprezentowania ich w postępowaniu i zawarcia umowy w sprawie zamówienia publicznego. Wykonawcy wspólnie ubiegający się o niniejsze zamówienie warunki określone w art. 22 ust. 1 pkt 1-4 ustawy Pzp winni spełnić łącznie, natomiast warunek określony w art. 24 ust. 1 oraz art. 24 ust. 2 </w:t>
      </w:r>
      <w:r w:rsidR="002A40EA" w:rsidRPr="003C448C">
        <w:rPr>
          <w:rFonts w:ascii="Times New Roman" w:hAnsi="Times New Roman"/>
        </w:rPr>
        <w:t xml:space="preserve">i 2a </w:t>
      </w:r>
      <w:r w:rsidRPr="003C448C">
        <w:rPr>
          <w:rFonts w:ascii="Times New Roman" w:hAnsi="Times New Roman"/>
        </w:rPr>
        <w:t>ustawy Pzp musi spełnić każdy z wykonawców osobno</w:t>
      </w:r>
      <w:r w:rsidR="002A40EA" w:rsidRPr="003C448C">
        <w:rPr>
          <w:rFonts w:ascii="Times New Roman" w:hAnsi="Times New Roman"/>
        </w:rPr>
        <w:t xml:space="preserve"> (tj. żaden z nich nie może podlegać wykluczeniu)</w:t>
      </w:r>
      <w:r w:rsidRPr="003C448C">
        <w:rPr>
          <w:rFonts w:ascii="Times New Roman" w:hAnsi="Times New Roman"/>
        </w:rPr>
        <w:t>.</w:t>
      </w:r>
    </w:p>
    <w:p w14:paraId="15409CFB" w14:textId="77777777" w:rsidR="00FB01F2" w:rsidRPr="003C448C" w:rsidRDefault="00FB01F2" w:rsidP="00FB01F2">
      <w:pPr>
        <w:spacing w:before="120"/>
        <w:ind w:left="720" w:hanging="720"/>
        <w:jc w:val="both"/>
        <w:rPr>
          <w:rFonts w:ascii="Times New Roman" w:hAnsi="Times New Roman"/>
        </w:rPr>
      </w:pPr>
      <w:r w:rsidRPr="003C448C">
        <w:rPr>
          <w:rFonts w:ascii="Times New Roman" w:hAnsi="Times New Roman"/>
        </w:rPr>
        <w:t>Oferta Wykonawcy wykluczonego uznana zostanie za odrzuconą.</w:t>
      </w:r>
    </w:p>
    <w:p w14:paraId="6AD2F564" w14:textId="77777777" w:rsidR="00FB01F2" w:rsidRPr="003C448C" w:rsidRDefault="00FB01F2" w:rsidP="00344E90">
      <w:pPr>
        <w:keepNext/>
        <w:numPr>
          <w:ilvl w:val="1"/>
          <w:numId w:val="4"/>
        </w:numPr>
        <w:spacing w:before="120" w:after="0" w:line="240" w:lineRule="auto"/>
        <w:jc w:val="both"/>
        <w:rPr>
          <w:rFonts w:ascii="Times New Roman" w:hAnsi="Times New Roman"/>
          <w:b/>
          <w:bCs/>
        </w:rPr>
      </w:pPr>
      <w:r w:rsidRPr="003C448C">
        <w:rPr>
          <w:rFonts w:ascii="Times New Roman" w:hAnsi="Times New Roman"/>
          <w:b/>
          <w:bCs/>
        </w:rPr>
        <w:t xml:space="preserve">Warunki szczegółowe. </w:t>
      </w:r>
    </w:p>
    <w:p w14:paraId="3A1CDD9D" w14:textId="77777777" w:rsidR="00FB01F2" w:rsidRPr="003C448C" w:rsidRDefault="00FB01F2" w:rsidP="00FB01F2">
      <w:pPr>
        <w:keepNext/>
        <w:spacing w:before="120"/>
        <w:ind w:left="703" w:hanging="703"/>
        <w:jc w:val="both"/>
        <w:rPr>
          <w:rFonts w:ascii="Times New Roman" w:hAnsi="Times New Roman"/>
          <w:b/>
          <w:bCs/>
        </w:rPr>
      </w:pPr>
      <w:r w:rsidRPr="003C448C">
        <w:rPr>
          <w:rFonts w:ascii="Times New Roman" w:hAnsi="Times New Roman"/>
        </w:rPr>
        <w:t xml:space="preserve">6.2.1.  </w:t>
      </w:r>
      <w:r w:rsidRPr="003C448C">
        <w:rPr>
          <w:rFonts w:ascii="Times New Roman" w:hAnsi="Times New Roman"/>
          <w:b/>
          <w:bCs/>
        </w:rPr>
        <w:t>Potencjał ekonomiczno-finansowy.</w:t>
      </w:r>
    </w:p>
    <w:p w14:paraId="006E9340" w14:textId="0BEA9BF9" w:rsidR="00FB01F2" w:rsidRPr="003C448C" w:rsidRDefault="00FB01F2" w:rsidP="00FB01F2">
      <w:pPr>
        <w:keepNext/>
        <w:spacing w:after="0" w:line="240" w:lineRule="auto"/>
        <w:ind w:left="703" w:hanging="703"/>
        <w:jc w:val="both"/>
        <w:rPr>
          <w:rFonts w:ascii="Times New Roman" w:hAnsi="Times New Roman"/>
          <w:b/>
          <w:bCs/>
        </w:rPr>
      </w:pPr>
      <w:r w:rsidRPr="003C448C">
        <w:rPr>
          <w:rFonts w:ascii="Times New Roman" w:hAnsi="Times New Roman"/>
        </w:rPr>
        <w:t xml:space="preserve">6.2.1.1 Wykonawca winien znajdować się w sytuacji ekonomicznej i finansowej umożliwiającej zrealizowanie zamówienia tj. Wykonawca winien posiadać środki lub zdolność kredytową                         w wysokości nie mniejszej niż </w:t>
      </w:r>
      <w:r w:rsidR="00671229" w:rsidRPr="003C448C">
        <w:rPr>
          <w:rFonts w:ascii="Times New Roman" w:hAnsi="Times New Roman"/>
        </w:rPr>
        <w:t>1</w:t>
      </w:r>
      <w:r w:rsidR="009E6B0B" w:rsidRPr="003C448C">
        <w:rPr>
          <w:rFonts w:ascii="Times New Roman" w:hAnsi="Times New Roman"/>
          <w:b/>
          <w:bCs/>
        </w:rPr>
        <w:t xml:space="preserve"> 000</w:t>
      </w:r>
      <w:r w:rsidRPr="003C448C">
        <w:rPr>
          <w:rFonts w:ascii="Times New Roman" w:hAnsi="Times New Roman"/>
          <w:b/>
          <w:bCs/>
        </w:rPr>
        <w:t xml:space="preserve"> 000 PLN.</w:t>
      </w:r>
    </w:p>
    <w:p w14:paraId="2D13AF1B" w14:textId="1FFFCF03" w:rsidR="00FB01F2" w:rsidRPr="003C448C" w:rsidRDefault="00FB01F2" w:rsidP="00FB01F2">
      <w:pPr>
        <w:autoSpaceDE w:val="0"/>
        <w:autoSpaceDN w:val="0"/>
        <w:adjustRightInd w:val="0"/>
        <w:spacing w:after="0" w:line="240" w:lineRule="auto"/>
        <w:ind w:left="720" w:hanging="720"/>
        <w:jc w:val="both"/>
        <w:rPr>
          <w:rFonts w:ascii="Times New Roman" w:hAnsi="Times New Roman"/>
        </w:rPr>
      </w:pPr>
      <w:r w:rsidRPr="003C448C">
        <w:rPr>
          <w:rFonts w:ascii="Times New Roman" w:hAnsi="Times New Roman"/>
        </w:rPr>
        <w:t xml:space="preserve">6.2.1.2 Wykonawca winien być ubezpieczony od odpowiedzialności cywilnej w zakresie prowadzonej działalności gospodarczej na kwotę w wysokości co najmniej </w:t>
      </w:r>
      <w:r w:rsidR="00671229" w:rsidRPr="003C448C">
        <w:rPr>
          <w:rFonts w:ascii="Times New Roman" w:hAnsi="Times New Roman"/>
          <w:b/>
        </w:rPr>
        <w:t>1</w:t>
      </w:r>
      <w:r w:rsidR="009E6B0B" w:rsidRPr="003C448C">
        <w:rPr>
          <w:rFonts w:ascii="Times New Roman" w:hAnsi="Times New Roman"/>
          <w:b/>
        </w:rPr>
        <w:t xml:space="preserve"> 000</w:t>
      </w:r>
      <w:r w:rsidRPr="003C448C">
        <w:rPr>
          <w:rFonts w:ascii="Times New Roman" w:hAnsi="Times New Roman"/>
          <w:b/>
          <w:bCs/>
        </w:rPr>
        <w:t xml:space="preserve"> 000 PLN</w:t>
      </w:r>
      <w:r w:rsidRPr="003C448C">
        <w:rPr>
          <w:rFonts w:ascii="Times New Roman" w:hAnsi="Times New Roman"/>
        </w:rPr>
        <w:t>.</w:t>
      </w:r>
    </w:p>
    <w:p w14:paraId="673162C5" w14:textId="77777777" w:rsidR="00FB01F2" w:rsidRPr="003C448C" w:rsidRDefault="00FB01F2" w:rsidP="00FB01F2">
      <w:pPr>
        <w:spacing w:before="120"/>
        <w:ind w:left="720" w:hanging="720"/>
        <w:jc w:val="both"/>
        <w:rPr>
          <w:rFonts w:ascii="Times New Roman" w:hAnsi="Times New Roman"/>
        </w:rPr>
      </w:pPr>
      <w:r w:rsidRPr="003C448C">
        <w:rPr>
          <w:rFonts w:ascii="Times New Roman" w:hAnsi="Times New Roman"/>
        </w:rPr>
        <w:t>6.2.1.</w:t>
      </w:r>
      <w:r w:rsidRPr="003C448C">
        <w:rPr>
          <w:rFonts w:ascii="Times New Roman" w:hAnsi="Times New Roman"/>
          <w:b/>
          <w:bCs/>
          <w:vertAlign w:val="superscript"/>
        </w:rPr>
        <w:t>1</w:t>
      </w:r>
      <w:r w:rsidRPr="003C448C">
        <w:rPr>
          <w:rFonts w:ascii="Times New Roman" w:hAnsi="Times New Roman"/>
          <w:vertAlign w:val="superscript"/>
        </w:rPr>
        <w:tab/>
      </w:r>
      <w:r w:rsidRPr="003C448C">
        <w:rPr>
          <w:rFonts w:ascii="Times New Roman" w:hAnsi="Times New Roman"/>
          <w:b/>
          <w:bCs/>
        </w:rPr>
        <w:t>Potencjał ekonomiczno-finansowy Wykonawców składających wspólną ofertę.</w:t>
      </w:r>
    </w:p>
    <w:p w14:paraId="6CA6FB3D" w14:textId="77777777" w:rsidR="00FB01F2" w:rsidRPr="003C448C" w:rsidRDefault="00FB01F2" w:rsidP="00FB01F2">
      <w:pPr>
        <w:spacing w:before="120"/>
        <w:ind w:left="708"/>
        <w:jc w:val="both"/>
        <w:rPr>
          <w:rFonts w:ascii="Times New Roman" w:hAnsi="Times New Roman"/>
        </w:rPr>
      </w:pPr>
      <w:r w:rsidRPr="003C448C">
        <w:rPr>
          <w:rFonts w:ascii="Times New Roman" w:hAnsi="Times New Roman"/>
        </w:rPr>
        <w:t xml:space="preserve">W przypadku Wykonawców składających wspólną ofertę warunki określone w pkt </w:t>
      </w:r>
      <w:r w:rsidRPr="003C448C">
        <w:rPr>
          <w:rFonts w:ascii="Times New Roman" w:hAnsi="Times New Roman"/>
          <w:b/>
          <w:bCs/>
        </w:rPr>
        <w:t xml:space="preserve">6.2.1. </w:t>
      </w:r>
      <w:r w:rsidRPr="003C448C">
        <w:rPr>
          <w:rFonts w:ascii="Times New Roman" w:hAnsi="Times New Roman"/>
        </w:rPr>
        <w:t xml:space="preserve">winny być spełnione </w:t>
      </w:r>
      <w:r w:rsidRPr="003C448C">
        <w:rPr>
          <w:rFonts w:ascii="Times New Roman" w:hAnsi="Times New Roman"/>
          <w:b/>
          <w:bCs/>
        </w:rPr>
        <w:t>łącznie</w:t>
      </w:r>
      <w:r w:rsidRPr="003C448C">
        <w:rPr>
          <w:rFonts w:ascii="Times New Roman" w:hAnsi="Times New Roman"/>
        </w:rPr>
        <w:t>.</w:t>
      </w:r>
    </w:p>
    <w:p w14:paraId="5D01493F" w14:textId="77777777" w:rsidR="00FB01F2" w:rsidRPr="003C448C" w:rsidRDefault="00FB01F2" w:rsidP="00FB01F2">
      <w:pPr>
        <w:keepNext/>
        <w:spacing w:before="120"/>
        <w:ind w:left="703" w:hanging="703"/>
        <w:jc w:val="both"/>
        <w:rPr>
          <w:rFonts w:ascii="Times New Roman" w:hAnsi="Times New Roman"/>
          <w:b/>
          <w:bCs/>
        </w:rPr>
      </w:pPr>
      <w:r w:rsidRPr="003C448C">
        <w:rPr>
          <w:rFonts w:ascii="Times New Roman" w:hAnsi="Times New Roman"/>
        </w:rPr>
        <w:t xml:space="preserve">6.2.2.  </w:t>
      </w:r>
      <w:r w:rsidRPr="003C448C">
        <w:rPr>
          <w:rFonts w:ascii="Times New Roman" w:hAnsi="Times New Roman"/>
          <w:b/>
          <w:bCs/>
        </w:rPr>
        <w:t>Potencjał techniczny oraz osoby zdolne do wykonania zamówienia.</w:t>
      </w:r>
    </w:p>
    <w:p w14:paraId="1563D9EB" w14:textId="77777777" w:rsidR="00FB01F2" w:rsidRPr="003C448C" w:rsidRDefault="009E6B0B" w:rsidP="009E6B0B">
      <w:pPr>
        <w:spacing w:after="0" w:line="240" w:lineRule="auto"/>
        <w:ind w:left="705" w:hanging="2"/>
        <w:jc w:val="both"/>
        <w:rPr>
          <w:rFonts w:ascii="Times New Roman" w:hAnsi="Times New Roman"/>
        </w:rPr>
      </w:pPr>
      <w:r w:rsidRPr="003C448C">
        <w:rPr>
          <w:rFonts w:ascii="Times New Roman" w:hAnsi="Times New Roman"/>
        </w:rPr>
        <w:t>Zamawiający nie precyzuje warunku w zakresie potencjału technicznego oraz osób zdolnych do wykonania zamówienia.</w:t>
      </w:r>
    </w:p>
    <w:p w14:paraId="32ABD2A8" w14:textId="77777777" w:rsidR="00FB01F2" w:rsidRPr="003C448C" w:rsidRDefault="00FB01F2" w:rsidP="00FB01F2">
      <w:pPr>
        <w:keepNext/>
        <w:spacing w:before="120"/>
        <w:ind w:left="703" w:hanging="703"/>
        <w:jc w:val="both"/>
        <w:rPr>
          <w:rFonts w:ascii="Times New Roman" w:hAnsi="Times New Roman"/>
          <w:b/>
          <w:bCs/>
        </w:rPr>
      </w:pPr>
      <w:r w:rsidRPr="003C448C">
        <w:rPr>
          <w:rFonts w:ascii="Times New Roman" w:hAnsi="Times New Roman"/>
        </w:rPr>
        <w:t>6.2.3.</w:t>
      </w:r>
      <w:r w:rsidRPr="003C448C">
        <w:rPr>
          <w:rFonts w:ascii="Times New Roman" w:hAnsi="Times New Roman"/>
          <w:b/>
          <w:bCs/>
        </w:rPr>
        <w:t xml:space="preserve">  Doświadczenie zawodowe.</w:t>
      </w:r>
    </w:p>
    <w:p w14:paraId="0020627C" w14:textId="443D1E95" w:rsidR="00C36802" w:rsidRPr="003C448C" w:rsidRDefault="00FB01F2" w:rsidP="00C36802">
      <w:pPr>
        <w:spacing w:after="0" w:line="240" w:lineRule="auto"/>
        <w:ind w:left="705" w:hanging="705"/>
        <w:jc w:val="both"/>
        <w:rPr>
          <w:rFonts w:ascii="Times New Roman" w:hAnsi="Times New Roman"/>
          <w:b/>
        </w:rPr>
      </w:pPr>
      <w:r w:rsidRPr="003C448C">
        <w:rPr>
          <w:rFonts w:ascii="Times New Roman" w:hAnsi="Times New Roman"/>
        </w:rPr>
        <w:t xml:space="preserve">6.2.3.1 </w:t>
      </w:r>
      <w:r w:rsidR="00C36802" w:rsidRPr="003C448C">
        <w:rPr>
          <w:rFonts w:ascii="Times New Roman" w:hAnsi="Times New Roman"/>
        </w:rPr>
        <w:t xml:space="preserve">O udzielenie zamówienia mogą ubiegać się Wykonawcy, którzy w okresie ostatnich 3 lat przed upływem terminu składania ofert, a jeżeli okres prowadzenia działalności jest krótszy – to w tym okresie zrealizowali </w:t>
      </w:r>
      <w:r w:rsidR="00915102" w:rsidRPr="003C448C">
        <w:rPr>
          <w:rFonts w:ascii="Times New Roman" w:hAnsi="Times New Roman"/>
        </w:rPr>
        <w:t xml:space="preserve">co najmniej jedno zamówienie o wartości minimum 1 000 000,00 złotych                       w zakresie </w:t>
      </w:r>
      <w:r w:rsidR="00671229" w:rsidRPr="003C448C">
        <w:rPr>
          <w:rFonts w:ascii="Times New Roman" w:hAnsi="Times New Roman"/>
        </w:rPr>
        <w:t>czwartego poziomu utrzymania P4 (naprawa rewizyjna)</w:t>
      </w:r>
      <w:r w:rsidR="00C36802" w:rsidRPr="003C448C">
        <w:rPr>
          <w:rFonts w:ascii="Times New Roman" w:hAnsi="Times New Roman"/>
        </w:rPr>
        <w:t xml:space="preserve"> co najmniej dwóch </w:t>
      </w:r>
      <w:r w:rsidR="00C51284" w:rsidRPr="003C448C">
        <w:rPr>
          <w:rFonts w:ascii="Times New Roman" w:hAnsi="Times New Roman"/>
        </w:rPr>
        <w:t>pojazdów kolejowych</w:t>
      </w:r>
      <w:r w:rsidR="00C36802" w:rsidRPr="003C448C">
        <w:rPr>
          <w:rFonts w:ascii="Times New Roman" w:hAnsi="Times New Roman"/>
          <w:b/>
        </w:rPr>
        <w:t>.</w:t>
      </w:r>
    </w:p>
    <w:p w14:paraId="6A4235CF" w14:textId="7E6B942C" w:rsidR="00FB01F2" w:rsidRPr="003C448C" w:rsidRDefault="00FB01F2" w:rsidP="00C36802">
      <w:pPr>
        <w:spacing w:after="0" w:line="240" w:lineRule="auto"/>
        <w:ind w:left="705" w:hanging="705"/>
        <w:jc w:val="both"/>
      </w:pPr>
      <w:r w:rsidRPr="003C448C">
        <w:t>6.2.3.</w:t>
      </w:r>
      <w:r w:rsidRPr="003C448C">
        <w:rPr>
          <w:vertAlign w:val="superscript"/>
        </w:rPr>
        <w:t>1</w:t>
      </w:r>
      <w:r w:rsidRPr="003C448C">
        <w:t xml:space="preserve"> Doświadczenie zawodowe Wykonawców składających wspólną ofertę.</w:t>
      </w:r>
    </w:p>
    <w:p w14:paraId="091725BD" w14:textId="77777777" w:rsidR="00FB01F2" w:rsidRPr="003C448C" w:rsidRDefault="00FB01F2" w:rsidP="00FB01F2">
      <w:pPr>
        <w:pStyle w:val="Tekstpodstawowy2"/>
        <w:spacing w:before="0"/>
        <w:ind w:left="705"/>
        <w:rPr>
          <w:b w:val="0"/>
          <w:bCs w:val="0"/>
          <w:sz w:val="22"/>
          <w:szCs w:val="22"/>
        </w:rPr>
      </w:pPr>
      <w:r w:rsidRPr="003C448C">
        <w:rPr>
          <w:b w:val="0"/>
          <w:bCs w:val="0"/>
          <w:sz w:val="22"/>
          <w:szCs w:val="22"/>
        </w:rPr>
        <w:t xml:space="preserve">W przypadku Wykonawców składających wspólną ofertę warunki doświadczenia określone                           w pkt </w:t>
      </w:r>
      <w:r w:rsidRPr="003C448C">
        <w:rPr>
          <w:sz w:val="22"/>
          <w:szCs w:val="22"/>
        </w:rPr>
        <w:t xml:space="preserve">6.2.3. </w:t>
      </w:r>
      <w:r w:rsidRPr="003C448C">
        <w:rPr>
          <w:b w:val="0"/>
          <w:bCs w:val="0"/>
          <w:sz w:val="22"/>
          <w:szCs w:val="22"/>
        </w:rPr>
        <w:t xml:space="preserve">winny być spełniony </w:t>
      </w:r>
      <w:r w:rsidRPr="003C448C">
        <w:rPr>
          <w:sz w:val="22"/>
          <w:szCs w:val="22"/>
        </w:rPr>
        <w:t>łącznie</w:t>
      </w:r>
      <w:r w:rsidRPr="003C448C">
        <w:rPr>
          <w:b w:val="0"/>
          <w:bCs w:val="0"/>
          <w:sz w:val="22"/>
          <w:szCs w:val="22"/>
        </w:rPr>
        <w:t>.</w:t>
      </w:r>
    </w:p>
    <w:p w14:paraId="580F677A" w14:textId="77777777" w:rsidR="00FB01F2" w:rsidRPr="003C448C" w:rsidRDefault="00FB01F2" w:rsidP="00FB01F2">
      <w:pPr>
        <w:pStyle w:val="Tekstpodstawowy2"/>
        <w:keepNext/>
        <w:ind w:left="703" w:hanging="703"/>
        <w:rPr>
          <w:sz w:val="22"/>
          <w:szCs w:val="22"/>
        </w:rPr>
      </w:pPr>
      <w:r w:rsidRPr="003C448C">
        <w:rPr>
          <w:b w:val="0"/>
          <w:bCs w:val="0"/>
          <w:sz w:val="22"/>
          <w:szCs w:val="22"/>
        </w:rPr>
        <w:t>6.2.4   Podwykonawstwo.</w:t>
      </w:r>
    </w:p>
    <w:p w14:paraId="6201866A" w14:textId="77777777" w:rsidR="00FB01F2" w:rsidRPr="003C448C" w:rsidRDefault="00FB01F2" w:rsidP="00FB01F2">
      <w:pPr>
        <w:spacing w:after="0" w:line="240" w:lineRule="auto"/>
        <w:ind w:left="709"/>
        <w:jc w:val="both"/>
        <w:rPr>
          <w:rFonts w:ascii="Times New Roman" w:hAnsi="Times New Roman"/>
        </w:rPr>
      </w:pPr>
      <w:r w:rsidRPr="003C448C">
        <w:rPr>
          <w:rFonts w:ascii="Times New Roman" w:hAnsi="Times New Roman"/>
        </w:rPr>
        <w:t>Zamawiający dopuszcza zlecanie przez Wykonawcę wykonywania przedmiotu zamówienia podwykonawcom. W takim wypadku wykonawca jest zobowiązany wykazać w formularzu ofertowym część zamówienia, którą zamierza powierzyć podwykonawcy.</w:t>
      </w:r>
    </w:p>
    <w:p w14:paraId="6F8E7B34" w14:textId="77777777" w:rsidR="00FB01F2" w:rsidRPr="003C448C" w:rsidRDefault="00FB01F2" w:rsidP="00FB01F2">
      <w:pPr>
        <w:ind w:right="97"/>
        <w:rPr>
          <w:rFonts w:ascii="Times New Roman" w:hAnsi="Times New Roman"/>
        </w:rPr>
      </w:pPr>
    </w:p>
    <w:p w14:paraId="48196CE8" w14:textId="77777777" w:rsidR="00FB01F2" w:rsidRPr="003C448C" w:rsidRDefault="00FB01F2" w:rsidP="00FB01F2">
      <w:pPr>
        <w:pStyle w:val="rozdzia"/>
        <w:ind w:left="705" w:hanging="705"/>
        <w:rPr>
          <w:sz w:val="22"/>
          <w:szCs w:val="22"/>
        </w:rPr>
      </w:pPr>
      <w:r w:rsidRPr="003C448C">
        <w:rPr>
          <w:sz w:val="22"/>
          <w:szCs w:val="22"/>
        </w:rPr>
        <w:lastRenderedPageBreak/>
        <w:t>7.</w:t>
      </w:r>
      <w:r w:rsidRPr="003C448C">
        <w:rPr>
          <w:sz w:val="22"/>
          <w:szCs w:val="22"/>
        </w:rPr>
        <w:tab/>
        <w:t>Dokumenty wymagane dla potwierdzenia spełniania przez Wykonawców warunków udziału w postępowaniu.</w:t>
      </w:r>
    </w:p>
    <w:p w14:paraId="1273D33B" w14:textId="77777777" w:rsidR="00FB01F2" w:rsidRPr="003C448C" w:rsidRDefault="00FB01F2" w:rsidP="00FB01F2">
      <w:pPr>
        <w:spacing w:after="0" w:line="240" w:lineRule="auto"/>
        <w:ind w:left="720" w:hanging="720"/>
        <w:jc w:val="both"/>
        <w:rPr>
          <w:rFonts w:ascii="Times New Roman" w:hAnsi="Times New Roman"/>
        </w:rPr>
      </w:pPr>
      <w:r w:rsidRPr="003C448C">
        <w:rPr>
          <w:rFonts w:ascii="Times New Roman" w:hAnsi="Times New Roman"/>
        </w:rPr>
        <w:t>7.1.</w:t>
      </w:r>
      <w:r w:rsidRPr="003C448C">
        <w:rPr>
          <w:rFonts w:ascii="Times New Roman" w:hAnsi="Times New Roman"/>
        </w:rPr>
        <w:tab/>
        <w:t xml:space="preserve">Dla potwierdzenia spełnienia </w:t>
      </w:r>
      <w:r w:rsidRPr="003C448C">
        <w:rPr>
          <w:rFonts w:ascii="Times New Roman" w:hAnsi="Times New Roman"/>
          <w:b/>
          <w:bCs/>
        </w:rPr>
        <w:t>warunków ogólnych</w:t>
      </w:r>
      <w:r w:rsidRPr="003C448C">
        <w:rPr>
          <w:rFonts w:ascii="Times New Roman" w:hAnsi="Times New Roman"/>
        </w:rPr>
        <w:t>, określonych w pkt 6.1. niniejszej Instrukcji dla Wykonawców, Wykonawcy winni przedłożyć niżej wymienione dokumenty:</w:t>
      </w:r>
    </w:p>
    <w:p w14:paraId="007B34D6" w14:textId="2F6C4BC3" w:rsidR="00FB01F2" w:rsidRPr="003C448C" w:rsidRDefault="00FB01F2" w:rsidP="00344E90">
      <w:pPr>
        <w:numPr>
          <w:ilvl w:val="2"/>
          <w:numId w:val="5"/>
        </w:numPr>
        <w:spacing w:after="0" w:line="240" w:lineRule="auto"/>
        <w:jc w:val="both"/>
        <w:rPr>
          <w:rFonts w:ascii="Times New Roman" w:hAnsi="Times New Roman"/>
        </w:rPr>
      </w:pPr>
      <w:r w:rsidRPr="003C448C">
        <w:rPr>
          <w:rFonts w:ascii="Times New Roman" w:hAnsi="Times New Roman"/>
        </w:rPr>
        <w:t>Oświadczenie o spełnianiu warunków określonych w art. 22 ust. 1 ustawy Pzp zgodne</w:t>
      </w:r>
      <w:r w:rsidR="00C36802" w:rsidRPr="003C448C">
        <w:rPr>
          <w:rFonts w:ascii="Times New Roman" w:hAnsi="Times New Roman"/>
        </w:rPr>
        <w:t xml:space="preserve"> </w:t>
      </w:r>
      <w:r w:rsidRPr="003C448C">
        <w:rPr>
          <w:rFonts w:ascii="Times New Roman" w:hAnsi="Times New Roman"/>
        </w:rPr>
        <w:t>z treścią Formularza Oświadczenia stanowiącego Rozdział II niniejszej SIWZ</w:t>
      </w:r>
      <w:r w:rsidR="00F72212" w:rsidRPr="003C448C">
        <w:rPr>
          <w:rFonts w:ascii="Times New Roman" w:hAnsi="Times New Roman"/>
        </w:rPr>
        <w:t>;</w:t>
      </w:r>
    </w:p>
    <w:p w14:paraId="11A6A447" w14:textId="330C11D3" w:rsidR="00FB01F2" w:rsidRPr="003C448C" w:rsidRDefault="00FB01F2" w:rsidP="00344E90">
      <w:pPr>
        <w:numPr>
          <w:ilvl w:val="2"/>
          <w:numId w:val="5"/>
        </w:numPr>
        <w:spacing w:after="0" w:line="240" w:lineRule="auto"/>
        <w:jc w:val="both"/>
        <w:rPr>
          <w:rFonts w:ascii="Times New Roman" w:hAnsi="Times New Roman"/>
        </w:rPr>
      </w:pPr>
      <w:r w:rsidRPr="003C448C">
        <w:rPr>
          <w:rFonts w:ascii="Times New Roman" w:hAnsi="Times New Roman"/>
          <w:b/>
          <w:bCs/>
          <w:u w:val="single"/>
        </w:rPr>
        <w:t>Aktualny</w:t>
      </w:r>
      <w:r w:rsidRPr="003C448C">
        <w:rPr>
          <w:rFonts w:ascii="Times New Roman" w:hAnsi="Times New Roman"/>
        </w:rPr>
        <w:t xml:space="preserve"> odpis z właściwego rejestru lub z centralnej ewidencji i informacji o działalności gospodarczej, jeżeli odrębne przepisy wymagają wpisu do rejestru, w celu wykazania braku podstaw do wykluczenia Wykonawcy w oparciu w art. 24 ust. 1 pkt 2 ustawy Prawo zamówień publicznych, wystawiony nie wcześniej niż 6 miesięcy przed upływem terminu składania ofert</w:t>
      </w:r>
      <w:r w:rsidR="00F72212" w:rsidRPr="003C448C">
        <w:rPr>
          <w:rFonts w:ascii="Times New Roman" w:hAnsi="Times New Roman"/>
        </w:rPr>
        <w:t>;</w:t>
      </w:r>
    </w:p>
    <w:p w14:paraId="40F8E38D" w14:textId="711493E1" w:rsidR="00FB01F2" w:rsidRPr="003C448C" w:rsidRDefault="00FB01F2" w:rsidP="00344E90">
      <w:pPr>
        <w:numPr>
          <w:ilvl w:val="2"/>
          <w:numId w:val="5"/>
        </w:numPr>
        <w:spacing w:after="0" w:line="240" w:lineRule="auto"/>
        <w:jc w:val="both"/>
        <w:rPr>
          <w:rFonts w:ascii="Times New Roman" w:hAnsi="Times New Roman"/>
        </w:rPr>
      </w:pPr>
      <w:r w:rsidRPr="003C448C">
        <w:rPr>
          <w:rFonts w:ascii="Times New Roman" w:hAnsi="Times New Roman"/>
        </w:rPr>
        <w:t>Aktualne informacje z Krajowego Rejestru Karnego w zakresie określonym w art. 24 ust. 1 pkt od 4 do 8 ustawy Pzp wystawione nie wcześniej niż 6 miesięcy przed upływem terminu składania ofert</w:t>
      </w:r>
      <w:r w:rsidR="00F72212" w:rsidRPr="003C448C">
        <w:rPr>
          <w:rFonts w:ascii="Times New Roman" w:hAnsi="Times New Roman"/>
        </w:rPr>
        <w:t>;</w:t>
      </w:r>
    </w:p>
    <w:p w14:paraId="273E8090" w14:textId="3D7A22D6" w:rsidR="00FB01F2" w:rsidRPr="003C448C" w:rsidRDefault="00FB01F2" w:rsidP="00344E90">
      <w:pPr>
        <w:numPr>
          <w:ilvl w:val="2"/>
          <w:numId w:val="5"/>
        </w:numPr>
        <w:spacing w:after="0" w:line="240" w:lineRule="auto"/>
        <w:jc w:val="both"/>
        <w:rPr>
          <w:rFonts w:ascii="Times New Roman" w:hAnsi="Times New Roman"/>
        </w:rPr>
      </w:pPr>
      <w:r w:rsidRPr="003C448C">
        <w:rPr>
          <w:rFonts w:ascii="Times New Roman" w:hAnsi="Times New Roman"/>
        </w:rPr>
        <w:t>Aktualne informacje z Krajowego Rejestru Karnego w zakresie określonym w art. 24 ust. 1 pkt 9 ustawy Pzp, wystawione nie wcześniej niż 6 miesięcy przed upływem terminu składania ofert</w:t>
      </w:r>
      <w:r w:rsidR="00F72212" w:rsidRPr="003C448C">
        <w:rPr>
          <w:rFonts w:ascii="Times New Roman" w:hAnsi="Times New Roman"/>
        </w:rPr>
        <w:t>;</w:t>
      </w:r>
    </w:p>
    <w:p w14:paraId="23D6D880" w14:textId="77777777" w:rsidR="00FB01F2" w:rsidRPr="003C448C" w:rsidRDefault="00FB01F2" w:rsidP="00344E90">
      <w:pPr>
        <w:numPr>
          <w:ilvl w:val="2"/>
          <w:numId w:val="5"/>
        </w:numPr>
        <w:spacing w:after="0" w:line="240" w:lineRule="auto"/>
        <w:jc w:val="both"/>
        <w:rPr>
          <w:rFonts w:ascii="Times New Roman" w:hAnsi="Times New Roman"/>
        </w:rPr>
      </w:pPr>
      <w:r w:rsidRPr="003C448C">
        <w:rPr>
          <w:rFonts w:ascii="Times New Roman" w:hAnsi="Times New Roman"/>
        </w:rPr>
        <w:t>Aktualne informacje z Krajowego Rejestru Karnego w zakresie określonym w art. 24 ust. 1 pkt 10-11 ustawy Pzp, wystawione nie wcześniej niż 6 miesięcy przed upływem terminu składania ofert.</w:t>
      </w:r>
    </w:p>
    <w:p w14:paraId="043C6538" w14:textId="74AE2747" w:rsidR="00FB01F2" w:rsidRPr="003C448C" w:rsidRDefault="00FB01F2" w:rsidP="00FB01F2">
      <w:pPr>
        <w:pStyle w:val="Tekstpodstawowy3"/>
        <w:spacing w:before="0"/>
        <w:ind w:left="708"/>
        <w:rPr>
          <w:b/>
          <w:bCs/>
          <w:iCs/>
          <w:sz w:val="22"/>
          <w:szCs w:val="22"/>
        </w:rPr>
      </w:pPr>
      <w:r w:rsidRPr="003C448C">
        <w:rPr>
          <w:b/>
          <w:bCs/>
          <w:iCs/>
          <w:sz w:val="22"/>
          <w:szCs w:val="22"/>
        </w:rPr>
        <w:t>Informujemy, że Biuro Informacyjne Krajowego Rejestru Karnego w Warszawie znajduje się przy ul. Czerniakowskiej 100 tel. (0-22) 39 76 200 fax: 022 39 76</w:t>
      </w:r>
      <w:r w:rsidR="00F72212" w:rsidRPr="003C448C">
        <w:rPr>
          <w:b/>
          <w:bCs/>
          <w:iCs/>
          <w:sz w:val="22"/>
          <w:szCs w:val="22"/>
        </w:rPr>
        <w:t> </w:t>
      </w:r>
      <w:r w:rsidRPr="003C448C">
        <w:rPr>
          <w:b/>
          <w:bCs/>
          <w:iCs/>
          <w:sz w:val="22"/>
          <w:szCs w:val="22"/>
        </w:rPr>
        <w:t>205</w:t>
      </w:r>
      <w:r w:rsidR="00F72212" w:rsidRPr="003C448C">
        <w:rPr>
          <w:b/>
          <w:bCs/>
          <w:iCs/>
          <w:sz w:val="22"/>
          <w:szCs w:val="22"/>
        </w:rPr>
        <w:t>;</w:t>
      </w:r>
    </w:p>
    <w:p w14:paraId="1C03CA19" w14:textId="5825D2BE" w:rsidR="00FB01F2" w:rsidRPr="003C448C" w:rsidRDefault="00FB01F2" w:rsidP="00344E90">
      <w:pPr>
        <w:pStyle w:val="Tekstpodstawowy2"/>
        <w:numPr>
          <w:ilvl w:val="2"/>
          <w:numId w:val="5"/>
        </w:numPr>
        <w:spacing w:before="0"/>
        <w:rPr>
          <w:b w:val="0"/>
          <w:bCs w:val="0"/>
          <w:sz w:val="22"/>
          <w:szCs w:val="22"/>
        </w:rPr>
      </w:pPr>
      <w:r w:rsidRPr="003C448C">
        <w:rPr>
          <w:b w:val="0"/>
          <w:bCs w:val="0"/>
          <w:sz w:val="22"/>
          <w:szCs w:val="22"/>
        </w:rPr>
        <w:t>Aktualne zaświadczenia właściwego naczelnika urzędu skarbowego oraz właściwego oddziału Zakładu Ubezpieczeń Społecznych lub Kasy Rolniczego Ubezpieczenia Społecznego potwierdzające odpowiednio, że Wykonawca nie zalega z opłacaniem podatków, opłat oraz składek na ubezpieczenie zdrowotne i społeczne, lub zaświadczenia, że uzyskał przewidziane prawem zwolnienie, odroczenie lub rozłożenie na raty zaległych płatności, lub</w:t>
      </w:r>
      <w:r w:rsidR="00A864F5" w:rsidRPr="003C448C">
        <w:rPr>
          <w:b w:val="0"/>
          <w:bCs w:val="0"/>
          <w:sz w:val="22"/>
          <w:szCs w:val="22"/>
        </w:rPr>
        <w:t xml:space="preserve"> wstrzymanie </w:t>
      </w:r>
      <w:r w:rsidRPr="003C448C">
        <w:rPr>
          <w:b w:val="0"/>
          <w:bCs w:val="0"/>
          <w:sz w:val="22"/>
          <w:szCs w:val="22"/>
        </w:rPr>
        <w:t>w całości wykonania decyzji właściwego organu. Powyższe zaświadczenia muszą być wystawione nie wcześniej niż 3 miesiące przed upływem terminu składania ofert</w:t>
      </w:r>
      <w:r w:rsidR="00F72212" w:rsidRPr="003C448C">
        <w:rPr>
          <w:b w:val="0"/>
          <w:bCs w:val="0"/>
          <w:sz w:val="22"/>
          <w:szCs w:val="22"/>
        </w:rPr>
        <w:t>;</w:t>
      </w:r>
    </w:p>
    <w:p w14:paraId="586CCFC3" w14:textId="77777777" w:rsidR="00F72212" w:rsidRPr="003C448C" w:rsidRDefault="00F72212" w:rsidP="00344E90">
      <w:pPr>
        <w:pStyle w:val="Tekstpodstawowy2"/>
        <w:numPr>
          <w:ilvl w:val="2"/>
          <w:numId w:val="5"/>
        </w:numPr>
        <w:spacing w:before="0"/>
        <w:rPr>
          <w:b w:val="0"/>
          <w:bCs w:val="0"/>
          <w:sz w:val="22"/>
          <w:szCs w:val="22"/>
        </w:rPr>
      </w:pPr>
      <w:r w:rsidRPr="003C448C">
        <w:rPr>
          <w:b w:val="0"/>
          <w:sz w:val="22"/>
          <w:szCs w:val="22"/>
        </w:rPr>
        <w:t>Listę podmiotów należących do tej samej grupy kapitałowej, o której mowa w art. 2</w:t>
      </w:r>
      <w:r w:rsidR="00C22A5E" w:rsidRPr="003C448C">
        <w:rPr>
          <w:b w:val="0"/>
          <w:sz w:val="22"/>
          <w:szCs w:val="22"/>
        </w:rPr>
        <w:t>6</w:t>
      </w:r>
      <w:r w:rsidRPr="003C448C">
        <w:rPr>
          <w:b w:val="0"/>
          <w:sz w:val="22"/>
          <w:szCs w:val="22"/>
        </w:rPr>
        <w:t xml:space="preserve"> ust. 2</w:t>
      </w:r>
      <w:r w:rsidR="00C22A5E" w:rsidRPr="003C448C">
        <w:rPr>
          <w:b w:val="0"/>
          <w:sz w:val="22"/>
          <w:szCs w:val="22"/>
        </w:rPr>
        <w:t xml:space="preserve"> d</w:t>
      </w:r>
      <w:r w:rsidRPr="003C448C">
        <w:rPr>
          <w:b w:val="0"/>
          <w:sz w:val="22"/>
          <w:szCs w:val="22"/>
        </w:rPr>
        <w:t xml:space="preserve"> </w:t>
      </w:r>
      <w:r w:rsidR="008C5919" w:rsidRPr="003C448C">
        <w:rPr>
          <w:b w:val="0"/>
          <w:sz w:val="22"/>
          <w:szCs w:val="22"/>
        </w:rPr>
        <w:t>Pzp</w:t>
      </w:r>
      <w:r w:rsidRPr="003C448C">
        <w:rPr>
          <w:b w:val="0"/>
          <w:sz w:val="22"/>
          <w:szCs w:val="22"/>
        </w:rPr>
        <w:t xml:space="preserve">, albo informację o tym, że nie należy do grupy kapitałowej. </w:t>
      </w:r>
    </w:p>
    <w:p w14:paraId="616B4BE5" w14:textId="77777777" w:rsidR="00FB01F2" w:rsidRPr="003C448C" w:rsidRDefault="00FB01F2" w:rsidP="00FB01F2">
      <w:pPr>
        <w:pStyle w:val="Tekstpodstawowy2"/>
        <w:spacing w:before="0"/>
        <w:ind w:left="703" w:hanging="703"/>
        <w:rPr>
          <w:b w:val="0"/>
          <w:bCs w:val="0"/>
          <w:sz w:val="22"/>
          <w:szCs w:val="22"/>
        </w:rPr>
      </w:pPr>
      <w:r w:rsidRPr="003C448C">
        <w:rPr>
          <w:b w:val="0"/>
          <w:bCs w:val="0"/>
          <w:sz w:val="22"/>
          <w:szCs w:val="22"/>
        </w:rPr>
        <w:t>7.1.</w:t>
      </w:r>
      <w:r w:rsidRPr="003C448C">
        <w:rPr>
          <w:b w:val="0"/>
          <w:bCs w:val="0"/>
          <w:sz w:val="22"/>
          <w:szCs w:val="22"/>
          <w:vertAlign w:val="superscript"/>
        </w:rPr>
        <w:t>1</w:t>
      </w:r>
      <w:r w:rsidRPr="003C448C">
        <w:rPr>
          <w:b w:val="0"/>
          <w:bCs w:val="0"/>
          <w:sz w:val="22"/>
          <w:szCs w:val="22"/>
          <w:vertAlign w:val="superscript"/>
        </w:rPr>
        <w:tab/>
      </w:r>
      <w:r w:rsidRPr="003C448C">
        <w:rPr>
          <w:b w:val="0"/>
          <w:bCs w:val="0"/>
          <w:sz w:val="22"/>
          <w:szCs w:val="22"/>
        </w:rPr>
        <w:t>W przypadku Wykonawców składających wspólną ofertę, dokumenty wymienione w pkt od 7.1.2. do 7.1.6. winien złożyć każdy z Wykonawców składających wspólną ofertę. Oświadczenie, o którym mowa w pkt 7.1.1. Wykonawcy składający wspólną ofertę winni w zakresie art. 22 ust. 1 pkt 1-4 ustawy Pzp złożyć wspólnie na jednym formularzu,  natomiast w zakresie art. 24 ustawy Pzp (tj. wykluczenie z postępowania o udzielenie zamówienia publicznego) każdy z wykonawców z osobna.</w:t>
      </w:r>
    </w:p>
    <w:p w14:paraId="6C4B8B25" w14:textId="77777777" w:rsidR="00FB01F2" w:rsidRPr="003C448C" w:rsidRDefault="00FB01F2" w:rsidP="00FB01F2">
      <w:pPr>
        <w:pStyle w:val="Tekstpodstawowy2"/>
        <w:spacing w:before="0"/>
        <w:ind w:left="703" w:hanging="703"/>
        <w:rPr>
          <w:b w:val="0"/>
          <w:bCs w:val="0"/>
          <w:sz w:val="22"/>
          <w:szCs w:val="22"/>
        </w:rPr>
      </w:pPr>
      <w:r w:rsidRPr="003C448C">
        <w:rPr>
          <w:b w:val="0"/>
          <w:bCs w:val="0"/>
          <w:sz w:val="22"/>
          <w:szCs w:val="22"/>
        </w:rPr>
        <w:t>7.1.</w:t>
      </w:r>
      <w:r w:rsidRPr="003C448C">
        <w:rPr>
          <w:b w:val="0"/>
          <w:bCs w:val="0"/>
          <w:sz w:val="22"/>
          <w:szCs w:val="22"/>
          <w:vertAlign w:val="superscript"/>
        </w:rPr>
        <w:t>2.</w:t>
      </w:r>
      <w:r w:rsidRPr="003C448C">
        <w:rPr>
          <w:b w:val="0"/>
          <w:bCs w:val="0"/>
          <w:sz w:val="22"/>
          <w:szCs w:val="22"/>
          <w:vertAlign w:val="superscript"/>
        </w:rPr>
        <w:tab/>
      </w:r>
      <w:r w:rsidRPr="003C448C">
        <w:rPr>
          <w:b w:val="0"/>
          <w:bCs w:val="0"/>
          <w:sz w:val="22"/>
          <w:szCs w:val="22"/>
        </w:rPr>
        <w:t>Jeżeli Wykonawca ma siedzibę lub miejsce zamieszkania poza terytorium Rzeczypospolitej Polskiej, zamiast dokumentów, o których mowa w pkt 7.1.2., 7.1.4. i 7.1.6. składa odpowiedni dokument lub dokumenty, wystawione zgodnie z prawem kraju, w którym ma siedzibę lub miejsce zamieszkania, potwierdzające odpowiednio, że:</w:t>
      </w:r>
    </w:p>
    <w:p w14:paraId="29260D6B" w14:textId="77777777" w:rsidR="00FB01F2" w:rsidRPr="003C448C" w:rsidRDefault="00FB01F2" w:rsidP="00FB01F2">
      <w:pPr>
        <w:pStyle w:val="NormalnyWeb"/>
        <w:spacing w:before="0" w:beforeAutospacing="0" w:after="0" w:afterAutospacing="0"/>
        <w:ind w:left="1080" w:hanging="360"/>
        <w:rPr>
          <w:sz w:val="22"/>
          <w:szCs w:val="22"/>
        </w:rPr>
      </w:pPr>
      <w:r w:rsidRPr="003C448C">
        <w:rPr>
          <w:sz w:val="22"/>
          <w:szCs w:val="22"/>
        </w:rPr>
        <w:t>a)</w:t>
      </w:r>
      <w:r w:rsidRPr="003C448C">
        <w:rPr>
          <w:sz w:val="22"/>
          <w:szCs w:val="22"/>
        </w:rPr>
        <w:tab/>
        <w:t>nie otwarto jego likwidacji ani nie ogłoszono upadłości,</w:t>
      </w:r>
    </w:p>
    <w:p w14:paraId="33DD88D4" w14:textId="77777777" w:rsidR="00FB01F2" w:rsidRPr="003C448C" w:rsidRDefault="00FB01F2" w:rsidP="00FB01F2">
      <w:pPr>
        <w:pStyle w:val="NormalnyWeb"/>
        <w:spacing w:before="0" w:beforeAutospacing="0" w:after="0" w:afterAutospacing="0"/>
        <w:ind w:left="1080" w:hanging="360"/>
        <w:rPr>
          <w:sz w:val="22"/>
          <w:szCs w:val="22"/>
        </w:rPr>
      </w:pPr>
      <w:r w:rsidRPr="003C448C">
        <w:rPr>
          <w:sz w:val="22"/>
          <w:szCs w:val="22"/>
        </w:rPr>
        <w:t>b)</w:t>
      </w:r>
      <w:r w:rsidRPr="003C448C">
        <w:rPr>
          <w:sz w:val="22"/>
          <w:szCs w:val="22"/>
        </w:rPr>
        <w:tab/>
        <w:t>nie zalega z uiszczaniem podatków, opłat, składek na ubezpieczenie społeczne i zdrowotne albo że uzyskał przewidziane prawem zwolnienie, odroczenie lub rozłożenie na raty zaległych płatności lub wstrzymanie w całości wykonania decyzji właściwego organ,</w:t>
      </w:r>
    </w:p>
    <w:p w14:paraId="54D70761" w14:textId="77777777" w:rsidR="00FB01F2" w:rsidRPr="003C448C" w:rsidRDefault="00FB01F2" w:rsidP="00FB01F2">
      <w:pPr>
        <w:pStyle w:val="NormalnyWeb"/>
        <w:spacing w:before="0" w:beforeAutospacing="0" w:after="0" w:afterAutospacing="0"/>
        <w:ind w:left="1080" w:hanging="360"/>
        <w:rPr>
          <w:sz w:val="22"/>
          <w:szCs w:val="22"/>
        </w:rPr>
      </w:pPr>
      <w:r w:rsidRPr="003C448C">
        <w:rPr>
          <w:sz w:val="22"/>
          <w:szCs w:val="22"/>
        </w:rPr>
        <w:t>c)</w:t>
      </w:r>
      <w:r w:rsidRPr="003C448C">
        <w:rPr>
          <w:sz w:val="22"/>
          <w:szCs w:val="22"/>
        </w:rPr>
        <w:tab/>
        <w:t>nie orzeczono wobec niego zakazu ubiegania się o zamówienie.</w:t>
      </w:r>
    </w:p>
    <w:p w14:paraId="5842F053" w14:textId="77777777" w:rsidR="00FB01F2" w:rsidRPr="003C448C" w:rsidRDefault="00FB01F2" w:rsidP="00FB01F2">
      <w:pPr>
        <w:pStyle w:val="Tekstpodstawowy2"/>
        <w:spacing w:before="0"/>
        <w:ind w:left="709"/>
        <w:rPr>
          <w:b w:val="0"/>
          <w:bCs w:val="0"/>
          <w:sz w:val="22"/>
          <w:szCs w:val="22"/>
        </w:rPr>
      </w:pPr>
      <w:r w:rsidRPr="003C448C">
        <w:rPr>
          <w:b w:val="0"/>
          <w:bCs w:val="0"/>
          <w:sz w:val="22"/>
          <w:szCs w:val="22"/>
        </w:rPr>
        <w:t>Dokumenty, o których mowa w lit. a) i c) winny być wystawione nie wcześniej niż 6 miesięcy przed upływem terminu składania ofert, natomiast dokument, o którym mowa w lit. b) winien być wystawiony nie wcześniej niż 3 miesiące przed upływem terminu składania ofert.</w:t>
      </w:r>
    </w:p>
    <w:p w14:paraId="1B0A830F" w14:textId="77777777" w:rsidR="00FB01F2" w:rsidRPr="003C448C" w:rsidRDefault="00FB01F2" w:rsidP="00FB01F2">
      <w:pPr>
        <w:pStyle w:val="Tekstpodstawowy2"/>
        <w:spacing w:before="0"/>
        <w:ind w:left="709"/>
        <w:rPr>
          <w:b w:val="0"/>
          <w:bCs w:val="0"/>
          <w:sz w:val="22"/>
          <w:szCs w:val="22"/>
        </w:rPr>
      </w:pPr>
      <w:r w:rsidRPr="003C448C">
        <w:rPr>
          <w:b w:val="0"/>
          <w:bCs w:val="0"/>
          <w:sz w:val="22"/>
          <w:szCs w:val="22"/>
        </w:rPr>
        <w:t xml:space="preserve">Jeżeli Wykonawca ma siedzibę lub miejsce zamieszkania poza terytorium Rzeczypospolitej Polskiej, zamiast dokumentu, o których mowa w pkt </w:t>
      </w:r>
      <w:r w:rsidRPr="003C448C">
        <w:rPr>
          <w:sz w:val="22"/>
          <w:szCs w:val="22"/>
        </w:rPr>
        <w:t>7.1.3</w:t>
      </w:r>
      <w:r w:rsidRPr="003C448C">
        <w:rPr>
          <w:b w:val="0"/>
          <w:bCs w:val="0"/>
          <w:sz w:val="22"/>
          <w:szCs w:val="22"/>
        </w:rPr>
        <w:t xml:space="preserve">. i </w:t>
      </w:r>
      <w:r w:rsidRPr="003C448C">
        <w:rPr>
          <w:bCs w:val="0"/>
          <w:sz w:val="22"/>
          <w:szCs w:val="22"/>
        </w:rPr>
        <w:t>7.1.5</w:t>
      </w:r>
      <w:r w:rsidRPr="003C448C">
        <w:rPr>
          <w:b w:val="0"/>
          <w:bCs w:val="0"/>
          <w:sz w:val="22"/>
          <w:szCs w:val="22"/>
        </w:rPr>
        <w:t>, składa zaświadczenie właściwego organu sądowego lub administracyjnego kraju pochodzenia albo zamieszkania osoby, której dokumenty dotyczą, w zakresie określonym w art. 24 ust. 1 pkt 4÷8 ustawy Pzp, wystawione nie wcześniej niż 6 miesięcy przed upływem terminu składania ofert.</w:t>
      </w:r>
    </w:p>
    <w:p w14:paraId="7D52A74B" w14:textId="77777777" w:rsidR="00FB01F2" w:rsidRPr="003C448C" w:rsidRDefault="00FB01F2" w:rsidP="00FB01F2">
      <w:pPr>
        <w:pStyle w:val="Tekstpodstawowy2"/>
        <w:spacing w:before="0"/>
        <w:ind w:left="709"/>
        <w:rPr>
          <w:b w:val="0"/>
          <w:bCs w:val="0"/>
          <w:sz w:val="22"/>
          <w:szCs w:val="22"/>
        </w:rPr>
      </w:pPr>
      <w:r w:rsidRPr="003C448C">
        <w:rPr>
          <w:b w:val="0"/>
          <w:bCs w:val="0"/>
          <w:sz w:val="22"/>
          <w:szCs w:val="22"/>
        </w:rPr>
        <w:t xml:space="preserve">Jeżeli w kraju pochodzenia osoby lub w kraju, w którym Wykonawca ma siedzibę lub miejsce zamieszkania, nie wydaje się dokumentów, o których mowa w pkt </w:t>
      </w:r>
      <w:r w:rsidRPr="003C448C">
        <w:rPr>
          <w:sz w:val="22"/>
          <w:szCs w:val="22"/>
        </w:rPr>
        <w:t>7.1.2., 7.1.3., 7.1.4., 7.1.5  i 7.1.6.</w:t>
      </w:r>
      <w:r w:rsidRPr="003C448C">
        <w:rPr>
          <w:b w:val="0"/>
          <w:bCs w:val="0"/>
          <w:sz w:val="22"/>
          <w:szCs w:val="22"/>
        </w:rPr>
        <w:t xml:space="preserve">, zastępuje się je dokumentem zawierającym oświadczenie złożone przed notariuszem, właściwym organem sądowym, administracyjnym albo organem samorządu zawodowego lub gospodarczego odpowiednio kraju pochodzenia osoby lub kraju, w którym Wykonawca ma siedzibę lub miejsce zamieszkania. Przedmiotowy dokument lub dokumenty zawierające ww. oświadczenia winny być wystawione w terminach przewidzianych dla odpowiadających im dokumentów wskazanych w pkt </w:t>
      </w:r>
      <w:r w:rsidRPr="003C448C">
        <w:rPr>
          <w:sz w:val="22"/>
          <w:szCs w:val="22"/>
        </w:rPr>
        <w:t>7.1.2., 7.1.3., 7.1.4., 7.1.5 i 7.1.6</w:t>
      </w:r>
      <w:r w:rsidRPr="003C448C">
        <w:rPr>
          <w:b w:val="0"/>
          <w:bCs w:val="0"/>
          <w:sz w:val="22"/>
          <w:szCs w:val="22"/>
        </w:rPr>
        <w:t>.</w:t>
      </w:r>
    </w:p>
    <w:p w14:paraId="66E8E812" w14:textId="77777777" w:rsidR="00FB01F2" w:rsidRPr="003C448C" w:rsidRDefault="00FB01F2" w:rsidP="00FB01F2">
      <w:pPr>
        <w:pStyle w:val="Tekstpodstawowy2"/>
        <w:spacing w:before="0"/>
        <w:ind w:left="709"/>
        <w:rPr>
          <w:b w:val="0"/>
          <w:bCs w:val="0"/>
          <w:sz w:val="22"/>
          <w:szCs w:val="22"/>
        </w:rPr>
      </w:pPr>
      <w:r w:rsidRPr="003C448C">
        <w:rPr>
          <w:b w:val="0"/>
          <w:sz w:val="22"/>
          <w:szCs w:val="22"/>
        </w:rPr>
        <w:lastRenderedPageBreak/>
        <w:t>W przypadku wątpliwości co do treści dokumentu złożonego przez Wykonawcę mającego siedzibę lub miejsce zamieszkania poza terytorium Rzeczypospolitej Polskiej, Zamawiający może zwrócić się do właściwych organów odpowiednio kraju miejsca zamieszkania osoby lub kraju, w którym Wykonawca ma siedzibę lub miejsce zamieszkania, z wnioskiem o udzielenie niezbędnych informacji dotyczących przedłożonego dokumentu.</w:t>
      </w:r>
    </w:p>
    <w:p w14:paraId="101BF640" w14:textId="77777777" w:rsidR="00FB01F2" w:rsidRPr="003C448C" w:rsidRDefault="00FB01F2" w:rsidP="00FB01F2">
      <w:pPr>
        <w:pStyle w:val="Tekstpodstawowy2"/>
        <w:ind w:left="709"/>
        <w:rPr>
          <w:b w:val="0"/>
          <w:bCs w:val="0"/>
          <w:sz w:val="22"/>
          <w:szCs w:val="22"/>
        </w:rPr>
      </w:pPr>
    </w:p>
    <w:p w14:paraId="1BC2A475" w14:textId="77777777" w:rsidR="00FB01F2" w:rsidRPr="003C448C" w:rsidRDefault="00FB01F2" w:rsidP="00344E90">
      <w:pPr>
        <w:pStyle w:val="NormalnyWeb"/>
        <w:numPr>
          <w:ilvl w:val="1"/>
          <w:numId w:val="6"/>
        </w:numPr>
        <w:spacing w:before="0" w:beforeAutospacing="0" w:after="0" w:afterAutospacing="0"/>
        <w:ind w:left="720" w:hanging="720"/>
        <w:rPr>
          <w:sz w:val="22"/>
          <w:szCs w:val="22"/>
        </w:rPr>
      </w:pPr>
      <w:r w:rsidRPr="003C448C">
        <w:rPr>
          <w:b/>
          <w:bCs/>
          <w:sz w:val="22"/>
          <w:szCs w:val="22"/>
        </w:rPr>
        <w:t xml:space="preserve">Na potwierdzenie spełniania </w:t>
      </w:r>
      <w:r w:rsidRPr="003C448C">
        <w:rPr>
          <w:sz w:val="22"/>
          <w:szCs w:val="22"/>
        </w:rPr>
        <w:t>warunków szczegółowych</w:t>
      </w:r>
      <w:r w:rsidRPr="003C448C">
        <w:rPr>
          <w:b/>
          <w:bCs/>
          <w:sz w:val="22"/>
          <w:szCs w:val="22"/>
        </w:rPr>
        <w:t xml:space="preserve">, opisanych w pkt </w:t>
      </w:r>
      <w:r w:rsidRPr="003C448C">
        <w:rPr>
          <w:sz w:val="22"/>
          <w:szCs w:val="22"/>
        </w:rPr>
        <w:t>6.2.</w:t>
      </w:r>
      <w:r w:rsidRPr="003C448C">
        <w:rPr>
          <w:b/>
          <w:bCs/>
          <w:sz w:val="22"/>
          <w:szCs w:val="22"/>
        </w:rPr>
        <w:t xml:space="preserve"> niniejszej Instrukcji dla Wykonawców, Wykonawcy winni przedłożyć następujące dokumenty:</w:t>
      </w:r>
      <w:r w:rsidRPr="003C448C">
        <w:rPr>
          <w:sz w:val="22"/>
          <w:szCs w:val="22"/>
        </w:rPr>
        <w:t xml:space="preserve"> </w:t>
      </w:r>
    </w:p>
    <w:p w14:paraId="152BE09E" w14:textId="77777777" w:rsidR="00FB01F2" w:rsidRPr="003C448C" w:rsidRDefault="00FB01F2" w:rsidP="00344E90">
      <w:pPr>
        <w:pStyle w:val="NormalnyWeb"/>
        <w:numPr>
          <w:ilvl w:val="2"/>
          <w:numId w:val="6"/>
        </w:numPr>
        <w:spacing w:before="0" w:beforeAutospacing="0" w:after="0" w:afterAutospacing="0"/>
        <w:rPr>
          <w:sz w:val="22"/>
          <w:szCs w:val="22"/>
        </w:rPr>
      </w:pPr>
      <w:r w:rsidRPr="003C448C">
        <w:rPr>
          <w:sz w:val="22"/>
          <w:szCs w:val="22"/>
        </w:rPr>
        <w:t>Informację banku lub spółdzielczej kasy oszczędnościowo-kredytowej, w którym Wykonawca posiada rachunek, potwierdzającą, że wysokość posiadanych środków finansowych lub zdolność kredytowa Wykonawcy wystarcza do spełnienia warunku określonego w pkt </w:t>
      </w:r>
      <w:r w:rsidRPr="003C448C">
        <w:rPr>
          <w:b/>
          <w:bCs/>
          <w:sz w:val="22"/>
          <w:szCs w:val="22"/>
        </w:rPr>
        <w:t>6.2.1.1</w:t>
      </w:r>
      <w:r w:rsidRPr="003C448C">
        <w:rPr>
          <w:sz w:val="22"/>
          <w:szCs w:val="22"/>
        </w:rPr>
        <w:t xml:space="preserve"> Dokumenty te muszą być wystawione nie wcześniej niż 3 miesiące przed upływem terminu składania ofert. </w:t>
      </w:r>
    </w:p>
    <w:p w14:paraId="4F54C525" w14:textId="77777777" w:rsidR="00FB01F2" w:rsidRPr="003C448C" w:rsidRDefault="00D15A0D" w:rsidP="00344E90">
      <w:pPr>
        <w:pStyle w:val="NormalnyWeb"/>
        <w:numPr>
          <w:ilvl w:val="2"/>
          <w:numId w:val="6"/>
        </w:numPr>
        <w:spacing w:before="0" w:beforeAutospacing="0" w:after="0" w:afterAutospacing="0"/>
        <w:rPr>
          <w:sz w:val="22"/>
          <w:szCs w:val="22"/>
        </w:rPr>
      </w:pPr>
      <w:r w:rsidRPr="003C448C">
        <w:rPr>
          <w:sz w:val="22"/>
          <w:szCs w:val="22"/>
        </w:rPr>
        <w:t>Opłaconą p</w:t>
      </w:r>
      <w:r w:rsidR="00FB01F2" w:rsidRPr="003C448C">
        <w:rPr>
          <w:sz w:val="22"/>
          <w:szCs w:val="22"/>
        </w:rPr>
        <w:t xml:space="preserve">olisę, a w przypadku jej braku inny dokument potwierdzający, że Wykonawca jest ubezpieczony od odpowiedzialności cywilnej w zakresie prowadzonej działalności </w:t>
      </w:r>
      <w:r w:rsidRPr="003C448C">
        <w:rPr>
          <w:sz w:val="22"/>
          <w:szCs w:val="22"/>
        </w:rPr>
        <w:t>związanej                    z przedmiotem zamówienia</w:t>
      </w:r>
      <w:r w:rsidR="00FB01F2" w:rsidRPr="003C448C">
        <w:rPr>
          <w:sz w:val="22"/>
          <w:szCs w:val="22"/>
        </w:rPr>
        <w:t>. Dokument winien potwierdzać spełnienie warunku określonego w pkt </w:t>
      </w:r>
      <w:r w:rsidR="00FB01F2" w:rsidRPr="003C448C">
        <w:rPr>
          <w:b/>
          <w:bCs/>
          <w:sz w:val="22"/>
          <w:szCs w:val="22"/>
        </w:rPr>
        <w:t>6.2.1.2</w:t>
      </w:r>
      <w:r w:rsidR="00FB01F2" w:rsidRPr="003C448C">
        <w:rPr>
          <w:sz w:val="22"/>
          <w:szCs w:val="22"/>
        </w:rPr>
        <w:t xml:space="preserve"> niniejszej Instrukcji dla Wykonawców.</w:t>
      </w:r>
    </w:p>
    <w:p w14:paraId="021BFBAE" w14:textId="77777777" w:rsidR="00FB01F2" w:rsidRPr="003C448C" w:rsidRDefault="00FB01F2" w:rsidP="00344E90">
      <w:pPr>
        <w:pStyle w:val="NormalnyWeb"/>
        <w:numPr>
          <w:ilvl w:val="2"/>
          <w:numId w:val="6"/>
        </w:numPr>
        <w:spacing w:before="0" w:beforeAutospacing="0" w:after="0" w:afterAutospacing="0"/>
        <w:rPr>
          <w:sz w:val="22"/>
          <w:szCs w:val="22"/>
        </w:rPr>
      </w:pPr>
      <w:r w:rsidRPr="003C448C">
        <w:rPr>
          <w:sz w:val="22"/>
          <w:szCs w:val="22"/>
        </w:rPr>
        <w:t xml:space="preserve">Wykaz zrealizowanych przez Wykonawcę </w:t>
      </w:r>
      <w:r w:rsidR="008D7003" w:rsidRPr="003C448C">
        <w:rPr>
          <w:sz w:val="22"/>
          <w:szCs w:val="22"/>
        </w:rPr>
        <w:t>dostaw</w:t>
      </w:r>
      <w:r w:rsidRPr="003C448C">
        <w:rPr>
          <w:sz w:val="22"/>
          <w:szCs w:val="22"/>
        </w:rPr>
        <w:t xml:space="preserve"> („Doświadczenie zawodowe”), zgodny z treścią formularza stanowiącego Załącznik nr 1 do Rozdziału II. Treść oświadczenia musi potwierdzać spełnianie warunku, o którym mowa w pkt </w:t>
      </w:r>
      <w:r w:rsidRPr="003C448C">
        <w:rPr>
          <w:b/>
          <w:bCs/>
          <w:sz w:val="22"/>
          <w:szCs w:val="22"/>
        </w:rPr>
        <w:t>6.2.3.1</w:t>
      </w:r>
      <w:r w:rsidRPr="003C448C">
        <w:rPr>
          <w:sz w:val="22"/>
          <w:szCs w:val="22"/>
        </w:rPr>
        <w:t xml:space="preserve"> niniejszej Instrukcji dla Wykonawców. Do wykazu winny być dołączone dokumenty potwierdzające, że zamówienia w nim wymienione zostały wykonane należycie.</w:t>
      </w:r>
    </w:p>
    <w:p w14:paraId="0692F085" w14:textId="77777777" w:rsidR="00FB01F2" w:rsidRPr="003C448C" w:rsidRDefault="00FB01F2" w:rsidP="00344E90">
      <w:pPr>
        <w:pStyle w:val="Tekstpodstawowy2"/>
        <w:numPr>
          <w:ilvl w:val="2"/>
          <w:numId w:val="6"/>
        </w:numPr>
        <w:spacing w:before="0"/>
        <w:rPr>
          <w:b w:val="0"/>
          <w:bCs w:val="0"/>
          <w:sz w:val="22"/>
          <w:szCs w:val="22"/>
        </w:rPr>
      </w:pPr>
      <w:r w:rsidRPr="003C448C">
        <w:rPr>
          <w:b w:val="0"/>
          <w:bCs w:val="0"/>
          <w:sz w:val="22"/>
          <w:szCs w:val="22"/>
        </w:rPr>
        <w:t xml:space="preserve">W przypadku Wykonawców składających wspólną ofertę, dokumenty wymienione w pkt </w:t>
      </w:r>
      <w:r w:rsidRPr="003C448C">
        <w:rPr>
          <w:sz w:val="22"/>
          <w:szCs w:val="22"/>
        </w:rPr>
        <w:t>7.2.1</w:t>
      </w:r>
      <w:r w:rsidRPr="003C448C">
        <w:rPr>
          <w:b w:val="0"/>
          <w:bCs w:val="0"/>
          <w:sz w:val="22"/>
          <w:szCs w:val="22"/>
        </w:rPr>
        <w:t xml:space="preserve">, </w:t>
      </w:r>
      <w:r w:rsidR="008D7003" w:rsidRPr="003C448C">
        <w:rPr>
          <w:sz w:val="22"/>
          <w:szCs w:val="22"/>
        </w:rPr>
        <w:t>7.2.2, 7.2.3</w:t>
      </w:r>
      <w:r w:rsidRPr="003C448C">
        <w:rPr>
          <w:sz w:val="22"/>
          <w:szCs w:val="22"/>
        </w:rPr>
        <w:t xml:space="preserve"> </w:t>
      </w:r>
      <w:r w:rsidRPr="003C448C">
        <w:rPr>
          <w:b w:val="0"/>
          <w:bCs w:val="0"/>
          <w:sz w:val="22"/>
          <w:szCs w:val="22"/>
        </w:rPr>
        <w:t>winny być złożone przez tego i/lub tych Wykonawców, którzy są odpowiedzialni za spełnienie warunków.</w:t>
      </w:r>
    </w:p>
    <w:p w14:paraId="4E21DB89" w14:textId="77777777" w:rsidR="00FB01F2" w:rsidRPr="003C448C" w:rsidRDefault="00FB01F2" w:rsidP="00344E90">
      <w:pPr>
        <w:pStyle w:val="Tekstpodstawowy2"/>
        <w:numPr>
          <w:ilvl w:val="2"/>
          <w:numId w:val="6"/>
        </w:numPr>
        <w:spacing w:before="0"/>
        <w:rPr>
          <w:b w:val="0"/>
          <w:bCs w:val="0"/>
          <w:sz w:val="22"/>
          <w:szCs w:val="22"/>
        </w:rPr>
      </w:pPr>
      <w:r w:rsidRPr="003C448C">
        <w:rPr>
          <w:b w:val="0"/>
          <w:sz w:val="22"/>
          <w:szCs w:val="22"/>
        </w:rPr>
        <w:t>Informacje określone w walucie innej niż w PLN, będą przeliczane na podstawie średniego kursu NBP, obowiązującego w dniu publikacji ogłoszenia o zamówieniu.</w:t>
      </w:r>
    </w:p>
    <w:p w14:paraId="03EFF09A" w14:textId="77777777" w:rsidR="00FB01F2" w:rsidRPr="003C448C" w:rsidRDefault="00FB01F2" w:rsidP="00FB01F2">
      <w:pPr>
        <w:pStyle w:val="rozdzia"/>
        <w:rPr>
          <w:sz w:val="22"/>
          <w:szCs w:val="22"/>
        </w:rPr>
      </w:pPr>
      <w:r w:rsidRPr="003C448C">
        <w:rPr>
          <w:sz w:val="22"/>
          <w:szCs w:val="22"/>
        </w:rPr>
        <w:t>8.</w:t>
      </w:r>
      <w:r w:rsidRPr="003C448C">
        <w:rPr>
          <w:sz w:val="22"/>
          <w:szCs w:val="22"/>
        </w:rPr>
        <w:tab/>
        <w:t xml:space="preserve">Opis sposobu przygotowania ofert. </w:t>
      </w:r>
    </w:p>
    <w:p w14:paraId="26EE0655" w14:textId="77777777" w:rsidR="00FB01F2" w:rsidRPr="003C448C" w:rsidRDefault="00FB01F2" w:rsidP="00344E90">
      <w:pPr>
        <w:pStyle w:val="Tekstpodstawowy2"/>
        <w:numPr>
          <w:ilvl w:val="1"/>
          <w:numId w:val="7"/>
        </w:numPr>
        <w:spacing w:before="0"/>
        <w:rPr>
          <w:sz w:val="22"/>
          <w:szCs w:val="22"/>
        </w:rPr>
      </w:pPr>
      <w:r w:rsidRPr="003C448C">
        <w:rPr>
          <w:sz w:val="22"/>
          <w:szCs w:val="22"/>
        </w:rPr>
        <w:t>Zawartość oferty.</w:t>
      </w:r>
    </w:p>
    <w:p w14:paraId="1475C22C" w14:textId="77777777" w:rsidR="00FB01F2" w:rsidRPr="003C448C" w:rsidRDefault="00FB01F2" w:rsidP="00344E90">
      <w:pPr>
        <w:pStyle w:val="Tekstpodstawowy2"/>
        <w:numPr>
          <w:ilvl w:val="2"/>
          <w:numId w:val="7"/>
        </w:numPr>
        <w:spacing w:before="0"/>
        <w:rPr>
          <w:b w:val="0"/>
          <w:bCs w:val="0"/>
          <w:sz w:val="22"/>
          <w:szCs w:val="22"/>
        </w:rPr>
      </w:pPr>
      <w:r w:rsidRPr="003C448C">
        <w:rPr>
          <w:b w:val="0"/>
          <w:bCs w:val="0"/>
          <w:sz w:val="22"/>
          <w:szCs w:val="22"/>
        </w:rPr>
        <w:t xml:space="preserve">Na ofertę składa się wypełniony formularz </w:t>
      </w:r>
      <w:r w:rsidRPr="003C448C">
        <w:rPr>
          <w:sz w:val="22"/>
          <w:szCs w:val="22"/>
        </w:rPr>
        <w:t>„Oferta”</w:t>
      </w:r>
      <w:r w:rsidRPr="003C448C">
        <w:rPr>
          <w:b w:val="0"/>
          <w:bCs w:val="0"/>
          <w:sz w:val="22"/>
          <w:szCs w:val="22"/>
        </w:rPr>
        <w:t xml:space="preserve"> wg wzoru zamieszczonego w Rozdziale III SIWZ.</w:t>
      </w:r>
    </w:p>
    <w:p w14:paraId="04A6DCEB" w14:textId="77777777" w:rsidR="00FB01F2" w:rsidRPr="003C448C" w:rsidRDefault="00FB01F2" w:rsidP="00FB01F2">
      <w:pPr>
        <w:pStyle w:val="Tekstpodstawowy2"/>
        <w:keepNext/>
        <w:spacing w:before="240"/>
        <w:rPr>
          <w:sz w:val="22"/>
          <w:szCs w:val="22"/>
        </w:rPr>
      </w:pPr>
      <w:r w:rsidRPr="003C448C">
        <w:rPr>
          <w:b w:val="0"/>
          <w:bCs w:val="0"/>
          <w:sz w:val="22"/>
          <w:szCs w:val="22"/>
        </w:rPr>
        <w:t>8.2.</w:t>
      </w:r>
      <w:r w:rsidRPr="003C448C">
        <w:rPr>
          <w:b w:val="0"/>
          <w:bCs w:val="0"/>
          <w:sz w:val="22"/>
          <w:szCs w:val="22"/>
        </w:rPr>
        <w:tab/>
      </w:r>
      <w:r w:rsidRPr="003C448C">
        <w:rPr>
          <w:sz w:val="22"/>
          <w:szCs w:val="22"/>
        </w:rPr>
        <w:t>Wykaz oświadczeń i dokumentów, które winny być złożone wraz z ofertą</w:t>
      </w:r>
      <w:r w:rsidRPr="003C448C">
        <w:rPr>
          <w:b w:val="0"/>
          <w:bCs w:val="0"/>
          <w:sz w:val="22"/>
          <w:szCs w:val="22"/>
        </w:rPr>
        <w:t>.</w:t>
      </w:r>
    </w:p>
    <w:p w14:paraId="1075C910" w14:textId="77777777" w:rsidR="00FB01F2" w:rsidRPr="003C448C" w:rsidRDefault="00FB01F2" w:rsidP="00344E90">
      <w:pPr>
        <w:pStyle w:val="Tekstpodstawowy2"/>
        <w:numPr>
          <w:ilvl w:val="2"/>
          <w:numId w:val="8"/>
        </w:numPr>
        <w:spacing w:before="0"/>
        <w:rPr>
          <w:b w:val="0"/>
          <w:bCs w:val="0"/>
          <w:sz w:val="22"/>
          <w:szCs w:val="22"/>
        </w:rPr>
      </w:pPr>
      <w:r w:rsidRPr="003C448C">
        <w:rPr>
          <w:b w:val="0"/>
          <w:bCs w:val="0"/>
          <w:sz w:val="22"/>
          <w:szCs w:val="22"/>
        </w:rPr>
        <w:t>Oświadczenia i dokumenty wymagane postanowieniami pkt 7.</w:t>
      </w:r>
    </w:p>
    <w:p w14:paraId="11AF2C4E" w14:textId="77777777" w:rsidR="00FB01F2" w:rsidRPr="003C448C" w:rsidRDefault="00FB01F2" w:rsidP="00344E90">
      <w:pPr>
        <w:pStyle w:val="Tekstpodstawowy2"/>
        <w:numPr>
          <w:ilvl w:val="2"/>
          <w:numId w:val="8"/>
        </w:numPr>
        <w:spacing w:before="0"/>
        <w:rPr>
          <w:b w:val="0"/>
          <w:bCs w:val="0"/>
          <w:sz w:val="22"/>
          <w:szCs w:val="22"/>
        </w:rPr>
      </w:pPr>
      <w:r w:rsidRPr="003C448C">
        <w:rPr>
          <w:b w:val="0"/>
          <w:bCs w:val="0"/>
          <w:sz w:val="22"/>
          <w:szCs w:val="22"/>
        </w:rPr>
        <w:t>Pełnomocnictwo do podpisania oferty (obejmujące także czynność potwierdzania za zgodność z oryginałem dokumentów składanych wraz z ofertą), o ile prawo to nie wynika z innych dokumentów złożonych wraz z ofertą. Treść pełnomocnictwa musi jednoznacznie wskazywać czynności do wykonywania których pełnomocnik jest upoważniony.</w:t>
      </w:r>
    </w:p>
    <w:p w14:paraId="08435660" w14:textId="77777777" w:rsidR="00FB01F2" w:rsidRPr="003C448C" w:rsidRDefault="00FB01F2" w:rsidP="00344E90">
      <w:pPr>
        <w:pStyle w:val="Tekstpodstawowy2"/>
        <w:numPr>
          <w:ilvl w:val="2"/>
          <w:numId w:val="8"/>
        </w:numPr>
        <w:spacing w:before="0"/>
        <w:rPr>
          <w:b w:val="0"/>
          <w:bCs w:val="0"/>
          <w:sz w:val="22"/>
          <w:szCs w:val="22"/>
        </w:rPr>
      </w:pPr>
      <w:r w:rsidRPr="003C448C">
        <w:rPr>
          <w:b w:val="0"/>
          <w:bCs w:val="0"/>
          <w:sz w:val="22"/>
          <w:szCs w:val="22"/>
        </w:rPr>
        <w:t>W przypadku, jeżeli pełnomocnictwa udzieliła osoba, która nie jest uprawniona do reprezentowania podmiotu zgodnie z odpisem z właściwego rejestru, należy dołączyć do oferty również odpisy dokumentów wykazujących umocowanie tej osoby.</w:t>
      </w:r>
    </w:p>
    <w:p w14:paraId="1A555088" w14:textId="0D780DFE" w:rsidR="00FB01F2" w:rsidRPr="003C448C" w:rsidRDefault="00FB01F2" w:rsidP="00FB01F2">
      <w:pPr>
        <w:pStyle w:val="Tekstpodstawowy2"/>
        <w:spacing w:before="0"/>
        <w:ind w:left="705" w:hanging="705"/>
        <w:rPr>
          <w:b w:val="0"/>
          <w:bCs w:val="0"/>
          <w:sz w:val="22"/>
          <w:szCs w:val="22"/>
        </w:rPr>
      </w:pPr>
      <w:r w:rsidRPr="003C448C">
        <w:rPr>
          <w:b w:val="0"/>
          <w:bCs w:val="0"/>
          <w:sz w:val="22"/>
          <w:szCs w:val="22"/>
        </w:rPr>
        <w:t>8.2.3</w:t>
      </w:r>
      <w:r w:rsidRPr="003C448C">
        <w:rPr>
          <w:b w:val="0"/>
          <w:bCs w:val="0"/>
          <w:sz w:val="22"/>
          <w:szCs w:val="22"/>
          <w:vertAlign w:val="superscript"/>
        </w:rPr>
        <w:t>1</w:t>
      </w:r>
      <w:r w:rsidRPr="003C448C">
        <w:rPr>
          <w:b w:val="0"/>
          <w:bCs w:val="0"/>
          <w:sz w:val="22"/>
          <w:szCs w:val="22"/>
          <w:vertAlign w:val="superscript"/>
        </w:rPr>
        <w:tab/>
      </w:r>
      <w:r w:rsidRPr="003C448C">
        <w:rPr>
          <w:b w:val="0"/>
          <w:bCs w:val="0"/>
          <w:sz w:val="22"/>
          <w:szCs w:val="22"/>
        </w:rPr>
        <w:t>Pełnomocnictwo do reprezentowania Wykonawców w postępowaniu albo reprezentowania Wykonawców w postępowaniu i zawarcia umowy w sprawie zamówienia publicznego,</w:t>
      </w:r>
      <w:r w:rsidR="00C36802" w:rsidRPr="003C448C">
        <w:rPr>
          <w:b w:val="0"/>
          <w:bCs w:val="0"/>
          <w:sz w:val="22"/>
          <w:szCs w:val="22"/>
        </w:rPr>
        <w:t xml:space="preserve"> </w:t>
      </w:r>
      <w:r w:rsidRPr="003C448C">
        <w:rPr>
          <w:b w:val="0"/>
          <w:bCs w:val="0"/>
          <w:sz w:val="22"/>
          <w:szCs w:val="22"/>
        </w:rPr>
        <w:t xml:space="preserve">w przypadku gdy Wykonawcy wspólnie ubiegają się o udzielenie zamówienia. </w:t>
      </w:r>
    </w:p>
    <w:p w14:paraId="55FF38F6" w14:textId="77777777" w:rsidR="00FB01F2" w:rsidRPr="003C448C" w:rsidRDefault="00FB01F2" w:rsidP="00FB01F2">
      <w:pPr>
        <w:pStyle w:val="Tekstpodstawowy2"/>
        <w:keepNext/>
        <w:spacing w:before="240"/>
        <w:rPr>
          <w:sz w:val="22"/>
          <w:szCs w:val="22"/>
        </w:rPr>
      </w:pPr>
      <w:r w:rsidRPr="003C448C">
        <w:rPr>
          <w:b w:val="0"/>
          <w:bCs w:val="0"/>
          <w:sz w:val="22"/>
          <w:szCs w:val="22"/>
        </w:rPr>
        <w:t>8.3.</w:t>
      </w:r>
      <w:r w:rsidRPr="003C448C">
        <w:rPr>
          <w:b w:val="0"/>
          <w:bCs w:val="0"/>
          <w:sz w:val="22"/>
          <w:szCs w:val="22"/>
        </w:rPr>
        <w:tab/>
      </w:r>
      <w:r w:rsidRPr="003C448C">
        <w:rPr>
          <w:sz w:val="22"/>
          <w:szCs w:val="22"/>
        </w:rPr>
        <w:t>Forma oferty oraz oświadczeń i dokumentów składanych wraz z ofertą.</w:t>
      </w:r>
    </w:p>
    <w:p w14:paraId="3B39211D" w14:textId="77777777" w:rsidR="00FB01F2" w:rsidRPr="003C448C" w:rsidRDefault="00FB01F2" w:rsidP="00344E90">
      <w:pPr>
        <w:pStyle w:val="Tekstpodstawowy2"/>
        <w:numPr>
          <w:ilvl w:val="2"/>
          <w:numId w:val="9"/>
        </w:numPr>
        <w:spacing w:before="0"/>
        <w:rPr>
          <w:b w:val="0"/>
          <w:bCs w:val="0"/>
          <w:sz w:val="22"/>
          <w:szCs w:val="22"/>
        </w:rPr>
      </w:pPr>
      <w:r w:rsidRPr="003C448C">
        <w:rPr>
          <w:b w:val="0"/>
          <w:bCs w:val="0"/>
          <w:sz w:val="22"/>
          <w:szCs w:val="22"/>
        </w:rPr>
        <w:t>Oferta oraz pozostałe dokumenty, dla których Zamawiający określił wzory w Rozdziałach II, III i IV niniejszej SIWZ, winny być sporządzone zgodnie z tymi wzorami co do treści oraz opisu kolumn i wierszy.</w:t>
      </w:r>
    </w:p>
    <w:p w14:paraId="19B83705" w14:textId="77777777" w:rsidR="00FB01F2" w:rsidRPr="003C448C" w:rsidRDefault="00FB01F2" w:rsidP="00344E90">
      <w:pPr>
        <w:pStyle w:val="Tekstpodstawowy2"/>
        <w:numPr>
          <w:ilvl w:val="2"/>
          <w:numId w:val="9"/>
        </w:numPr>
        <w:spacing w:before="0"/>
        <w:rPr>
          <w:b w:val="0"/>
          <w:bCs w:val="0"/>
          <w:sz w:val="22"/>
          <w:szCs w:val="22"/>
        </w:rPr>
      </w:pPr>
      <w:r w:rsidRPr="003C448C">
        <w:rPr>
          <w:b w:val="0"/>
          <w:bCs w:val="0"/>
          <w:sz w:val="22"/>
          <w:szCs w:val="22"/>
        </w:rPr>
        <w:t>Oferta winna być sporządzona, pod rygorem nieważności, w formie pisemnej, w języku polskim, w formie zapewniającej pełną czytelność jej treści.</w:t>
      </w:r>
    </w:p>
    <w:p w14:paraId="4B237A5B" w14:textId="77777777" w:rsidR="00FB01F2" w:rsidRPr="003C448C" w:rsidRDefault="00FB01F2" w:rsidP="00344E90">
      <w:pPr>
        <w:pStyle w:val="Tekstpodstawowy2"/>
        <w:numPr>
          <w:ilvl w:val="2"/>
          <w:numId w:val="9"/>
        </w:numPr>
        <w:spacing w:before="0"/>
        <w:rPr>
          <w:b w:val="0"/>
          <w:bCs w:val="0"/>
          <w:sz w:val="22"/>
          <w:szCs w:val="22"/>
        </w:rPr>
      </w:pPr>
      <w:r w:rsidRPr="003C448C">
        <w:rPr>
          <w:b w:val="0"/>
          <w:bCs w:val="0"/>
          <w:sz w:val="22"/>
          <w:szCs w:val="22"/>
        </w:rPr>
        <w:t>Dokumenty opisane w punktach:</w:t>
      </w:r>
    </w:p>
    <w:p w14:paraId="2B19D019" w14:textId="77777777" w:rsidR="00FB01F2" w:rsidRPr="003C448C" w:rsidRDefault="00FB01F2" w:rsidP="00FB01F2">
      <w:pPr>
        <w:pStyle w:val="Tekstpodstawowy2"/>
        <w:tabs>
          <w:tab w:val="left" w:pos="1080"/>
        </w:tabs>
        <w:spacing w:before="0"/>
        <w:ind w:left="1080" w:hanging="360"/>
        <w:rPr>
          <w:b w:val="0"/>
          <w:bCs w:val="0"/>
          <w:sz w:val="22"/>
          <w:szCs w:val="22"/>
        </w:rPr>
      </w:pPr>
      <w:r w:rsidRPr="003C448C">
        <w:rPr>
          <w:b w:val="0"/>
          <w:bCs w:val="0"/>
          <w:sz w:val="22"/>
          <w:szCs w:val="22"/>
        </w:rPr>
        <w:t>a)</w:t>
      </w:r>
      <w:r w:rsidR="008D7003" w:rsidRPr="003C448C">
        <w:rPr>
          <w:sz w:val="22"/>
          <w:szCs w:val="22"/>
        </w:rPr>
        <w:tab/>
        <w:t>7.1.1., 7.2.3.,</w:t>
      </w:r>
      <w:r w:rsidRPr="003C448C">
        <w:rPr>
          <w:sz w:val="22"/>
          <w:szCs w:val="22"/>
        </w:rPr>
        <w:t xml:space="preserve"> (wykaz zrealizowanych usług) </w:t>
      </w:r>
      <w:r w:rsidRPr="003C448C">
        <w:rPr>
          <w:b w:val="0"/>
          <w:bCs w:val="0"/>
          <w:sz w:val="22"/>
          <w:szCs w:val="22"/>
        </w:rPr>
        <w:t>i</w:t>
      </w:r>
      <w:r w:rsidRPr="003C448C">
        <w:rPr>
          <w:sz w:val="22"/>
          <w:szCs w:val="22"/>
        </w:rPr>
        <w:t xml:space="preserve"> 8.1.1.</w:t>
      </w:r>
      <w:r w:rsidRPr="003C448C">
        <w:rPr>
          <w:b w:val="0"/>
          <w:bCs w:val="0"/>
          <w:sz w:val="22"/>
          <w:szCs w:val="22"/>
        </w:rPr>
        <w:t xml:space="preserve"> – winny być złożone w </w:t>
      </w:r>
      <w:r w:rsidRPr="003C448C">
        <w:rPr>
          <w:sz w:val="22"/>
          <w:szCs w:val="22"/>
        </w:rPr>
        <w:t>oryginale</w:t>
      </w:r>
      <w:r w:rsidRPr="003C448C">
        <w:rPr>
          <w:b w:val="0"/>
          <w:bCs w:val="0"/>
          <w:sz w:val="22"/>
          <w:szCs w:val="22"/>
        </w:rPr>
        <w:t>;</w:t>
      </w:r>
    </w:p>
    <w:p w14:paraId="18511D29" w14:textId="77777777" w:rsidR="00FB01F2" w:rsidRPr="003C448C" w:rsidRDefault="00FB01F2" w:rsidP="00FB01F2">
      <w:pPr>
        <w:pStyle w:val="Tekstpodstawowy2"/>
        <w:tabs>
          <w:tab w:val="left" w:pos="1080"/>
        </w:tabs>
        <w:spacing w:before="0"/>
        <w:ind w:left="1080" w:hanging="360"/>
        <w:rPr>
          <w:b w:val="0"/>
          <w:bCs w:val="0"/>
          <w:sz w:val="22"/>
          <w:szCs w:val="22"/>
        </w:rPr>
      </w:pPr>
      <w:r w:rsidRPr="003C448C">
        <w:rPr>
          <w:b w:val="0"/>
          <w:bCs w:val="0"/>
          <w:sz w:val="22"/>
          <w:szCs w:val="22"/>
        </w:rPr>
        <w:t>b)</w:t>
      </w:r>
      <w:r w:rsidRPr="003C448C">
        <w:rPr>
          <w:b w:val="0"/>
          <w:bCs w:val="0"/>
          <w:sz w:val="22"/>
          <w:szCs w:val="22"/>
        </w:rPr>
        <w:tab/>
        <w:t xml:space="preserve">od </w:t>
      </w:r>
      <w:r w:rsidRPr="003C448C">
        <w:rPr>
          <w:sz w:val="22"/>
          <w:szCs w:val="22"/>
        </w:rPr>
        <w:t>7.1.2.</w:t>
      </w:r>
      <w:r w:rsidRPr="003C448C">
        <w:rPr>
          <w:b w:val="0"/>
          <w:bCs w:val="0"/>
          <w:sz w:val="22"/>
          <w:szCs w:val="22"/>
        </w:rPr>
        <w:t xml:space="preserve"> do </w:t>
      </w:r>
      <w:r w:rsidRPr="003C448C">
        <w:rPr>
          <w:sz w:val="22"/>
          <w:szCs w:val="22"/>
        </w:rPr>
        <w:t>7.1.6.</w:t>
      </w:r>
      <w:r w:rsidRPr="003C448C">
        <w:rPr>
          <w:b w:val="0"/>
          <w:bCs w:val="0"/>
          <w:sz w:val="22"/>
          <w:szCs w:val="22"/>
        </w:rPr>
        <w:t xml:space="preserve"> (oraz ich zagraniczne odpowiedniki określone w pkt 7.1</w:t>
      </w:r>
      <w:r w:rsidRPr="003C448C">
        <w:rPr>
          <w:b w:val="0"/>
          <w:bCs w:val="0"/>
          <w:sz w:val="22"/>
          <w:szCs w:val="22"/>
          <w:vertAlign w:val="superscript"/>
        </w:rPr>
        <w:t>2</w:t>
      </w:r>
      <w:r w:rsidRPr="003C448C">
        <w:rPr>
          <w:b w:val="0"/>
          <w:bCs w:val="0"/>
          <w:sz w:val="22"/>
          <w:szCs w:val="22"/>
        </w:rPr>
        <w:t>)</w:t>
      </w:r>
      <w:r w:rsidRPr="003C448C">
        <w:rPr>
          <w:sz w:val="22"/>
          <w:szCs w:val="22"/>
        </w:rPr>
        <w:t xml:space="preserve"> oraz 7.2.4 (dokumenty potwierdzające, ze zamówienie zostało wykonane należycie)</w:t>
      </w:r>
      <w:r w:rsidR="008D7003" w:rsidRPr="003C448C">
        <w:rPr>
          <w:b w:val="0"/>
          <w:bCs w:val="0"/>
          <w:sz w:val="22"/>
          <w:szCs w:val="22"/>
        </w:rPr>
        <w:t xml:space="preserve"> a także </w:t>
      </w:r>
      <w:r w:rsidRPr="003C448C">
        <w:rPr>
          <w:b w:val="0"/>
          <w:bCs w:val="0"/>
          <w:sz w:val="22"/>
          <w:szCs w:val="22"/>
        </w:rPr>
        <w:t xml:space="preserve">w pkt </w:t>
      </w:r>
      <w:r w:rsidRPr="003C448C">
        <w:rPr>
          <w:sz w:val="22"/>
          <w:szCs w:val="22"/>
        </w:rPr>
        <w:t xml:space="preserve">7.2.1., 7.2.2. </w:t>
      </w:r>
      <w:r w:rsidRPr="003C448C">
        <w:rPr>
          <w:b w:val="0"/>
          <w:bCs w:val="0"/>
          <w:sz w:val="22"/>
          <w:szCs w:val="22"/>
        </w:rPr>
        <w:t xml:space="preserve">– winny być złożone w formie </w:t>
      </w:r>
      <w:r w:rsidRPr="003C448C">
        <w:rPr>
          <w:sz w:val="22"/>
          <w:szCs w:val="22"/>
        </w:rPr>
        <w:t>oryginału</w:t>
      </w:r>
      <w:r w:rsidRPr="003C448C">
        <w:rPr>
          <w:b w:val="0"/>
          <w:bCs w:val="0"/>
          <w:sz w:val="22"/>
          <w:szCs w:val="22"/>
        </w:rPr>
        <w:t xml:space="preserve"> lub </w:t>
      </w:r>
      <w:r w:rsidRPr="003C448C">
        <w:rPr>
          <w:sz w:val="22"/>
          <w:szCs w:val="22"/>
        </w:rPr>
        <w:t>kserokopii poświadczonej za zgodność z oryginałem przez Wykonawcę</w:t>
      </w:r>
      <w:r w:rsidRPr="003C448C">
        <w:rPr>
          <w:b w:val="0"/>
          <w:bCs w:val="0"/>
          <w:sz w:val="22"/>
          <w:szCs w:val="22"/>
        </w:rPr>
        <w:t>;</w:t>
      </w:r>
    </w:p>
    <w:p w14:paraId="7AD86BB5" w14:textId="77777777" w:rsidR="00FB01F2" w:rsidRPr="003C448C" w:rsidRDefault="00FB01F2" w:rsidP="00FB01F2">
      <w:pPr>
        <w:pStyle w:val="Tekstpodstawowy2"/>
        <w:tabs>
          <w:tab w:val="left" w:pos="1080"/>
        </w:tabs>
        <w:spacing w:before="0"/>
        <w:ind w:left="1080" w:hanging="360"/>
        <w:rPr>
          <w:b w:val="0"/>
          <w:bCs w:val="0"/>
          <w:sz w:val="22"/>
          <w:szCs w:val="22"/>
        </w:rPr>
      </w:pPr>
      <w:r w:rsidRPr="003C448C">
        <w:rPr>
          <w:b w:val="0"/>
          <w:bCs w:val="0"/>
          <w:sz w:val="22"/>
          <w:szCs w:val="22"/>
        </w:rPr>
        <w:lastRenderedPageBreak/>
        <w:t>c)</w:t>
      </w:r>
      <w:r w:rsidRPr="003C448C">
        <w:rPr>
          <w:b w:val="0"/>
          <w:bCs w:val="0"/>
          <w:sz w:val="22"/>
          <w:szCs w:val="22"/>
        </w:rPr>
        <w:tab/>
      </w:r>
      <w:r w:rsidRPr="003C448C">
        <w:rPr>
          <w:sz w:val="22"/>
          <w:szCs w:val="22"/>
        </w:rPr>
        <w:t xml:space="preserve">8.2.2., 8.2.3. </w:t>
      </w:r>
      <w:r w:rsidRPr="003C448C">
        <w:rPr>
          <w:b w:val="0"/>
          <w:bCs w:val="0"/>
          <w:sz w:val="22"/>
          <w:szCs w:val="22"/>
        </w:rPr>
        <w:t>i</w:t>
      </w:r>
      <w:r w:rsidRPr="003C448C">
        <w:rPr>
          <w:sz w:val="22"/>
          <w:szCs w:val="22"/>
        </w:rPr>
        <w:t xml:space="preserve"> 8.2.3.</w:t>
      </w:r>
      <w:r w:rsidRPr="003C448C">
        <w:rPr>
          <w:sz w:val="22"/>
          <w:szCs w:val="22"/>
          <w:vertAlign w:val="superscript"/>
        </w:rPr>
        <w:t>1</w:t>
      </w:r>
      <w:r w:rsidRPr="003C448C">
        <w:rPr>
          <w:b w:val="0"/>
          <w:bCs w:val="0"/>
          <w:sz w:val="22"/>
          <w:szCs w:val="22"/>
        </w:rPr>
        <w:t xml:space="preserve"> – winny być złożone w </w:t>
      </w:r>
      <w:r w:rsidRPr="003C448C">
        <w:rPr>
          <w:sz w:val="22"/>
          <w:szCs w:val="22"/>
        </w:rPr>
        <w:t>oryginale</w:t>
      </w:r>
      <w:r w:rsidRPr="003C448C">
        <w:rPr>
          <w:b w:val="0"/>
          <w:bCs w:val="0"/>
          <w:sz w:val="22"/>
          <w:szCs w:val="22"/>
        </w:rPr>
        <w:t xml:space="preserve">, poświadczonej </w:t>
      </w:r>
      <w:r w:rsidRPr="003C448C">
        <w:rPr>
          <w:sz w:val="22"/>
          <w:szCs w:val="22"/>
        </w:rPr>
        <w:t>notarialnie za zgodność z oryginałem kopii</w:t>
      </w:r>
      <w:r w:rsidRPr="003C448C">
        <w:rPr>
          <w:b w:val="0"/>
          <w:bCs w:val="0"/>
          <w:sz w:val="22"/>
          <w:szCs w:val="22"/>
        </w:rPr>
        <w:t>, sporządzonego przez</w:t>
      </w:r>
      <w:r w:rsidRPr="003C448C">
        <w:rPr>
          <w:sz w:val="22"/>
          <w:szCs w:val="22"/>
        </w:rPr>
        <w:t xml:space="preserve"> notariusza od</w:t>
      </w:r>
      <w:r w:rsidR="008D7003" w:rsidRPr="003C448C">
        <w:rPr>
          <w:sz w:val="22"/>
          <w:szCs w:val="22"/>
        </w:rPr>
        <w:t xml:space="preserve">pisu lub wyciągu </w:t>
      </w:r>
      <w:r w:rsidRPr="003C448C">
        <w:rPr>
          <w:sz w:val="22"/>
          <w:szCs w:val="22"/>
        </w:rPr>
        <w:t>z dokumentu</w:t>
      </w:r>
      <w:r w:rsidRPr="003C448C">
        <w:rPr>
          <w:b w:val="0"/>
          <w:bCs w:val="0"/>
          <w:sz w:val="22"/>
          <w:szCs w:val="22"/>
        </w:rPr>
        <w:t xml:space="preserve">, lub </w:t>
      </w:r>
      <w:r w:rsidRPr="003C448C">
        <w:rPr>
          <w:sz w:val="22"/>
          <w:szCs w:val="22"/>
        </w:rPr>
        <w:t xml:space="preserve">kopii </w:t>
      </w:r>
      <w:r w:rsidRPr="003C448C">
        <w:rPr>
          <w:b w:val="0"/>
          <w:bCs w:val="0"/>
          <w:sz w:val="22"/>
          <w:szCs w:val="22"/>
        </w:rPr>
        <w:t>poświadczonej</w:t>
      </w:r>
      <w:r w:rsidRPr="003C448C">
        <w:rPr>
          <w:sz w:val="22"/>
          <w:szCs w:val="22"/>
        </w:rPr>
        <w:t xml:space="preserve"> za zgodność z oryginałem przez mocodawcę</w:t>
      </w:r>
      <w:r w:rsidRPr="003C448C">
        <w:rPr>
          <w:b w:val="0"/>
          <w:bCs w:val="0"/>
          <w:sz w:val="22"/>
          <w:szCs w:val="22"/>
        </w:rPr>
        <w:t>.</w:t>
      </w:r>
    </w:p>
    <w:p w14:paraId="5BA8F956" w14:textId="77777777" w:rsidR="00FB01F2" w:rsidRPr="003C448C" w:rsidRDefault="00FB01F2" w:rsidP="00344E90">
      <w:pPr>
        <w:pStyle w:val="Tekstpodstawowy2"/>
        <w:numPr>
          <w:ilvl w:val="2"/>
          <w:numId w:val="9"/>
        </w:numPr>
        <w:spacing w:before="0"/>
        <w:rPr>
          <w:b w:val="0"/>
          <w:bCs w:val="0"/>
          <w:sz w:val="22"/>
          <w:szCs w:val="22"/>
        </w:rPr>
      </w:pPr>
      <w:r w:rsidRPr="003C448C">
        <w:rPr>
          <w:b w:val="0"/>
          <w:bCs w:val="0"/>
          <w:sz w:val="22"/>
          <w:szCs w:val="22"/>
        </w:rPr>
        <w:t>Oświadczenia i dokumenty sporządzone w języku obcym należy przedstawić wraz z ich tłumaczeniem na język polski, poświadczonym przez Wykonawcę. Dokumenty urzędowe sporządzone w języku obcym należy złożyć wraz z ich tłumaczeniem sporządzonym przez tłumacza przysięgłego, poświadczonym przez Wykonawcę.</w:t>
      </w:r>
    </w:p>
    <w:p w14:paraId="7C72385F" w14:textId="77777777" w:rsidR="00FB01F2" w:rsidRPr="003C448C" w:rsidRDefault="00FB01F2" w:rsidP="00344E90">
      <w:pPr>
        <w:pStyle w:val="Tekstpodstawowy2"/>
        <w:numPr>
          <w:ilvl w:val="2"/>
          <w:numId w:val="9"/>
        </w:numPr>
        <w:spacing w:before="0"/>
        <w:rPr>
          <w:b w:val="0"/>
          <w:bCs w:val="0"/>
          <w:sz w:val="22"/>
          <w:szCs w:val="22"/>
        </w:rPr>
      </w:pPr>
      <w:r w:rsidRPr="003C448C">
        <w:rPr>
          <w:b w:val="0"/>
          <w:bCs w:val="0"/>
          <w:sz w:val="22"/>
          <w:szCs w:val="22"/>
        </w:rPr>
        <w:t>Wszystkie strony oferty winny być podpisane lub parafowane przez Wykonawcę. Wszelkie zmiany w treści oferty (poprawki, przekreślenia, dopiski, itp.) powinny być podpisane lub parafowane przez Wykonawcę – w przeciwnym wypadku nie będą uwzględniane.</w:t>
      </w:r>
    </w:p>
    <w:p w14:paraId="44E99670" w14:textId="77777777" w:rsidR="00FB01F2" w:rsidRPr="003C448C" w:rsidRDefault="00FB01F2" w:rsidP="00344E90">
      <w:pPr>
        <w:pStyle w:val="Tekstpodstawowy2"/>
        <w:numPr>
          <w:ilvl w:val="2"/>
          <w:numId w:val="9"/>
        </w:numPr>
        <w:spacing w:before="0"/>
        <w:rPr>
          <w:b w:val="0"/>
          <w:bCs w:val="0"/>
          <w:sz w:val="22"/>
          <w:szCs w:val="22"/>
        </w:rPr>
      </w:pPr>
      <w:r w:rsidRPr="003C448C">
        <w:rPr>
          <w:b w:val="0"/>
          <w:bCs w:val="0"/>
          <w:sz w:val="22"/>
          <w:szCs w:val="22"/>
        </w:rPr>
        <w:t xml:space="preserve">Strony oferty winny być trwale ze sobą połączone i kolejno ponumerowane, z zastrzeżeniem sytuacji opisanej w pkt </w:t>
      </w:r>
      <w:r w:rsidRPr="003C448C">
        <w:rPr>
          <w:sz w:val="22"/>
          <w:szCs w:val="22"/>
        </w:rPr>
        <w:t>8.3.7</w:t>
      </w:r>
      <w:r w:rsidRPr="003C448C">
        <w:rPr>
          <w:b w:val="0"/>
          <w:bCs w:val="0"/>
          <w:sz w:val="22"/>
          <w:szCs w:val="22"/>
        </w:rPr>
        <w:t>. W treści oferty winna być umieszczona informacja o ilości jej stron.</w:t>
      </w:r>
    </w:p>
    <w:p w14:paraId="503D1F54" w14:textId="77777777" w:rsidR="00FB01F2" w:rsidRPr="003C448C" w:rsidRDefault="00FB01F2" w:rsidP="00344E90">
      <w:pPr>
        <w:pStyle w:val="Tekstpodstawowy2"/>
        <w:numPr>
          <w:ilvl w:val="2"/>
          <w:numId w:val="9"/>
        </w:numPr>
        <w:spacing w:before="0"/>
        <w:rPr>
          <w:b w:val="0"/>
          <w:bCs w:val="0"/>
          <w:sz w:val="22"/>
          <w:szCs w:val="22"/>
        </w:rPr>
      </w:pPr>
      <w:r w:rsidRPr="003C448C">
        <w:rPr>
          <w:b w:val="0"/>
          <w:bCs w:val="0"/>
          <w:sz w:val="22"/>
          <w:szCs w:val="22"/>
        </w:rPr>
        <w:t xml:space="preserve">W przypadku, gdyby oferta i załączone do niej dokumenty zawierały informacje, stanowiące tajemnicę przedsiębiorstwa w rozumieniu przepisów o zwalczaniu nieuczciwej konkurencji, Wykonawca </w:t>
      </w:r>
      <w:r w:rsidR="00334575" w:rsidRPr="003C448C">
        <w:rPr>
          <w:b w:val="0"/>
          <w:bCs w:val="0"/>
          <w:sz w:val="22"/>
          <w:szCs w:val="22"/>
        </w:rPr>
        <w:t xml:space="preserve">składający ofertę </w:t>
      </w:r>
      <w:r w:rsidRPr="003C448C">
        <w:rPr>
          <w:b w:val="0"/>
          <w:bCs w:val="0"/>
          <w:sz w:val="22"/>
          <w:szCs w:val="22"/>
        </w:rPr>
        <w:t xml:space="preserve">winien </w:t>
      </w:r>
      <w:r w:rsidR="008D7003" w:rsidRPr="003C448C">
        <w:rPr>
          <w:b w:val="0"/>
          <w:bCs w:val="0"/>
          <w:sz w:val="22"/>
          <w:szCs w:val="22"/>
        </w:rPr>
        <w:t>nie później niż w terminie składania ofert</w:t>
      </w:r>
      <w:r w:rsidR="00334575" w:rsidRPr="003C448C">
        <w:rPr>
          <w:b w:val="0"/>
          <w:bCs w:val="0"/>
          <w:sz w:val="22"/>
          <w:szCs w:val="22"/>
        </w:rPr>
        <w:t xml:space="preserve"> </w:t>
      </w:r>
      <w:r w:rsidRPr="003C448C">
        <w:rPr>
          <w:b w:val="0"/>
          <w:bCs w:val="0"/>
          <w:sz w:val="22"/>
          <w:szCs w:val="22"/>
        </w:rPr>
        <w:t>w sposób nie budzący wątpliwości zastrzec, które spośród przedstawionych informacji stanowią tajemnicę przedsiębiorstwa</w:t>
      </w:r>
      <w:r w:rsidR="008D7003" w:rsidRPr="003C448C">
        <w:rPr>
          <w:b w:val="0"/>
          <w:bCs w:val="0"/>
          <w:sz w:val="22"/>
          <w:szCs w:val="22"/>
        </w:rPr>
        <w:t xml:space="preserve"> i nie mogą być </w:t>
      </w:r>
      <w:r w:rsidR="00334575" w:rsidRPr="003C448C">
        <w:rPr>
          <w:b w:val="0"/>
          <w:bCs w:val="0"/>
          <w:sz w:val="22"/>
          <w:szCs w:val="22"/>
        </w:rPr>
        <w:t>udostępniane</w:t>
      </w:r>
      <w:r w:rsidRPr="003C448C">
        <w:rPr>
          <w:b w:val="0"/>
          <w:bCs w:val="0"/>
          <w:sz w:val="22"/>
          <w:szCs w:val="22"/>
        </w:rPr>
        <w:t xml:space="preserve">. </w:t>
      </w:r>
      <w:r w:rsidR="00334575" w:rsidRPr="003C448C">
        <w:rPr>
          <w:b w:val="0"/>
          <w:bCs w:val="0"/>
          <w:sz w:val="22"/>
          <w:szCs w:val="22"/>
        </w:rPr>
        <w:t xml:space="preserve">Musi także wykazać, iż zastrzeżone informacje stanowią tajemnice przedsiębiorcy (wykonawca nie może zastrzec informacji, o których mowa w art. 86 ust. 4 ustawy PZP). </w:t>
      </w:r>
      <w:r w:rsidRPr="003C448C">
        <w:rPr>
          <w:b w:val="0"/>
          <w:bCs w:val="0"/>
          <w:sz w:val="22"/>
          <w:szCs w:val="22"/>
        </w:rPr>
        <w:t>Informacje te winny być umie</w:t>
      </w:r>
      <w:r w:rsidR="00334575" w:rsidRPr="003C448C">
        <w:rPr>
          <w:b w:val="0"/>
          <w:bCs w:val="0"/>
          <w:sz w:val="22"/>
          <w:szCs w:val="22"/>
        </w:rPr>
        <w:t xml:space="preserve">szczone </w:t>
      </w:r>
      <w:r w:rsidRPr="003C448C">
        <w:rPr>
          <w:b w:val="0"/>
          <w:bCs w:val="0"/>
          <w:sz w:val="22"/>
          <w:szCs w:val="22"/>
        </w:rPr>
        <w:t>w osobnym wewnętrznym opakowaniu, trwale ze sobą połączone  i ponumerowane</w:t>
      </w:r>
      <w:r w:rsidR="00334575" w:rsidRPr="003C448C">
        <w:rPr>
          <w:b w:val="0"/>
          <w:bCs w:val="0"/>
          <w:sz w:val="22"/>
          <w:szCs w:val="22"/>
        </w:rPr>
        <w:t xml:space="preserve"> </w:t>
      </w:r>
      <w:r w:rsidRPr="003C448C">
        <w:rPr>
          <w:b w:val="0"/>
          <w:bCs w:val="0"/>
          <w:sz w:val="22"/>
          <w:szCs w:val="22"/>
        </w:rPr>
        <w:t>z  zachowaniem ciągłości numeracji stron</w:t>
      </w:r>
      <w:r w:rsidR="00334575" w:rsidRPr="003C448C">
        <w:rPr>
          <w:b w:val="0"/>
          <w:bCs w:val="0"/>
          <w:sz w:val="22"/>
          <w:szCs w:val="22"/>
        </w:rPr>
        <w:t xml:space="preserve"> oferty.</w:t>
      </w:r>
    </w:p>
    <w:p w14:paraId="53E7AEC8" w14:textId="77777777" w:rsidR="00FB01F2" w:rsidRPr="003C448C" w:rsidRDefault="00FB01F2" w:rsidP="00344E90">
      <w:pPr>
        <w:pStyle w:val="Tekstpodstawowy2"/>
        <w:numPr>
          <w:ilvl w:val="2"/>
          <w:numId w:val="9"/>
        </w:numPr>
        <w:spacing w:before="0"/>
        <w:rPr>
          <w:b w:val="0"/>
          <w:bCs w:val="0"/>
          <w:sz w:val="22"/>
          <w:szCs w:val="22"/>
        </w:rPr>
      </w:pPr>
      <w:r w:rsidRPr="003C448C">
        <w:rPr>
          <w:b w:val="0"/>
          <w:bCs w:val="0"/>
          <w:sz w:val="22"/>
          <w:szCs w:val="22"/>
        </w:rPr>
        <w:t xml:space="preserve">Wymagania określone w pkt </w:t>
      </w:r>
      <w:r w:rsidRPr="003C448C">
        <w:rPr>
          <w:sz w:val="22"/>
          <w:szCs w:val="22"/>
        </w:rPr>
        <w:t>8.3.5.</w:t>
      </w:r>
      <w:r w:rsidRPr="003C448C">
        <w:rPr>
          <w:b w:val="0"/>
          <w:bCs w:val="0"/>
          <w:sz w:val="22"/>
          <w:szCs w:val="22"/>
        </w:rPr>
        <w:t xml:space="preserve">, </w:t>
      </w:r>
      <w:r w:rsidRPr="003C448C">
        <w:rPr>
          <w:sz w:val="22"/>
          <w:szCs w:val="22"/>
        </w:rPr>
        <w:t>8.3.6.</w:t>
      </w:r>
      <w:r w:rsidRPr="003C448C">
        <w:rPr>
          <w:b w:val="0"/>
          <w:bCs w:val="0"/>
          <w:sz w:val="22"/>
          <w:szCs w:val="22"/>
        </w:rPr>
        <w:t xml:space="preserve"> i </w:t>
      </w:r>
      <w:r w:rsidRPr="003C448C">
        <w:rPr>
          <w:sz w:val="22"/>
          <w:szCs w:val="22"/>
        </w:rPr>
        <w:t>8.3.7.</w:t>
      </w:r>
      <w:r w:rsidRPr="003C448C">
        <w:rPr>
          <w:b w:val="0"/>
          <w:bCs w:val="0"/>
          <w:sz w:val="22"/>
          <w:szCs w:val="22"/>
        </w:rPr>
        <w:t xml:space="preserve"> nie stanowią o treści oferty i ich niespełnienie nie będzie skutkować odrzuceniem oferty, jednak wszelkie negatywne konsekwencje mogące wyniknąć z niedostosowania się do wymagań będą obciążały Wykonawcę. </w:t>
      </w:r>
    </w:p>
    <w:p w14:paraId="7A29239E" w14:textId="77777777" w:rsidR="00FB01F2" w:rsidRPr="003C448C" w:rsidRDefault="00FB01F2" w:rsidP="00FB01F2">
      <w:pPr>
        <w:pStyle w:val="Tekstpodstawowy2"/>
        <w:keepNext/>
        <w:spacing w:before="240"/>
        <w:rPr>
          <w:b w:val="0"/>
          <w:bCs w:val="0"/>
          <w:sz w:val="22"/>
          <w:szCs w:val="22"/>
        </w:rPr>
      </w:pPr>
      <w:r w:rsidRPr="003C448C">
        <w:rPr>
          <w:b w:val="0"/>
          <w:bCs w:val="0"/>
          <w:sz w:val="22"/>
          <w:szCs w:val="22"/>
        </w:rPr>
        <w:t>8.4</w:t>
      </w:r>
      <w:r w:rsidRPr="003C448C">
        <w:rPr>
          <w:b w:val="0"/>
          <w:bCs w:val="0"/>
          <w:sz w:val="22"/>
          <w:szCs w:val="22"/>
        </w:rPr>
        <w:tab/>
      </w:r>
      <w:r w:rsidRPr="003C448C">
        <w:rPr>
          <w:sz w:val="22"/>
          <w:szCs w:val="22"/>
        </w:rPr>
        <w:t>Opakowanie, zmiany lub wycofanie oferty.</w:t>
      </w:r>
    </w:p>
    <w:p w14:paraId="174852FF" w14:textId="77777777" w:rsidR="00FB01F2" w:rsidRPr="003C448C" w:rsidRDefault="00FB01F2" w:rsidP="00FB01F2">
      <w:pPr>
        <w:pStyle w:val="Tekstpodstawowy2"/>
        <w:ind w:left="705" w:hanging="705"/>
        <w:rPr>
          <w:b w:val="0"/>
          <w:bCs w:val="0"/>
          <w:sz w:val="22"/>
          <w:szCs w:val="22"/>
        </w:rPr>
      </w:pPr>
      <w:r w:rsidRPr="003C448C">
        <w:rPr>
          <w:b w:val="0"/>
          <w:bCs w:val="0"/>
          <w:sz w:val="22"/>
          <w:szCs w:val="22"/>
        </w:rPr>
        <w:t>8.4.1.</w:t>
      </w:r>
      <w:r w:rsidRPr="003C448C">
        <w:rPr>
          <w:b w:val="0"/>
          <w:bCs w:val="0"/>
          <w:sz w:val="22"/>
          <w:szCs w:val="22"/>
        </w:rPr>
        <w:tab/>
        <w:t>Ofertę wraz z pozostałymi oświadczeniami i dokumentami należy umieścić w zamkniętym opakowaniu, uniemożliwiającym odczytanie jego zawartości bez uszkodzenia tego opakowania. Opakowanie winno być oznaczone nazwą (firmą) i adresem Wykonawcy</w:t>
      </w:r>
    </w:p>
    <w:p w14:paraId="4CA4B802" w14:textId="77777777" w:rsidR="00FB01F2" w:rsidRPr="003C448C" w:rsidRDefault="00FB01F2" w:rsidP="00FB01F2">
      <w:pPr>
        <w:spacing w:after="0" w:line="240" w:lineRule="auto"/>
        <w:ind w:left="720"/>
        <w:jc w:val="center"/>
        <w:rPr>
          <w:rFonts w:ascii="Times New Roman" w:hAnsi="Times New Roman"/>
          <w:b/>
          <w:bCs/>
        </w:rPr>
      </w:pPr>
      <w:r w:rsidRPr="003C448C">
        <w:rPr>
          <w:rFonts w:ascii="Times New Roman" w:hAnsi="Times New Roman"/>
        </w:rPr>
        <w:t xml:space="preserve">oraz opisane: </w:t>
      </w:r>
      <w:r w:rsidRPr="003C448C">
        <w:rPr>
          <w:rFonts w:ascii="Times New Roman" w:hAnsi="Times New Roman"/>
          <w:b/>
          <w:bCs/>
        </w:rPr>
        <w:t>„PKP Szybka Kolej Miejska w Trójmieście sp. z o.o.”</w:t>
      </w:r>
    </w:p>
    <w:p w14:paraId="6634077B" w14:textId="77777777" w:rsidR="00FB01F2" w:rsidRPr="003C448C" w:rsidRDefault="00FB01F2" w:rsidP="00FB01F2">
      <w:pPr>
        <w:spacing w:after="0" w:line="240" w:lineRule="auto"/>
        <w:ind w:left="720"/>
        <w:jc w:val="center"/>
        <w:rPr>
          <w:rFonts w:ascii="Times New Roman" w:hAnsi="Times New Roman"/>
          <w:b/>
          <w:bCs/>
        </w:rPr>
      </w:pPr>
      <w:r w:rsidRPr="003C448C">
        <w:rPr>
          <w:rFonts w:ascii="Times New Roman" w:hAnsi="Times New Roman"/>
          <w:b/>
          <w:bCs/>
        </w:rPr>
        <w:t xml:space="preserve">ul. Morska </w:t>
      </w:r>
      <w:smartTag w:uri="urn:schemas-microsoft-com:office:smarttags" w:element="metricconverter">
        <w:smartTagPr>
          <w:attr w:name="ProductID" w:val="350 A"/>
        </w:smartTagPr>
        <w:r w:rsidRPr="003C448C">
          <w:rPr>
            <w:rFonts w:ascii="Times New Roman" w:hAnsi="Times New Roman"/>
            <w:b/>
            <w:bCs/>
          </w:rPr>
          <w:t>350 A</w:t>
        </w:r>
      </w:smartTag>
      <w:r w:rsidRPr="003C448C">
        <w:rPr>
          <w:rFonts w:ascii="Times New Roman" w:hAnsi="Times New Roman"/>
          <w:b/>
          <w:bCs/>
        </w:rPr>
        <w:t xml:space="preserve">, 81-002 Gdynia </w:t>
      </w:r>
    </w:p>
    <w:p w14:paraId="750FE2F4" w14:textId="3652B37E" w:rsidR="00FB01F2" w:rsidRPr="003C448C" w:rsidRDefault="00FB01F2" w:rsidP="00FB01F2">
      <w:pPr>
        <w:spacing w:after="0" w:line="240" w:lineRule="auto"/>
        <w:jc w:val="center"/>
        <w:rPr>
          <w:rFonts w:ascii="Times New Roman" w:hAnsi="Times New Roman"/>
          <w:b/>
          <w:bCs/>
        </w:rPr>
      </w:pPr>
      <w:r w:rsidRPr="003C448C">
        <w:rPr>
          <w:rFonts w:ascii="Times New Roman" w:hAnsi="Times New Roman"/>
          <w:b/>
          <w:bCs/>
        </w:rPr>
        <w:t>„</w:t>
      </w:r>
      <w:r w:rsidR="00EB5B45" w:rsidRPr="003C448C">
        <w:rPr>
          <w:rFonts w:ascii="Times New Roman" w:hAnsi="Times New Roman"/>
          <w:b/>
          <w:bCs/>
        </w:rPr>
        <w:t>P4</w:t>
      </w:r>
      <w:r w:rsidR="00334575" w:rsidRPr="003C448C">
        <w:rPr>
          <w:rFonts w:ascii="Times New Roman" w:hAnsi="Times New Roman"/>
          <w:b/>
          <w:bCs/>
        </w:rPr>
        <w:t xml:space="preserve"> ezt</w:t>
      </w:r>
      <w:r w:rsidRPr="003C448C">
        <w:rPr>
          <w:rFonts w:ascii="Times New Roman" w:hAnsi="Times New Roman"/>
          <w:b/>
          <w:bCs/>
        </w:rPr>
        <w:t>”</w:t>
      </w:r>
    </w:p>
    <w:p w14:paraId="7D82B2B5" w14:textId="16D6F5DA" w:rsidR="00FB01F2" w:rsidRPr="003C448C" w:rsidRDefault="00FB01F2" w:rsidP="00FB01F2">
      <w:pPr>
        <w:spacing w:after="0" w:line="240" w:lineRule="auto"/>
        <w:ind w:left="720" w:hanging="720"/>
        <w:jc w:val="center"/>
        <w:rPr>
          <w:rFonts w:ascii="Times New Roman" w:hAnsi="Times New Roman"/>
          <w:b/>
          <w:bCs/>
          <w:i/>
          <w:iCs/>
          <w:caps/>
        </w:rPr>
      </w:pPr>
      <w:r w:rsidRPr="003C448C">
        <w:rPr>
          <w:rFonts w:ascii="Times New Roman" w:hAnsi="Times New Roman"/>
          <w:b/>
          <w:bCs/>
          <w:caps/>
        </w:rPr>
        <w:t xml:space="preserve">Nie otwierać przed dniem </w:t>
      </w:r>
      <w:r w:rsidR="003C448C" w:rsidRPr="003C448C">
        <w:rPr>
          <w:rFonts w:ascii="Times New Roman" w:hAnsi="Times New Roman"/>
          <w:b/>
          <w:bCs/>
          <w:caps/>
        </w:rPr>
        <w:t>23 lutego 2015</w:t>
      </w:r>
      <w:r w:rsidRPr="003C448C">
        <w:rPr>
          <w:rFonts w:ascii="Times New Roman" w:hAnsi="Times New Roman"/>
          <w:b/>
          <w:bCs/>
          <w:caps/>
        </w:rPr>
        <w:t xml:space="preserve"> </w:t>
      </w:r>
      <w:r w:rsidRPr="003C448C">
        <w:rPr>
          <w:rFonts w:ascii="Times New Roman" w:hAnsi="Times New Roman"/>
          <w:b/>
          <w:bCs/>
        </w:rPr>
        <w:t>r</w:t>
      </w:r>
      <w:r w:rsidRPr="003C448C">
        <w:rPr>
          <w:rFonts w:ascii="Times New Roman" w:hAnsi="Times New Roman"/>
          <w:b/>
          <w:bCs/>
          <w:caps/>
        </w:rPr>
        <w:t xml:space="preserve">., godz. 11.00 </w:t>
      </w:r>
    </w:p>
    <w:p w14:paraId="1A0EC490" w14:textId="77777777" w:rsidR="00FB01F2" w:rsidRPr="003C448C" w:rsidRDefault="00FB01F2" w:rsidP="00344E90">
      <w:pPr>
        <w:pStyle w:val="Tekstpodstawowy"/>
        <w:numPr>
          <w:ilvl w:val="2"/>
          <w:numId w:val="10"/>
        </w:numPr>
        <w:spacing w:before="120"/>
        <w:jc w:val="both"/>
        <w:rPr>
          <w:rFonts w:ascii="Times New Roman" w:hAnsi="Times New Roman"/>
          <w:sz w:val="22"/>
          <w:szCs w:val="22"/>
        </w:rPr>
      </w:pPr>
      <w:r w:rsidRPr="003C448C">
        <w:rPr>
          <w:rFonts w:ascii="Times New Roman" w:hAnsi="Times New Roman"/>
          <w:sz w:val="22"/>
          <w:szCs w:val="22"/>
        </w:rPr>
        <w:t>Wykonawca może wprowadzić zmiany do złożonej przez siebie oferty lub wycofać złożoną przez siebie ofertę. Informacja o zmianach lub wycofaniu oferty winny być doręczone Zamawiającemu na piśmie, pod rygorem nieważności, przed upływem terminu składania ofert. Oświadczenie o wprowadzeniu zmian lub wycofaniu oferty winny być opakowane tak jak oferta, a opakowanie winno zawierać dodatkowe oznaczenie odpowiednio wyrazem: „ZMIANA” lub „WYCOFANIE”.</w:t>
      </w:r>
    </w:p>
    <w:p w14:paraId="43979710" w14:textId="77777777" w:rsidR="00FB01F2" w:rsidRPr="003C448C" w:rsidRDefault="00FB01F2" w:rsidP="00FB01F2">
      <w:pPr>
        <w:pStyle w:val="rozdzia"/>
        <w:rPr>
          <w:sz w:val="22"/>
          <w:szCs w:val="22"/>
        </w:rPr>
      </w:pPr>
      <w:r w:rsidRPr="003C448C">
        <w:rPr>
          <w:sz w:val="22"/>
          <w:szCs w:val="22"/>
        </w:rPr>
        <w:t>9.</w:t>
      </w:r>
      <w:r w:rsidRPr="003C448C">
        <w:rPr>
          <w:sz w:val="22"/>
          <w:szCs w:val="22"/>
        </w:rPr>
        <w:tab/>
        <w:t>Miejsce i termin składania ofert.</w:t>
      </w:r>
    </w:p>
    <w:p w14:paraId="298B16FB" w14:textId="245F6E19" w:rsidR="00FB01F2" w:rsidRPr="003C448C" w:rsidRDefault="00FB01F2" w:rsidP="00344E90">
      <w:pPr>
        <w:numPr>
          <w:ilvl w:val="1"/>
          <w:numId w:val="11"/>
        </w:numPr>
        <w:spacing w:after="0" w:line="240" w:lineRule="auto"/>
        <w:jc w:val="both"/>
        <w:rPr>
          <w:rFonts w:ascii="Times New Roman" w:hAnsi="Times New Roman"/>
        </w:rPr>
      </w:pPr>
      <w:r w:rsidRPr="003C448C">
        <w:rPr>
          <w:rFonts w:ascii="Times New Roman" w:hAnsi="Times New Roman"/>
        </w:rPr>
        <w:t xml:space="preserve">Oferty winny być złożone w terminie do </w:t>
      </w:r>
      <w:r w:rsidR="003C448C" w:rsidRPr="003C448C">
        <w:rPr>
          <w:rFonts w:ascii="Times New Roman" w:hAnsi="Times New Roman"/>
          <w:b/>
          <w:bCs/>
          <w:caps/>
        </w:rPr>
        <w:t>23 lutego 2015</w:t>
      </w:r>
      <w:r w:rsidRPr="003C448C">
        <w:rPr>
          <w:rFonts w:ascii="Times New Roman" w:hAnsi="Times New Roman"/>
          <w:b/>
          <w:bCs/>
        </w:rPr>
        <w:t> r.</w:t>
      </w:r>
      <w:r w:rsidRPr="003C448C">
        <w:rPr>
          <w:rFonts w:ascii="Times New Roman" w:hAnsi="Times New Roman"/>
        </w:rPr>
        <w:t xml:space="preserve">, do godziny </w:t>
      </w:r>
      <w:r w:rsidRPr="003C448C">
        <w:rPr>
          <w:rFonts w:ascii="Times New Roman" w:hAnsi="Times New Roman"/>
          <w:b/>
          <w:bCs/>
        </w:rPr>
        <w:t>10:00.</w:t>
      </w:r>
      <w:r w:rsidRPr="003C448C">
        <w:rPr>
          <w:rFonts w:ascii="Times New Roman" w:hAnsi="Times New Roman"/>
        </w:rPr>
        <w:t xml:space="preserve"> w siedzibie Zamawiającego w Gdyni:</w:t>
      </w:r>
      <w:r w:rsidRPr="003C448C">
        <w:rPr>
          <w:rFonts w:ascii="Times New Roman" w:hAnsi="Times New Roman"/>
          <w:b/>
          <w:bCs/>
        </w:rPr>
        <w:t xml:space="preserve"> ul. Morska 350A, pokój nr 313.</w:t>
      </w:r>
    </w:p>
    <w:p w14:paraId="57FD70AD" w14:textId="77777777" w:rsidR="00FB01F2" w:rsidRPr="003C448C" w:rsidRDefault="00FB01F2" w:rsidP="00FB01F2">
      <w:pPr>
        <w:spacing w:after="0" w:line="240" w:lineRule="auto"/>
        <w:ind w:left="720" w:hanging="720"/>
        <w:jc w:val="both"/>
        <w:rPr>
          <w:rFonts w:ascii="Times New Roman" w:hAnsi="Times New Roman"/>
        </w:rPr>
      </w:pPr>
      <w:r w:rsidRPr="003C448C">
        <w:rPr>
          <w:rFonts w:ascii="Times New Roman" w:hAnsi="Times New Roman"/>
        </w:rPr>
        <w:t>9.2.</w:t>
      </w:r>
      <w:r w:rsidRPr="003C448C">
        <w:rPr>
          <w:rFonts w:ascii="Times New Roman" w:hAnsi="Times New Roman"/>
        </w:rPr>
        <w:tab/>
        <w:t>Zamawiający niezwłocznie zawiadomi Wykonawcę o złożeniu oferty po terminie składania ofert oraz dokona zwrotu tej oferty po upływie terminu do wniesienia odwołania.</w:t>
      </w:r>
    </w:p>
    <w:p w14:paraId="30D8805B" w14:textId="77777777" w:rsidR="00FB01F2" w:rsidRPr="003C448C" w:rsidRDefault="00FB01F2" w:rsidP="00FB01F2">
      <w:pPr>
        <w:pStyle w:val="rozdzia"/>
        <w:ind w:left="705" w:hanging="705"/>
        <w:rPr>
          <w:sz w:val="22"/>
          <w:szCs w:val="22"/>
        </w:rPr>
      </w:pPr>
      <w:r w:rsidRPr="003C448C">
        <w:rPr>
          <w:sz w:val="22"/>
          <w:szCs w:val="22"/>
        </w:rPr>
        <w:t>10.</w:t>
      </w:r>
      <w:r w:rsidRPr="003C448C">
        <w:rPr>
          <w:sz w:val="22"/>
          <w:szCs w:val="22"/>
        </w:rPr>
        <w:tab/>
        <w:t>Opis sposobu udzielania wyjaśnień dotyczących treści niniejszej SIWZ oraz oświadczenie, czy Zamawiający zamierza zwołać zebranie Wykonawców.</w:t>
      </w:r>
    </w:p>
    <w:p w14:paraId="7CC0DEEC" w14:textId="77777777" w:rsidR="00FB01F2" w:rsidRPr="003C448C" w:rsidRDefault="00FB01F2" w:rsidP="00344E90">
      <w:pPr>
        <w:pStyle w:val="Tekstpodstawowywcity"/>
        <w:numPr>
          <w:ilvl w:val="1"/>
          <w:numId w:val="12"/>
        </w:numPr>
        <w:ind w:left="720" w:hanging="720"/>
        <w:jc w:val="both"/>
        <w:rPr>
          <w:sz w:val="22"/>
          <w:szCs w:val="22"/>
        </w:rPr>
      </w:pPr>
      <w:r w:rsidRPr="003C448C">
        <w:rPr>
          <w:sz w:val="22"/>
          <w:szCs w:val="22"/>
        </w:rPr>
        <w:t>Wszelkie oświadczenia, wnioski, zawiadomienia oraz inne informacje Zamawia</w:t>
      </w:r>
      <w:r w:rsidR="00334575" w:rsidRPr="003C448C">
        <w:rPr>
          <w:sz w:val="22"/>
          <w:szCs w:val="22"/>
        </w:rPr>
        <w:t xml:space="preserve">jący </w:t>
      </w:r>
      <w:r w:rsidRPr="003C448C">
        <w:rPr>
          <w:sz w:val="22"/>
          <w:szCs w:val="22"/>
        </w:rPr>
        <w:t xml:space="preserve">i Wykonawcy przekazują sobie </w:t>
      </w:r>
      <w:r w:rsidRPr="003C448C">
        <w:rPr>
          <w:b/>
          <w:bCs/>
          <w:sz w:val="22"/>
          <w:szCs w:val="22"/>
        </w:rPr>
        <w:t>pisemnie</w:t>
      </w:r>
      <w:r w:rsidRPr="003C448C">
        <w:rPr>
          <w:sz w:val="22"/>
          <w:szCs w:val="22"/>
        </w:rPr>
        <w:t xml:space="preserve"> lub </w:t>
      </w:r>
      <w:r w:rsidRPr="003C448C">
        <w:rPr>
          <w:b/>
          <w:bCs/>
          <w:sz w:val="22"/>
          <w:szCs w:val="22"/>
        </w:rPr>
        <w:t>faksem.</w:t>
      </w:r>
      <w:r w:rsidRPr="003C448C">
        <w:rPr>
          <w:sz w:val="22"/>
          <w:szCs w:val="22"/>
        </w:rPr>
        <w:t xml:space="preserve"> </w:t>
      </w:r>
    </w:p>
    <w:p w14:paraId="0E3508F6" w14:textId="77777777" w:rsidR="00FB01F2" w:rsidRPr="003C448C" w:rsidRDefault="00FB01F2" w:rsidP="00344E90">
      <w:pPr>
        <w:pStyle w:val="Tekstpodstawowywcity"/>
        <w:numPr>
          <w:ilvl w:val="1"/>
          <w:numId w:val="12"/>
        </w:numPr>
        <w:ind w:left="720" w:hanging="720"/>
        <w:jc w:val="both"/>
        <w:rPr>
          <w:sz w:val="22"/>
          <w:szCs w:val="22"/>
        </w:rPr>
      </w:pPr>
      <w:r w:rsidRPr="003C448C">
        <w:rPr>
          <w:sz w:val="22"/>
          <w:szCs w:val="22"/>
        </w:rPr>
        <w:t xml:space="preserve">Zamawiający udzielając wyjaśnień dotyczących treści niniejszej SIWZ postępować będzie zgodnie z art. 38 Pzp. </w:t>
      </w:r>
    </w:p>
    <w:p w14:paraId="23A57759" w14:textId="77777777" w:rsidR="00FB01F2" w:rsidRPr="003C448C" w:rsidRDefault="00FB01F2" w:rsidP="00344E90">
      <w:pPr>
        <w:pStyle w:val="Tekstpodstawowywcity"/>
        <w:numPr>
          <w:ilvl w:val="1"/>
          <w:numId w:val="12"/>
        </w:numPr>
        <w:ind w:left="720" w:hanging="720"/>
        <w:jc w:val="both"/>
        <w:rPr>
          <w:sz w:val="22"/>
          <w:szCs w:val="22"/>
        </w:rPr>
      </w:pPr>
      <w:r w:rsidRPr="003C448C">
        <w:rPr>
          <w:sz w:val="22"/>
          <w:szCs w:val="22"/>
        </w:rPr>
        <w:t>Pytania należy kierować do Zamawiającego z powołaniem się na numer</w:t>
      </w:r>
      <w:r w:rsidR="00334575" w:rsidRPr="003C448C">
        <w:rPr>
          <w:sz w:val="22"/>
          <w:szCs w:val="22"/>
        </w:rPr>
        <w:t xml:space="preserve"> sprawy określony </w:t>
      </w:r>
      <w:r w:rsidRPr="003C448C">
        <w:rPr>
          <w:sz w:val="22"/>
          <w:szCs w:val="22"/>
        </w:rPr>
        <w:t>w pkt 3.1 niniejszej Instrukcji dla Wykonawców –</w:t>
      </w:r>
      <w:r w:rsidRPr="003C448C">
        <w:rPr>
          <w:b/>
          <w:bCs/>
          <w:sz w:val="22"/>
          <w:szCs w:val="22"/>
        </w:rPr>
        <w:t xml:space="preserve"> pisemnie </w:t>
      </w:r>
      <w:r w:rsidRPr="003C448C">
        <w:rPr>
          <w:sz w:val="22"/>
          <w:szCs w:val="22"/>
        </w:rPr>
        <w:t xml:space="preserve">na adres: ul. Morska 350A, 81-002 Gdynia, </w:t>
      </w:r>
      <w:r w:rsidRPr="003C448C">
        <w:rPr>
          <w:b/>
          <w:bCs/>
          <w:sz w:val="22"/>
          <w:szCs w:val="22"/>
        </w:rPr>
        <w:t>faksem</w:t>
      </w:r>
      <w:r w:rsidRPr="003C448C">
        <w:rPr>
          <w:sz w:val="22"/>
          <w:szCs w:val="22"/>
        </w:rPr>
        <w:t xml:space="preserve"> na nr: (</w:t>
      </w:r>
      <w:r w:rsidRPr="003C448C">
        <w:rPr>
          <w:b/>
          <w:bCs/>
          <w:sz w:val="22"/>
          <w:szCs w:val="22"/>
        </w:rPr>
        <w:t>58) 721 29 66.</w:t>
      </w:r>
      <w:r w:rsidRPr="003C448C">
        <w:rPr>
          <w:sz w:val="22"/>
          <w:szCs w:val="22"/>
        </w:rPr>
        <w:t xml:space="preserve"> </w:t>
      </w:r>
    </w:p>
    <w:p w14:paraId="1DE04ABB" w14:textId="77777777" w:rsidR="00FB01F2" w:rsidRPr="003C448C" w:rsidRDefault="00FB01F2" w:rsidP="00344E90">
      <w:pPr>
        <w:pStyle w:val="Tekstpodstawowywcity"/>
        <w:numPr>
          <w:ilvl w:val="1"/>
          <w:numId w:val="12"/>
        </w:numPr>
        <w:ind w:left="720" w:hanging="720"/>
        <w:jc w:val="both"/>
        <w:rPr>
          <w:sz w:val="22"/>
          <w:szCs w:val="22"/>
        </w:rPr>
      </w:pPr>
      <w:r w:rsidRPr="003C448C">
        <w:rPr>
          <w:sz w:val="22"/>
          <w:szCs w:val="22"/>
        </w:rPr>
        <w:t>W przypadku rozbieżności pomiędzy treścią niniejszej SIWZ a treścią udzielonych odpowiedzi, jako obowiązującą należy przyjąć treść pisma zawierającego późniejsze oświadczenie Zamawiającego.</w:t>
      </w:r>
    </w:p>
    <w:p w14:paraId="409FA0A8" w14:textId="77777777" w:rsidR="00FB01F2" w:rsidRPr="003C448C" w:rsidRDefault="00FB01F2" w:rsidP="00344E90">
      <w:pPr>
        <w:pStyle w:val="Tekstpodstawowywcity"/>
        <w:numPr>
          <w:ilvl w:val="1"/>
          <w:numId w:val="12"/>
        </w:numPr>
        <w:ind w:left="720" w:hanging="720"/>
        <w:jc w:val="both"/>
        <w:rPr>
          <w:sz w:val="22"/>
          <w:szCs w:val="22"/>
        </w:rPr>
      </w:pPr>
      <w:r w:rsidRPr="003C448C">
        <w:rPr>
          <w:sz w:val="22"/>
          <w:szCs w:val="22"/>
        </w:rPr>
        <w:t xml:space="preserve">W uzasadnionych przypadkach Zamawiający może przed upływem terminu składania ofert, zmienić treść niniejszej SIWZ. Zmiana może wynikać z pytań zadanych przez Wykonawców, jak </w:t>
      </w:r>
      <w:r w:rsidRPr="003C448C">
        <w:rPr>
          <w:sz w:val="22"/>
          <w:szCs w:val="22"/>
        </w:rPr>
        <w:lastRenderedPageBreak/>
        <w:t>i z własnej inicjatywy Zamawiającego. Dokonaną zmianę Zamawiający przekazuje niezwłocznie wszystkim Wyko</w:t>
      </w:r>
      <w:r w:rsidRPr="003C448C">
        <w:rPr>
          <w:sz w:val="22"/>
          <w:szCs w:val="22"/>
        </w:rPr>
        <w:softHyphen/>
        <w:t>nawcom, którym przekazano SIWZ, oraz zamieszcza na stronie internetowej, na której udostępniana jest SIWZ.</w:t>
      </w:r>
    </w:p>
    <w:p w14:paraId="46E313C3" w14:textId="77777777" w:rsidR="00FB01F2" w:rsidRPr="003C448C" w:rsidRDefault="00FB01F2" w:rsidP="00344E90">
      <w:pPr>
        <w:pStyle w:val="Tekstpodstawowywcity"/>
        <w:numPr>
          <w:ilvl w:val="1"/>
          <w:numId w:val="12"/>
        </w:numPr>
        <w:ind w:left="720" w:hanging="720"/>
        <w:jc w:val="both"/>
        <w:rPr>
          <w:sz w:val="22"/>
          <w:szCs w:val="22"/>
        </w:rPr>
      </w:pPr>
      <w:r w:rsidRPr="003C448C">
        <w:rPr>
          <w:sz w:val="22"/>
          <w:szCs w:val="22"/>
        </w:rPr>
        <w:t>Jeżeli w wyniku zmiany treści niniejszej SIWZ nieprowadzącej do zmiany treści ogłoszenia                     o zamówieniu jest niezbędny dodatkowy czas na wprowadzenie zmian w ofertach, Zamawiający przedłuży termin składania ofert i poinformuje o tym wykonawców, którym przekazano niniejszą SIWZ, oraz na stronie internetowej, na której zamieszczona jest niniejsza SIWZ.</w:t>
      </w:r>
    </w:p>
    <w:p w14:paraId="107A0BAA" w14:textId="77777777" w:rsidR="00FB01F2" w:rsidRPr="003C448C" w:rsidRDefault="00FB01F2" w:rsidP="00344E90">
      <w:pPr>
        <w:pStyle w:val="Tekstpodstawowywcity"/>
        <w:numPr>
          <w:ilvl w:val="1"/>
          <w:numId w:val="12"/>
        </w:numPr>
        <w:ind w:left="720" w:hanging="720"/>
        <w:jc w:val="both"/>
        <w:rPr>
          <w:sz w:val="22"/>
          <w:szCs w:val="22"/>
        </w:rPr>
      </w:pPr>
      <w:r w:rsidRPr="003C448C">
        <w:rPr>
          <w:sz w:val="22"/>
          <w:szCs w:val="22"/>
        </w:rPr>
        <w:t>Zamawiający wyznacza:</w:t>
      </w:r>
    </w:p>
    <w:p w14:paraId="351E3AD8" w14:textId="77777777" w:rsidR="00FB01F2" w:rsidRPr="003C448C" w:rsidRDefault="00FB01F2" w:rsidP="00FB01F2">
      <w:pPr>
        <w:pStyle w:val="Tekstpodstawowy"/>
        <w:ind w:left="720"/>
        <w:rPr>
          <w:rFonts w:ascii="Times New Roman" w:hAnsi="Times New Roman"/>
          <w:sz w:val="22"/>
          <w:szCs w:val="22"/>
        </w:rPr>
      </w:pPr>
      <w:r w:rsidRPr="003C448C">
        <w:rPr>
          <w:rFonts w:ascii="Times New Roman" w:hAnsi="Times New Roman"/>
          <w:sz w:val="22"/>
          <w:szCs w:val="22"/>
        </w:rPr>
        <w:t xml:space="preserve">p. </w:t>
      </w:r>
      <w:r w:rsidR="00334575" w:rsidRPr="003C448C">
        <w:rPr>
          <w:rFonts w:ascii="Times New Roman" w:hAnsi="Times New Roman"/>
          <w:sz w:val="22"/>
          <w:szCs w:val="22"/>
        </w:rPr>
        <w:t>Konrada Węsiorę</w:t>
      </w:r>
      <w:r w:rsidRPr="003C448C">
        <w:rPr>
          <w:rFonts w:ascii="Times New Roman" w:hAnsi="Times New Roman"/>
          <w:sz w:val="22"/>
          <w:szCs w:val="22"/>
        </w:rPr>
        <w:t xml:space="preserve">, nr tel. (+48 58) 721 28 </w:t>
      </w:r>
      <w:r w:rsidR="002D6F17" w:rsidRPr="003C448C">
        <w:rPr>
          <w:rFonts w:ascii="Times New Roman" w:hAnsi="Times New Roman"/>
          <w:sz w:val="22"/>
          <w:szCs w:val="22"/>
        </w:rPr>
        <w:t>76</w:t>
      </w:r>
      <w:r w:rsidRPr="003C448C">
        <w:rPr>
          <w:rFonts w:ascii="Times New Roman" w:hAnsi="Times New Roman"/>
          <w:sz w:val="22"/>
          <w:szCs w:val="22"/>
        </w:rPr>
        <w:t xml:space="preserve"> (dni robocze - w godzinach: 8:00 – 14:00)</w:t>
      </w:r>
    </w:p>
    <w:p w14:paraId="63C45240" w14:textId="77777777" w:rsidR="00FB01F2" w:rsidRPr="003C448C" w:rsidRDefault="00FB01F2" w:rsidP="00FB01F2">
      <w:pPr>
        <w:pStyle w:val="Tekstpodstawowywcity"/>
        <w:ind w:left="720"/>
        <w:jc w:val="both"/>
        <w:rPr>
          <w:sz w:val="22"/>
          <w:szCs w:val="22"/>
        </w:rPr>
      </w:pPr>
      <w:r w:rsidRPr="003C448C">
        <w:rPr>
          <w:sz w:val="22"/>
          <w:szCs w:val="22"/>
        </w:rPr>
        <w:t>do porozumiewania się z Wykonawcami w kwestiach merytorycznych,</w:t>
      </w:r>
    </w:p>
    <w:p w14:paraId="7D943CA9" w14:textId="1F6C0FAD" w:rsidR="00FB01F2" w:rsidRPr="003C448C" w:rsidRDefault="00FB01F2" w:rsidP="00FB01F2">
      <w:pPr>
        <w:pStyle w:val="Tekstpodstawowywcity"/>
        <w:ind w:left="720"/>
        <w:jc w:val="both"/>
        <w:rPr>
          <w:sz w:val="22"/>
          <w:szCs w:val="22"/>
        </w:rPr>
      </w:pPr>
      <w:r w:rsidRPr="003C448C">
        <w:rPr>
          <w:sz w:val="22"/>
          <w:szCs w:val="22"/>
        </w:rPr>
        <w:t>p. </w:t>
      </w:r>
      <w:r w:rsidR="00EB5B45" w:rsidRPr="003C448C">
        <w:rPr>
          <w:sz w:val="22"/>
          <w:szCs w:val="22"/>
        </w:rPr>
        <w:t>Agnieszkę Kozłowską</w:t>
      </w:r>
      <w:r w:rsidRPr="003C448C">
        <w:rPr>
          <w:sz w:val="22"/>
          <w:szCs w:val="22"/>
        </w:rPr>
        <w:t>, nr tel. (+48 58) 721 28 19 (dni robocze - w godzinach: 8:00 – 14:00) do porozumiewania się z Wykonawcami w kwestiach formalno-prawnych.</w:t>
      </w:r>
    </w:p>
    <w:p w14:paraId="3AE81050" w14:textId="77777777" w:rsidR="00FB01F2" w:rsidRPr="003C448C" w:rsidRDefault="00FB01F2" w:rsidP="00FB01F2">
      <w:pPr>
        <w:pStyle w:val="rozdzia"/>
        <w:rPr>
          <w:sz w:val="22"/>
          <w:szCs w:val="22"/>
        </w:rPr>
      </w:pPr>
      <w:r w:rsidRPr="003C448C">
        <w:rPr>
          <w:sz w:val="22"/>
          <w:szCs w:val="22"/>
        </w:rPr>
        <w:t>11.</w:t>
      </w:r>
      <w:r w:rsidRPr="003C448C">
        <w:rPr>
          <w:sz w:val="22"/>
          <w:szCs w:val="22"/>
        </w:rPr>
        <w:tab/>
        <w:t>Termin, do którego Wykonawca będzie związany złożoną ofertą.</w:t>
      </w:r>
    </w:p>
    <w:p w14:paraId="73C69CB5" w14:textId="77777777" w:rsidR="00FB01F2" w:rsidRPr="003C448C" w:rsidRDefault="00FB01F2" w:rsidP="00FB01F2">
      <w:pPr>
        <w:pStyle w:val="Tekstpodstawowy"/>
        <w:ind w:left="720" w:hanging="720"/>
        <w:jc w:val="both"/>
        <w:rPr>
          <w:rFonts w:ascii="Times New Roman" w:hAnsi="Times New Roman"/>
          <w:sz w:val="22"/>
          <w:szCs w:val="22"/>
        </w:rPr>
      </w:pPr>
      <w:r w:rsidRPr="003C448C">
        <w:rPr>
          <w:rFonts w:ascii="Times New Roman" w:hAnsi="Times New Roman"/>
          <w:sz w:val="22"/>
          <w:szCs w:val="22"/>
        </w:rPr>
        <w:t>11.1.</w:t>
      </w:r>
      <w:r w:rsidRPr="003C448C">
        <w:rPr>
          <w:rFonts w:ascii="Times New Roman" w:hAnsi="Times New Roman"/>
          <w:sz w:val="22"/>
          <w:szCs w:val="22"/>
        </w:rPr>
        <w:tab/>
        <w:t xml:space="preserve">Termin związania ofertą wynosi </w:t>
      </w:r>
      <w:r w:rsidRPr="003C448C">
        <w:rPr>
          <w:rFonts w:ascii="Times New Roman" w:hAnsi="Times New Roman"/>
          <w:b/>
          <w:bCs/>
          <w:sz w:val="22"/>
          <w:szCs w:val="22"/>
        </w:rPr>
        <w:t>60</w:t>
      </w:r>
      <w:r w:rsidRPr="003C448C">
        <w:rPr>
          <w:rFonts w:ascii="Times New Roman" w:hAnsi="Times New Roman"/>
          <w:sz w:val="22"/>
          <w:szCs w:val="22"/>
        </w:rPr>
        <w:t xml:space="preserve"> dni. Bieg terminu rozpoczyna się wraz z upływem terminu składania ofert.</w:t>
      </w:r>
    </w:p>
    <w:p w14:paraId="2576CF2E" w14:textId="77777777" w:rsidR="00FB01F2" w:rsidRPr="003C448C" w:rsidRDefault="00FB01F2" w:rsidP="00FB01F2">
      <w:pPr>
        <w:pStyle w:val="Tekstpodstawowy"/>
        <w:ind w:left="720" w:hanging="720"/>
        <w:jc w:val="both"/>
        <w:rPr>
          <w:rFonts w:ascii="Times New Roman" w:hAnsi="Times New Roman"/>
          <w:sz w:val="22"/>
          <w:szCs w:val="22"/>
        </w:rPr>
      </w:pPr>
      <w:r w:rsidRPr="003C448C">
        <w:rPr>
          <w:rFonts w:ascii="Times New Roman" w:hAnsi="Times New Roman"/>
          <w:sz w:val="22"/>
          <w:szCs w:val="22"/>
        </w:rPr>
        <w:t>11.2.</w:t>
      </w:r>
      <w:r w:rsidRPr="003C448C">
        <w:rPr>
          <w:rFonts w:ascii="Times New Roman" w:hAnsi="Times New Roman"/>
          <w:sz w:val="22"/>
          <w:szCs w:val="22"/>
        </w:rPr>
        <w:tab/>
        <w:t>Wykonawca samodzielnie lub na wniosek Zamawiającego może przedłużyć termin związania ofertą, na czas niezbędny do zawarcia umowy w sprawie niniejszego zamówienia publicznego,             z tym że Zamawiający może tylko raz, co najmniej na 3 dni przed upływem terminu związania ofertą, zwrócić się do Wykonawcy o wyrażenie zgody na przedłużenie tego terminu o oznaczony okres, nie dłuższy jednak niż 60 dni.</w:t>
      </w:r>
    </w:p>
    <w:p w14:paraId="59F6E243" w14:textId="77777777" w:rsidR="00FB01F2" w:rsidRPr="003C448C" w:rsidRDefault="00FB01F2" w:rsidP="00FB01F2">
      <w:pPr>
        <w:pStyle w:val="Tekstpodstawowy"/>
        <w:ind w:left="720" w:hanging="720"/>
        <w:jc w:val="both"/>
        <w:rPr>
          <w:rFonts w:ascii="Times New Roman" w:hAnsi="Times New Roman"/>
          <w:sz w:val="22"/>
          <w:szCs w:val="22"/>
        </w:rPr>
      </w:pPr>
      <w:r w:rsidRPr="003C448C">
        <w:rPr>
          <w:rFonts w:ascii="Times New Roman" w:hAnsi="Times New Roman"/>
          <w:sz w:val="22"/>
          <w:szCs w:val="22"/>
        </w:rPr>
        <w:t>11.3.</w:t>
      </w:r>
      <w:r w:rsidRPr="003C448C">
        <w:rPr>
          <w:rFonts w:ascii="Times New Roman" w:hAnsi="Times New Roman"/>
          <w:sz w:val="22"/>
          <w:szCs w:val="22"/>
        </w:rPr>
        <w:tab/>
        <w:t>W przypadku wniesienia odwołania po upływie terminu składania ofert bieg terminu związania ofertą ulega zawieszeniu do czasu ogłoszenia przez Krajową Izbę Odwoławczą orzeczenia.</w:t>
      </w:r>
    </w:p>
    <w:p w14:paraId="6F531A46" w14:textId="77777777" w:rsidR="00FB01F2" w:rsidRPr="003C448C" w:rsidRDefault="00FB01F2" w:rsidP="00FB01F2">
      <w:pPr>
        <w:pStyle w:val="rozdzia"/>
        <w:rPr>
          <w:sz w:val="22"/>
          <w:szCs w:val="22"/>
        </w:rPr>
      </w:pPr>
      <w:r w:rsidRPr="003C448C">
        <w:rPr>
          <w:sz w:val="22"/>
          <w:szCs w:val="22"/>
        </w:rPr>
        <w:t>12.</w:t>
      </w:r>
      <w:r w:rsidRPr="003C448C">
        <w:rPr>
          <w:sz w:val="22"/>
          <w:szCs w:val="22"/>
        </w:rPr>
        <w:tab/>
        <w:t>Wskazanie miejsca i terminu otwarcia ofert.</w:t>
      </w:r>
    </w:p>
    <w:p w14:paraId="6223EBE2" w14:textId="76F71E70" w:rsidR="00FB01F2" w:rsidRPr="003C448C" w:rsidRDefault="00FB01F2" w:rsidP="00FB01F2">
      <w:pPr>
        <w:ind w:left="720"/>
        <w:jc w:val="both"/>
        <w:rPr>
          <w:rFonts w:ascii="Times New Roman" w:hAnsi="Times New Roman"/>
        </w:rPr>
      </w:pPr>
      <w:r w:rsidRPr="003C448C">
        <w:rPr>
          <w:rFonts w:ascii="Times New Roman" w:hAnsi="Times New Roman"/>
        </w:rPr>
        <w:t xml:space="preserve">Oferty zostaną otwarte w dniu </w:t>
      </w:r>
      <w:r w:rsidR="003C448C" w:rsidRPr="003C448C">
        <w:rPr>
          <w:rFonts w:ascii="Times New Roman" w:hAnsi="Times New Roman"/>
          <w:b/>
          <w:bCs/>
          <w:caps/>
        </w:rPr>
        <w:t>23 lutego 2015</w:t>
      </w:r>
      <w:r w:rsidRPr="003C448C">
        <w:rPr>
          <w:rFonts w:ascii="Times New Roman" w:hAnsi="Times New Roman"/>
          <w:b/>
          <w:bCs/>
        </w:rPr>
        <w:t> r.</w:t>
      </w:r>
      <w:r w:rsidRPr="003C448C">
        <w:rPr>
          <w:rFonts w:ascii="Times New Roman" w:hAnsi="Times New Roman"/>
        </w:rPr>
        <w:t xml:space="preserve">, o godzinie </w:t>
      </w:r>
      <w:r w:rsidRPr="003C448C">
        <w:rPr>
          <w:rFonts w:ascii="Times New Roman" w:hAnsi="Times New Roman"/>
          <w:b/>
          <w:bCs/>
        </w:rPr>
        <w:t>11.00</w:t>
      </w:r>
      <w:r w:rsidRPr="003C448C">
        <w:rPr>
          <w:rFonts w:ascii="Times New Roman" w:hAnsi="Times New Roman"/>
        </w:rPr>
        <w:t xml:space="preserve"> w siedzibie Zamawiającego w Gdyni, przy ul. Morskiej 350A, w pokoju/sali nr </w:t>
      </w:r>
      <w:r w:rsidRPr="003C448C">
        <w:rPr>
          <w:rFonts w:ascii="Times New Roman" w:hAnsi="Times New Roman"/>
          <w:b/>
          <w:bCs/>
        </w:rPr>
        <w:t>313.</w:t>
      </w:r>
    </w:p>
    <w:p w14:paraId="171D3211" w14:textId="77777777" w:rsidR="00FB01F2" w:rsidRPr="003C448C" w:rsidRDefault="00FB01F2" w:rsidP="00FB01F2">
      <w:pPr>
        <w:pStyle w:val="rozdzia"/>
        <w:rPr>
          <w:sz w:val="22"/>
          <w:szCs w:val="22"/>
        </w:rPr>
      </w:pPr>
      <w:r w:rsidRPr="003C448C">
        <w:rPr>
          <w:sz w:val="22"/>
          <w:szCs w:val="22"/>
        </w:rPr>
        <w:t>13.</w:t>
      </w:r>
      <w:r w:rsidRPr="003C448C">
        <w:rPr>
          <w:sz w:val="22"/>
          <w:szCs w:val="22"/>
        </w:rPr>
        <w:tab/>
        <w:t>Informacje o trybie otwarcia i oceny ofert.</w:t>
      </w:r>
    </w:p>
    <w:p w14:paraId="56167E68" w14:textId="77777777" w:rsidR="00FB01F2" w:rsidRPr="003C448C" w:rsidRDefault="00FB01F2" w:rsidP="00344E90">
      <w:pPr>
        <w:pStyle w:val="Tekstpodstawowy2"/>
        <w:numPr>
          <w:ilvl w:val="1"/>
          <w:numId w:val="13"/>
        </w:numPr>
        <w:tabs>
          <w:tab w:val="clear" w:pos="360"/>
          <w:tab w:val="num" w:pos="720"/>
        </w:tabs>
        <w:spacing w:before="0"/>
        <w:ind w:left="720" w:hanging="720"/>
        <w:rPr>
          <w:b w:val="0"/>
          <w:bCs w:val="0"/>
          <w:sz w:val="22"/>
          <w:szCs w:val="22"/>
        </w:rPr>
      </w:pPr>
      <w:r w:rsidRPr="003C448C">
        <w:rPr>
          <w:b w:val="0"/>
          <w:bCs w:val="0"/>
          <w:sz w:val="22"/>
          <w:szCs w:val="22"/>
        </w:rPr>
        <w:t xml:space="preserve">Zamawiający otworzy oferty w miejscu i terminie wskazanym w pkt 12. Otwarcie ofert jest jawne. </w:t>
      </w:r>
    </w:p>
    <w:p w14:paraId="37FC3984" w14:textId="77777777" w:rsidR="00FB01F2" w:rsidRPr="003C448C" w:rsidRDefault="00FB01F2" w:rsidP="00344E90">
      <w:pPr>
        <w:pStyle w:val="Tekstpodstawowy2"/>
        <w:numPr>
          <w:ilvl w:val="1"/>
          <w:numId w:val="13"/>
        </w:numPr>
        <w:tabs>
          <w:tab w:val="clear" w:pos="360"/>
          <w:tab w:val="num" w:pos="720"/>
        </w:tabs>
        <w:spacing w:before="0"/>
        <w:ind w:left="720" w:hanging="720"/>
        <w:rPr>
          <w:b w:val="0"/>
          <w:bCs w:val="0"/>
          <w:sz w:val="22"/>
          <w:szCs w:val="22"/>
        </w:rPr>
      </w:pPr>
      <w:r w:rsidRPr="003C448C">
        <w:rPr>
          <w:b w:val="0"/>
          <w:bCs w:val="0"/>
          <w:sz w:val="22"/>
          <w:szCs w:val="22"/>
        </w:rPr>
        <w:t>Bezpośrednio przed otwarciem ofert Zamawiający poda kwotę, jaką zamierza przeznaczyć na sfinansowanie zamówienia. W trakcie otwarcia ofert Zamawiający odczyta nazwę (firmę) oraz adres Wykonawcy, którego oferta jest otwierana oraz informacje dotyczące ceny oferty, terminu wykonania zamówienia, okresu gwarancji i warunków płatności zawartych w ofercie.</w:t>
      </w:r>
    </w:p>
    <w:p w14:paraId="62375FB5" w14:textId="77777777" w:rsidR="00FB01F2" w:rsidRPr="003C448C" w:rsidRDefault="00FB01F2" w:rsidP="00344E90">
      <w:pPr>
        <w:pStyle w:val="Tekstpodstawowy2"/>
        <w:numPr>
          <w:ilvl w:val="1"/>
          <w:numId w:val="13"/>
        </w:numPr>
        <w:tabs>
          <w:tab w:val="clear" w:pos="360"/>
          <w:tab w:val="num" w:pos="720"/>
        </w:tabs>
        <w:spacing w:before="0"/>
        <w:ind w:left="720" w:hanging="720"/>
        <w:rPr>
          <w:b w:val="0"/>
          <w:bCs w:val="0"/>
          <w:sz w:val="22"/>
          <w:szCs w:val="22"/>
        </w:rPr>
      </w:pPr>
      <w:r w:rsidRPr="003C448C">
        <w:rPr>
          <w:b w:val="0"/>
          <w:bCs w:val="0"/>
          <w:spacing w:val="-4"/>
          <w:sz w:val="22"/>
          <w:szCs w:val="22"/>
        </w:rPr>
        <w:t>Zamawiający wezwie Wykonawców, którzy w określonym terminie nie złożyli wymaganych przez Zamawiającego oświadczeń i dokumentów potwierdzających spełnianie warunków udziału w postępowaniu lub którzy nie złożyli pełnomocnictw, albo którzy złożyli wymagane przez Zamawiającego oświadczenia i dokumenty zawierające błędy lub którzy złożyli wadliwe pełnomocnictwa, do ich złożenia w wyznaczonym terminie, chyba że mimo ich złożenia oferta wykonawcy podlega odrzuceniu albo konieczne byłoby unieważnienie postępowania</w:t>
      </w:r>
      <w:r w:rsidRPr="003C448C">
        <w:rPr>
          <w:b w:val="0"/>
          <w:bCs w:val="0"/>
          <w:sz w:val="22"/>
          <w:szCs w:val="22"/>
        </w:rPr>
        <w:t>. Złożone na wezwanie Zamawiającego oświadczenia i dokumenty powinny potwierdzać spełnianie przez Wykonawcę warunków udziału w postępowaniu oraz spełnianie przez oferowane dostawy wymagań określonych przez Zamawiającego, nie później niż w dniu, w którym upłynął termin składania ofert.</w:t>
      </w:r>
    </w:p>
    <w:p w14:paraId="015F8C08" w14:textId="77777777" w:rsidR="00FB01F2" w:rsidRPr="003C448C" w:rsidRDefault="00FB01F2" w:rsidP="00344E90">
      <w:pPr>
        <w:pStyle w:val="Tekstpodstawowy2"/>
        <w:numPr>
          <w:ilvl w:val="1"/>
          <w:numId w:val="13"/>
        </w:numPr>
        <w:tabs>
          <w:tab w:val="clear" w:pos="360"/>
          <w:tab w:val="num" w:pos="720"/>
        </w:tabs>
        <w:spacing w:before="0"/>
        <w:ind w:left="720" w:hanging="720"/>
        <w:rPr>
          <w:b w:val="0"/>
          <w:bCs w:val="0"/>
          <w:sz w:val="22"/>
          <w:szCs w:val="22"/>
        </w:rPr>
      </w:pPr>
      <w:r w:rsidRPr="003C448C">
        <w:rPr>
          <w:b w:val="0"/>
          <w:bCs w:val="0"/>
          <w:sz w:val="22"/>
          <w:szCs w:val="22"/>
        </w:rPr>
        <w:t>Zamawiający wezwie Wykonawców, w wyznaczonym przez siebie terminie, do złożenia wyjaśnień dotyczących oświadczeń i dokumentów potwierdzających spełnianie warunków udziału w postępowaniu, lub oświadczeń i dokumentów potwierdzających spełnianie warunków, że oferowany przedmiot zamówienia spełnia wymagania określone przez Zamawiającego.</w:t>
      </w:r>
    </w:p>
    <w:p w14:paraId="498BCA40" w14:textId="77777777" w:rsidR="00FB01F2" w:rsidRPr="003C448C" w:rsidRDefault="00FB01F2" w:rsidP="00344E90">
      <w:pPr>
        <w:pStyle w:val="Tekstpodstawowy2"/>
        <w:numPr>
          <w:ilvl w:val="1"/>
          <w:numId w:val="13"/>
        </w:numPr>
        <w:tabs>
          <w:tab w:val="clear" w:pos="360"/>
          <w:tab w:val="num" w:pos="720"/>
        </w:tabs>
        <w:spacing w:before="0"/>
        <w:ind w:left="720" w:hanging="720"/>
        <w:rPr>
          <w:b w:val="0"/>
          <w:bCs w:val="0"/>
          <w:sz w:val="22"/>
          <w:szCs w:val="22"/>
        </w:rPr>
      </w:pPr>
      <w:r w:rsidRPr="003C448C">
        <w:rPr>
          <w:b w:val="0"/>
          <w:bCs w:val="0"/>
          <w:spacing w:val="-4"/>
          <w:sz w:val="22"/>
          <w:szCs w:val="22"/>
        </w:rPr>
        <w:t>W toku dokonywania badania i oceny ofert Zamawiający może również żądać udzielenia przez Wykonawców wyjaśnień dotyczących treści złożonych przez nich ofert</w:t>
      </w:r>
      <w:r w:rsidRPr="003C448C">
        <w:rPr>
          <w:b w:val="0"/>
          <w:bCs w:val="0"/>
          <w:sz w:val="22"/>
          <w:szCs w:val="22"/>
        </w:rPr>
        <w:t xml:space="preserve">. </w:t>
      </w:r>
    </w:p>
    <w:p w14:paraId="12DACDB3" w14:textId="77777777" w:rsidR="00FB01F2" w:rsidRPr="003C448C" w:rsidRDefault="002D6F17" w:rsidP="00344E90">
      <w:pPr>
        <w:pStyle w:val="Tekstpodstawowy2"/>
        <w:numPr>
          <w:ilvl w:val="1"/>
          <w:numId w:val="13"/>
        </w:numPr>
        <w:tabs>
          <w:tab w:val="clear" w:pos="360"/>
          <w:tab w:val="num" w:pos="720"/>
        </w:tabs>
        <w:spacing w:before="0"/>
        <w:ind w:left="720" w:hanging="720"/>
        <w:rPr>
          <w:b w:val="0"/>
          <w:bCs w:val="0"/>
          <w:sz w:val="22"/>
          <w:szCs w:val="22"/>
        </w:rPr>
      </w:pPr>
      <w:r w:rsidRPr="003C448C">
        <w:rPr>
          <w:b w:val="0"/>
          <w:bCs w:val="0"/>
          <w:sz w:val="22"/>
          <w:szCs w:val="22"/>
        </w:rPr>
        <w:t xml:space="preserve">Jeżeli cena oferty Wykonawcy wydaje się rażąco niska w stosunku do przedmiotu zamówienia i budzi wątpliwości Zamawiającego co do możliwości wykonania przedmiotu zamówienia zgodnie z wymaganiami określonymi przez Zamawiającego lub wynikającymi  z odrębnych przepisów, w szczególności jest niższa o 30% od wartości zamówienia lub średniej arytmetycznej cen wszystkich złożonych ofert, </w:t>
      </w:r>
      <w:r w:rsidR="00FB01F2" w:rsidRPr="003C448C">
        <w:rPr>
          <w:b w:val="0"/>
          <w:bCs w:val="0"/>
          <w:sz w:val="22"/>
          <w:szCs w:val="22"/>
        </w:rPr>
        <w:t xml:space="preserve">Zamawiający zwróci się do Wykonawcy o udzielenie </w:t>
      </w:r>
      <w:r w:rsidRPr="003C448C">
        <w:rPr>
          <w:b w:val="0"/>
          <w:bCs w:val="0"/>
          <w:sz w:val="22"/>
          <w:szCs w:val="22"/>
        </w:rPr>
        <w:t xml:space="preserve">w określonym terminie wyjaśnień, w tym złożenie dowodów, </w:t>
      </w:r>
      <w:r w:rsidR="00FB01F2" w:rsidRPr="003C448C">
        <w:rPr>
          <w:b w:val="0"/>
          <w:bCs w:val="0"/>
          <w:sz w:val="22"/>
          <w:szCs w:val="22"/>
        </w:rPr>
        <w:t>dotyczących elementów oferty mających wpływ na wysokość ceny</w:t>
      </w:r>
      <w:r w:rsidRPr="003C448C">
        <w:rPr>
          <w:b w:val="0"/>
          <w:bCs w:val="0"/>
          <w:sz w:val="22"/>
          <w:szCs w:val="22"/>
        </w:rPr>
        <w:t xml:space="preserve">, w szczególności w zakresie opisanym w art. 90 ust. 1 ustawy PZP. Jeżeli Wykonawca, </w:t>
      </w:r>
      <w:r w:rsidR="00FB01F2" w:rsidRPr="003C448C">
        <w:rPr>
          <w:b w:val="0"/>
          <w:bCs w:val="0"/>
          <w:sz w:val="22"/>
          <w:szCs w:val="22"/>
        </w:rPr>
        <w:t xml:space="preserve">w wyznaczonym przez Zamawiającego terminie, nie złoży wyjaśnień lub jeżeli dokonana ocena wyjaśnień wraz z dostarczonymi dowodami potwierdzi, że oferta zawiera rażąco </w:t>
      </w:r>
      <w:r w:rsidR="00FB01F2" w:rsidRPr="003C448C">
        <w:rPr>
          <w:b w:val="0"/>
          <w:bCs w:val="0"/>
          <w:sz w:val="22"/>
          <w:szCs w:val="22"/>
        </w:rPr>
        <w:lastRenderedPageBreak/>
        <w:t>niską cenę w stosunku do przedmiotu zamówienia, wówczas Zamawiający odrzuci ofertę.</w:t>
      </w:r>
      <w:r w:rsidR="00C11D04" w:rsidRPr="003C448C">
        <w:rPr>
          <w:b w:val="0"/>
          <w:bCs w:val="0"/>
          <w:sz w:val="22"/>
          <w:szCs w:val="22"/>
        </w:rPr>
        <w:t xml:space="preserve"> Obowiązek wykazania, że oferta nie zawiera rażąco niskiej ceny, spoczywa na Wykonawcy.</w:t>
      </w:r>
    </w:p>
    <w:p w14:paraId="6F11FFCD" w14:textId="77777777" w:rsidR="00FB01F2" w:rsidRPr="003C448C" w:rsidRDefault="00FB01F2" w:rsidP="00344E90">
      <w:pPr>
        <w:pStyle w:val="Tekstpodstawowy2"/>
        <w:numPr>
          <w:ilvl w:val="1"/>
          <w:numId w:val="13"/>
        </w:numPr>
        <w:tabs>
          <w:tab w:val="clear" w:pos="360"/>
          <w:tab w:val="num" w:pos="720"/>
        </w:tabs>
        <w:spacing w:before="0"/>
        <w:ind w:left="720" w:hanging="720"/>
        <w:rPr>
          <w:b w:val="0"/>
          <w:bCs w:val="0"/>
          <w:sz w:val="22"/>
          <w:szCs w:val="22"/>
        </w:rPr>
      </w:pPr>
      <w:r w:rsidRPr="003C448C">
        <w:rPr>
          <w:b w:val="0"/>
          <w:bCs w:val="0"/>
          <w:sz w:val="22"/>
          <w:szCs w:val="22"/>
        </w:rPr>
        <w:t>Zamawiający poprawi w tekście oferty oczywiste omyłki pisarskie, oczywiste omyłki rachunkowe z uwzględnieniem konsekwencji rachunkowych dokonanych poprawek oraz inne omyłki polegające na niezgodności oferty z niniejszą SIWZ, niepowodujące istotnych zmian w treści oferty niezwłocznie zawiadamiając o tym Wykonawcę, którego oferta została poprawiona.</w:t>
      </w:r>
    </w:p>
    <w:p w14:paraId="208F4905" w14:textId="77777777" w:rsidR="00FB01F2" w:rsidRPr="003C448C" w:rsidRDefault="00FB01F2" w:rsidP="00344E90">
      <w:pPr>
        <w:pStyle w:val="Tekstpodstawowy2"/>
        <w:numPr>
          <w:ilvl w:val="1"/>
          <w:numId w:val="13"/>
        </w:numPr>
        <w:spacing w:before="0"/>
        <w:ind w:left="709" w:hanging="709"/>
        <w:rPr>
          <w:b w:val="0"/>
          <w:bCs w:val="0"/>
          <w:sz w:val="22"/>
          <w:szCs w:val="22"/>
        </w:rPr>
      </w:pPr>
      <w:r w:rsidRPr="003C448C">
        <w:rPr>
          <w:b w:val="0"/>
          <w:bCs w:val="0"/>
          <w:sz w:val="22"/>
          <w:szCs w:val="22"/>
        </w:rPr>
        <w:t>Zamawiający wykluczy Wykonawcę z postępowania, o ile zajdą wobec tego Wykonawcy  okoliczności wskazane w art. 24 ustawy Pzp.</w:t>
      </w:r>
    </w:p>
    <w:p w14:paraId="33F10DDF" w14:textId="77777777" w:rsidR="00FB01F2" w:rsidRPr="003C448C" w:rsidRDefault="00FB01F2" w:rsidP="00344E90">
      <w:pPr>
        <w:pStyle w:val="Tekstpodstawowy2"/>
        <w:numPr>
          <w:ilvl w:val="1"/>
          <w:numId w:val="13"/>
        </w:numPr>
        <w:tabs>
          <w:tab w:val="clear" w:pos="360"/>
          <w:tab w:val="num" w:pos="720"/>
        </w:tabs>
        <w:spacing w:before="0"/>
        <w:ind w:left="720" w:hanging="720"/>
        <w:rPr>
          <w:b w:val="0"/>
          <w:bCs w:val="0"/>
          <w:sz w:val="22"/>
          <w:szCs w:val="22"/>
        </w:rPr>
      </w:pPr>
      <w:r w:rsidRPr="003C448C">
        <w:rPr>
          <w:b w:val="0"/>
          <w:bCs w:val="0"/>
          <w:sz w:val="22"/>
          <w:szCs w:val="22"/>
        </w:rPr>
        <w:t>Zamawiający odrzuci ofertę w przypadku zaistnienia wobec niej przesłanek określonych w art. 89 ustawy Pzp.</w:t>
      </w:r>
    </w:p>
    <w:p w14:paraId="41AE01AC" w14:textId="77777777" w:rsidR="00FB01F2" w:rsidRPr="003C448C" w:rsidRDefault="00FB01F2" w:rsidP="00344E90">
      <w:pPr>
        <w:pStyle w:val="rozdzia"/>
        <w:numPr>
          <w:ilvl w:val="0"/>
          <w:numId w:val="14"/>
        </w:numPr>
        <w:tabs>
          <w:tab w:val="clear" w:pos="360"/>
          <w:tab w:val="num" w:pos="720"/>
        </w:tabs>
        <w:ind w:left="720" w:hanging="720"/>
        <w:rPr>
          <w:sz w:val="22"/>
          <w:szCs w:val="22"/>
        </w:rPr>
      </w:pPr>
      <w:r w:rsidRPr="003C448C">
        <w:rPr>
          <w:sz w:val="22"/>
          <w:szCs w:val="22"/>
        </w:rPr>
        <w:t>Kryteria wyboru oferty najkorzystniejszej</w:t>
      </w:r>
    </w:p>
    <w:p w14:paraId="4B82FF45" w14:textId="42676459" w:rsidR="00FB01F2" w:rsidRPr="003C448C" w:rsidRDefault="00FB01F2" w:rsidP="00344E90">
      <w:pPr>
        <w:pStyle w:val="Tekstpodstawowy2"/>
        <w:numPr>
          <w:ilvl w:val="1"/>
          <w:numId w:val="14"/>
        </w:numPr>
        <w:spacing w:before="0"/>
        <w:rPr>
          <w:bCs w:val="0"/>
          <w:sz w:val="22"/>
          <w:szCs w:val="22"/>
        </w:rPr>
      </w:pPr>
      <w:r w:rsidRPr="003C448C">
        <w:rPr>
          <w:b w:val="0"/>
          <w:bCs w:val="0"/>
          <w:sz w:val="22"/>
          <w:szCs w:val="22"/>
        </w:rPr>
        <w:t>Ocenie będą podlegać wyłącznie oferty niepodlegające odrzuceniu.</w:t>
      </w:r>
      <w:r w:rsidR="002D6F17" w:rsidRPr="003C448C">
        <w:rPr>
          <w:b w:val="0"/>
          <w:bCs w:val="0"/>
          <w:sz w:val="22"/>
          <w:szCs w:val="22"/>
        </w:rPr>
        <w:t xml:space="preserve"> </w:t>
      </w:r>
      <w:r w:rsidR="002D6F17" w:rsidRPr="003C448C">
        <w:rPr>
          <w:bCs w:val="0"/>
          <w:sz w:val="22"/>
          <w:szCs w:val="22"/>
        </w:rPr>
        <w:t xml:space="preserve">Ustala się kryteria oceny ofert: cena – </w:t>
      </w:r>
      <w:r w:rsidR="00671229" w:rsidRPr="003C448C">
        <w:rPr>
          <w:bCs w:val="0"/>
          <w:sz w:val="22"/>
          <w:szCs w:val="22"/>
        </w:rPr>
        <w:t>95</w:t>
      </w:r>
      <w:r w:rsidR="002D6F17" w:rsidRPr="003C448C">
        <w:rPr>
          <w:bCs w:val="0"/>
          <w:sz w:val="22"/>
          <w:szCs w:val="22"/>
        </w:rPr>
        <w:t>%</w:t>
      </w:r>
      <w:r w:rsidR="0094434A" w:rsidRPr="003C448C">
        <w:rPr>
          <w:bCs w:val="0"/>
          <w:sz w:val="22"/>
          <w:szCs w:val="22"/>
        </w:rPr>
        <w:t xml:space="preserve">; </w:t>
      </w:r>
      <w:r w:rsidR="00EB5B45" w:rsidRPr="003C448C">
        <w:rPr>
          <w:bCs w:val="0"/>
          <w:sz w:val="22"/>
          <w:szCs w:val="22"/>
        </w:rPr>
        <w:t>termin wykonania</w:t>
      </w:r>
      <w:r w:rsidR="00671229" w:rsidRPr="003C448C">
        <w:rPr>
          <w:bCs w:val="0"/>
          <w:sz w:val="22"/>
          <w:szCs w:val="22"/>
        </w:rPr>
        <w:t xml:space="preserve"> – 5</w:t>
      </w:r>
      <w:r w:rsidR="0094434A" w:rsidRPr="003C448C">
        <w:rPr>
          <w:bCs w:val="0"/>
          <w:sz w:val="22"/>
          <w:szCs w:val="22"/>
        </w:rPr>
        <w:t xml:space="preserve">%. </w:t>
      </w:r>
    </w:p>
    <w:p w14:paraId="7B87E775" w14:textId="6A50E24F" w:rsidR="00FB01F2" w:rsidRPr="003C448C" w:rsidRDefault="00FB01F2" w:rsidP="00344E90">
      <w:pPr>
        <w:pStyle w:val="Tekstpodstawowy2"/>
        <w:numPr>
          <w:ilvl w:val="1"/>
          <w:numId w:val="14"/>
        </w:numPr>
        <w:spacing w:before="0"/>
        <w:rPr>
          <w:b w:val="0"/>
          <w:bCs w:val="0"/>
          <w:sz w:val="22"/>
          <w:szCs w:val="22"/>
        </w:rPr>
      </w:pPr>
      <w:r w:rsidRPr="003C448C">
        <w:rPr>
          <w:b w:val="0"/>
          <w:bCs w:val="0"/>
          <w:sz w:val="22"/>
          <w:szCs w:val="22"/>
        </w:rPr>
        <w:t>Za ofertę najkorzystniejszą zostanie uznana oferta, której zostanie przyznana najwy</w:t>
      </w:r>
      <w:r w:rsidR="002D6F17" w:rsidRPr="003C448C">
        <w:rPr>
          <w:b w:val="0"/>
          <w:bCs w:val="0"/>
          <w:sz w:val="22"/>
          <w:szCs w:val="22"/>
        </w:rPr>
        <w:t>ższa ilość punktów</w:t>
      </w:r>
      <w:r w:rsidRPr="003C448C">
        <w:rPr>
          <w:b w:val="0"/>
          <w:bCs w:val="0"/>
          <w:sz w:val="22"/>
          <w:szCs w:val="22"/>
        </w:rPr>
        <w:t xml:space="preserve">. </w:t>
      </w:r>
      <w:r w:rsidR="00671229" w:rsidRPr="003C448C">
        <w:rPr>
          <w:b w:val="0"/>
          <w:bCs w:val="0"/>
          <w:sz w:val="22"/>
          <w:szCs w:val="22"/>
        </w:rPr>
        <w:t>95</w:t>
      </w:r>
      <w:r w:rsidRPr="003C448C">
        <w:rPr>
          <w:b w:val="0"/>
          <w:bCs w:val="0"/>
          <w:sz w:val="22"/>
          <w:szCs w:val="22"/>
        </w:rPr>
        <w:t xml:space="preserve"> pkt otrzyma oferta, która będzi</w:t>
      </w:r>
      <w:r w:rsidR="00C22A5E" w:rsidRPr="003C448C">
        <w:rPr>
          <w:b w:val="0"/>
          <w:bCs w:val="0"/>
          <w:sz w:val="22"/>
          <w:szCs w:val="22"/>
        </w:rPr>
        <w:t>e najkorzystniejsza dla ceny</w:t>
      </w:r>
      <w:r w:rsidRPr="003C448C">
        <w:rPr>
          <w:b w:val="0"/>
          <w:bCs w:val="0"/>
          <w:sz w:val="22"/>
          <w:szCs w:val="22"/>
        </w:rPr>
        <w:t>.</w:t>
      </w:r>
    </w:p>
    <w:p w14:paraId="27C77B33" w14:textId="77777777" w:rsidR="00FB01F2" w:rsidRPr="003C448C" w:rsidRDefault="00E70AD9" w:rsidP="00344E90">
      <w:pPr>
        <w:pStyle w:val="Tekstpodstawowy2"/>
        <w:numPr>
          <w:ilvl w:val="1"/>
          <w:numId w:val="14"/>
        </w:numPr>
        <w:spacing w:before="0"/>
        <w:rPr>
          <w:b w:val="0"/>
          <w:bCs w:val="0"/>
          <w:sz w:val="22"/>
          <w:szCs w:val="22"/>
        </w:rPr>
      </w:pPr>
      <w:r w:rsidRPr="003C448C">
        <w:rPr>
          <w:b w:val="0"/>
          <w:bCs w:val="0"/>
          <w:sz w:val="22"/>
          <w:szCs w:val="22"/>
        </w:rPr>
        <w:t>Oferty, w kryterium „CENA” otrzymają ilość punktów</w:t>
      </w:r>
      <w:r w:rsidR="00FB01F2" w:rsidRPr="003C448C">
        <w:rPr>
          <w:b w:val="0"/>
          <w:bCs w:val="0"/>
          <w:sz w:val="22"/>
          <w:szCs w:val="22"/>
        </w:rPr>
        <w:t>, zgodnie z poniższym wzorem:</w:t>
      </w:r>
    </w:p>
    <w:p w14:paraId="2ACE2B92" w14:textId="77777777" w:rsidR="00FB01F2" w:rsidRPr="003C448C" w:rsidRDefault="00FB01F2" w:rsidP="00FB01F2">
      <w:pPr>
        <w:pStyle w:val="Tekstpodstawowy2"/>
        <w:rPr>
          <w:b w:val="0"/>
          <w:bCs w:val="0"/>
          <w:sz w:val="22"/>
          <w:szCs w:val="22"/>
        </w:rPr>
      </w:pPr>
    </w:p>
    <w:p w14:paraId="426A43ED" w14:textId="77777777" w:rsidR="00FB01F2" w:rsidRPr="003C448C" w:rsidRDefault="00FB01F2" w:rsidP="00FB01F2">
      <w:pPr>
        <w:pStyle w:val="Tekstpodstawowy2"/>
        <w:keepLines/>
        <w:spacing w:before="0"/>
        <w:ind w:left="709" w:firstLine="709"/>
        <w:rPr>
          <w:rStyle w:val="Pogrubienie"/>
        </w:rPr>
      </w:pPr>
      <w:r w:rsidRPr="003C448C">
        <w:rPr>
          <w:rStyle w:val="Pogrubienie"/>
          <w:sz w:val="22"/>
          <w:szCs w:val="22"/>
        </w:rPr>
        <w:t>najniższa cena spośród cen wszystkich nieodrzuconych ofert</w:t>
      </w:r>
    </w:p>
    <w:p w14:paraId="01BCA44F" w14:textId="707FE928" w:rsidR="00FB01F2" w:rsidRPr="003C448C" w:rsidRDefault="00FB01F2" w:rsidP="00FB01F2">
      <w:pPr>
        <w:pStyle w:val="Tekstpodstawowy2"/>
        <w:keepLines/>
        <w:spacing w:before="0"/>
        <w:ind w:left="709"/>
        <w:rPr>
          <w:rStyle w:val="Pogrubienie"/>
          <w:sz w:val="22"/>
          <w:szCs w:val="22"/>
        </w:rPr>
      </w:pPr>
      <w:r w:rsidRPr="003C448C">
        <w:rPr>
          <w:rStyle w:val="Pogrubienie"/>
          <w:sz w:val="22"/>
          <w:szCs w:val="22"/>
        </w:rPr>
        <w:t xml:space="preserve">C = ------------------------------------------------------------------------------------- x </w:t>
      </w:r>
      <w:r w:rsidR="00671229" w:rsidRPr="003C448C">
        <w:rPr>
          <w:rStyle w:val="Pogrubienie"/>
          <w:sz w:val="22"/>
          <w:szCs w:val="22"/>
        </w:rPr>
        <w:t>95</w:t>
      </w:r>
      <w:r w:rsidRPr="003C448C">
        <w:rPr>
          <w:rStyle w:val="Pogrubienie"/>
          <w:sz w:val="22"/>
          <w:szCs w:val="22"/>
        </w:rPr>
        <w:t xml:space="preserve"> pkt</w:t>
      </w:r>
    </w:p>
    <w:p w14:paraId="3CF80992" w14:textId="77777777" w:rsidR="00FB01F2" w:rsidRPr="003C448C" w:rsidRDefault="00FB01F2" w:rsidP="00FB01F2">
      <w:pPr>
        <w:pStyle w:val="Tekstpodstawowy2"/>
        <w:keepLines/>
        <w:spacing w:before="0"/>
        <w:ind w:left="2127" w:firstLine="709"/>
        <w:rPr>
          <w:rStyle w:val="Pogrubienie"/>
          <w:sz w:val="22"/>
          <w:szCs w:val="22"/>
        </w:rPr>
      </w:pPr>
      <w:r w:rsidRPr="003C448C">
        <w:rPr>
          <w:rStyle w:val="Pogrubienie"/>
          <w:sz w:val="22"/>
          <w:szCs w:val="22"/>
        </w:rPr>
        <w:t>cena oferty ocenianej</w:t>
      </w:r>
    </w:p>
    <w:p w14:paraId="1293F997" w14:textId="77777777" w:rsidR="00FB01F2" w:rsidRPr="003C448C" w:rsidRDefault="00FB01F2" w:rsidP="00FB01F2">
      <w:pPr>
        <w:pStyle w:val="Tekstpodstawowy2"/>
        <w:keepLines/>
        <w:spacing w:before="0"/>
        <w:ind w:left="2127" w:firstLine="709"/>
        <w:rPr>
          <w:rStyle w:val="Pogrubienie"/>
          <w:sz w:val="22"/>
          <w:szCs w:val="22"/>
        </w:rPr>
      </w:pPr>
    </w:p>
    <w:p w14:paraId="7BE99F77" w14:textId="7620A155" w:rsidR="004A2449" w:rsidRPr="00231E93" w:rsidRDefault="004A2449" w:rsidP="00344E90">
      <w:pPr>
        <w:pStyle w:val="Akapitzlist"/>
        <w:numPr>
          <w:ilvl w:val="1"/>
          <w:numId w:val="24"/>
        </w:numPr>
        <w:jc w:val="both"/>
        <w:rPr>
          <w:rFonts w:ascii="Times New Roman" w:hAnsi="Times New Roman"/>
          <w:u w:val="single"/>
        </w:rPr>
      </w:pPr>
      <w:r w:rsidRPr="00231E93">
        <w:rPr>
          <w:rFonts w:ascii="Times New Roman" w:hAnsi="Times New Roman"/>
          <w:u w:val="single"/>
        </w:rPr>
        <w:t xml:space="preserve">Punktacja za kryterium „TERMIN WYKONANIA” </w:t>
      </w:r>
      <w:r w:rsidR="00671229" w:rsidRPr="00231E93">
        <w:rPr>
          <w:rFonts w:ascii="Times New Roman" w:hAnsi="Times New Roman"/>
          <w:u w:val="single"/>
        </w:rPr>
        <w:t xml:space="preserve">(każdego z ezt, liczony w dniach kalendarzowych) </w:t>
      </w:r>
      <w:r w:rsidRPr="00231E93">
        <w:rPr>
          <w:rFonts w:ascii="Times New Roman" w:hAnsi="Times New Roman"/>
          <w:u w:val="single"/>
        </w:rPr>
        <w:t>obliczona zostanie w następujący sposób:</w:t>
      </w:r>
    </w:p>
    <w:p w14:paraId="64D469AF" w14:textId="30E86169" w:rsidR="003F704A" w:rsidRPr="00231E93" w:rsidRDefault="003F704A" w:rsidP="00344E90">
      <w:pPr>
        <w:pStyle w:val="Akapitzlist"/>
        <w:numPr>
          <w:ilvl w:val="0"/>
          <w:numId w:val="25"/>
        </w:numPr>
        <w:spacing w:before="100" w:beforeAutospacing="1"/>
        <w:jc w:val="both"/>
        <w:rPr>
          <w:rFonts w:ascii="Times New Roman" w:hAnsi="Times New Roman"/>
          <w:bCs/>
          <w:szCs w:val="24"/>
        </w:rPr>
      </w:pPr>
      <w:r w:rsidRPr="00231E93">
        <w:rPr>
          <w:rFonts w:ascii="Times New Roman" w:hAnsi="Times New Roman"/>
          <w:bCs/>
          <w:szCs w:val="24"/>
        </w:rPr>
        <w:t>w przypadku ezt EN-57 – o</w:t>
      </w:r>
      <w:r w:rsidRPr="00231E93">
        <w:rPr>
          <w:rFonts w:ascii="Times New Roman" w:hAnsi="Times New Roman"/>
        </w:rPr>
        <w:t xml:space="preserve">ferta z najkrótszym oferowanym terminem wykonania otrzyma </w:t>
      </w:r>
      <w:r w:rsidR="00671229" w:rsidRPr="00231E93">
        <w:rPr>
          <w:rFonts w:ascii="Times New Roman" w:hAnsi="Times New Roman"/>
        </w:rPr>
        <w:t>2 punkty. Kolejna oferta otrzyma 1 punkt</w:t>
      </w:r>
      <w:r w:rsidRPr="00231E93">
        <w:rPr>
          <w:rFonts w:ascii="Times New Roman" w:hAnsi="Times New Roman"/>
        </w:rPr>
        <w:t>. Trzecia i każda następna oferta otrzymają zero punktów.</w:t>
      </w:r>
    </w:p>
    <w:p w14:paraId="7C91A6C2" w14:textId="3F687055" w:rsidR="003F704A" w:rsidRPr="00231E93" w:rsidRDefault="003F704A" w:rsidP="003F704A">
      <w:pPr>
        <w:pStyle w:val="Akapitzlist"/>
        <w:spacing w:before="100" w:beforeAutospacing="1"/>
        <w:ind w:left="1080"/>
        <w:jc w:val="both"/>
        <w:rPr>
          <w:rFonts w:ascii="Times New Roman" w:hAnsi="Times New Roman"/>
          <w:b/>
          <w:bCs/>
          <w:szCs w:val="24"/>
        </w:rPr>
      </w:pPr>
      <w:r w:rsidRPr="00231E93">
        <w:rPr>
          <w:rFonts w:ascii="Times New Roman" w:hAnsi="Times New Roman"/>
          <w:bCs/>
          <w:szCs w:val="24"/>
        </w:rPr>
        <w:t xml:space="preserve">Zamawiający wymaga, aby oferowany termin był jednocześnie nie krótszy niż 35 dni i nie dłuższy niż 45 dni kalendarzowych od dnia dostarczenia ezt do Wykonawcy. </w:t>
      </w:r>
      <w:r w:rsidRPr="00231E93">
        <w:rPr>
          <w:rFonts w:ascii="Times New Roman" w:hAnsi="Times New Roman"/>
          <w:b/>
          <w:bCs/>
          <w:szCs w:val="24"/>
        </w:rPr>
        <w:t>Oferty                                 z zaoferowanym innym terminem niż wskazany w zdaniu poprzednim zostaną odrzucone jako niezgodne z siwz,</w:t>
      </w:r>
    </w:p>
    <w:p w14:paraId="3A1FA440" w14:textId="34F64B26" w:rsidR="003F704A" w:rsidRPr="00231E93" w:rsidRDefault="003F704A" w:rsidP="00344E90">
      <w:pPr>
        <w:pStyle w:val="Akapitzlist"/>
        <w:numPr>
          <w:ilvl w:val="0"/>
          <w:numId w:val="25"/>
        </w:numPr>
        <w:spacing w:before="100" w:beforeAutospacing="1"/>
        <w:jc w:val="both"/>
        <w:rPr>
          <w:rFonts w:ascii="Times New Roman" w:hAnsi="Times New Roman"/>
          <w:bCs/>
          <w:szCs w:val="24"/>
        </w:rPr>
      </w:pPr>
      <w:r w:rsidRPr="00231E93">
        <w:rPr>
          <w:rFonts w:ascii="Times New Roman" w:hAnsi="Times New Roman"/>
          <w:bCs/>
          <w:szCs w:val="24"/>
        </w:rPr>
        <w:t>w przypadku ezt EN-71 – o</w:t>
      </w:r>
      <w:r w:rsidRPr="00231E93">
        <w:rPr>
          <w:rFonts w:ascii="Times New Roman" w:hAnsi="Times New Roman"/>
        </w:rPr>
        <w:t xml:space="preserve">ferta z najkrótszym oferowanym terminem wykonania otrzyma </w:t>
      </w:r>
      <w:r w:rsidR="00671229" w:rsidRPr="00231E93">
        <w:rPr>
          <w:rFonts w:ascii="Times New Roman" w:hAnsi="Times New Roman"/>
        </w:rPr>
        <w:t>3 punkty. Kolejna oferta otrzyma 2 punkty</w:t>
      </w:r>
      <w:r w:rsidRPr="00231E93">
        <w:rPr>
          <w:rFonts w:ascii="Times New Roman" w:hAnsi="Times New Roman"/>
        </w:rPr>
        <w:t>. Trzecia i każda następna oferta otrzymają zero punktów.</w:t>
      </w:r>
    </w:p>
    <w:p w14:paraId="6AED0B15" w14:textId="575ADBB3" w:rsidR="003F704A" w:rsidRPr="00231E93" w:rsidRDefault="003F704A" w:rsidP="003F704A">
      <w:pPr>
        <w:pStyle w:val="Akapitzlist"/>
        <w:spacing w:before="100" w:beforeAutospacing="1"/>
        <w:ind w:left="1080"/>
        <w:jc w:val="both"/>
        <w:rPr>
          <w:rFonts w:ascii="Times New Roman" w:hAnsi="Times New Roman"/>
          <w:bCs/>
          <w:szCs w:val="24"/>
        </w:rPr>
      </w:pPr>
      <w:r w:rsidRPr="00231E93">
        <w:rPr>
          <w:rFonts w:ascii="Times New Roman" w:hAnsi="Times New Roman"/>
          <w:bCs/>
          <w:szCs w:val="24"/>
        </w:rPr>
        <w:t xml:space="preserve">Zamawiający wymaga, aby oferowany termin był jednocześnie nie krótszy niż 50 dni i nie dłuższy niż 60 dni kalendarzowych od dnia dostarczenia ezt do Wykonawcy. </w:t>
      </w:r>
      <w:r w:rsidRPr="00231E93">
        <w:rPr>
          <w:rFonts w:ascii="Times New Roman" w:hAnsi="Times New Roman"/>
          <w:b/>
          <w:bCs/>
          <w:szCs w:val="24"/>
        </w:rPr>
        <w:t>Oferty                                 z zaoferowanym innym terminem niż wskazany w zdaniu poprzednim zostaną odrzucone jako niezgodne z siwz.</w:t>
      </w:r>
    </w:p>
    <w:p w14:paraId="6ED2AE65" w14:textId="5F3341D1" w:rsidR="00FB01F2" w:rsidRPr="003C448C" w:rsidRDefault="00FB01F2" w:rsidP="00344E90">
      <w:pPr>
        <w:pStyle w:val="Tekstpodstawowy2"/>
        <w:numPr>
          <w:ilvl w:val="1"/>
          <w:numId w:val="24"/>
        </w:numPr>
        <w:spacing w:before="0"/>
        <w:ind w:left="709" w:hanging="709"/>
        <w:rPr>
          <w:sz w:val="22"/>
          <w:szCs w:val="22"/>
        </w:rPr>
      </w:pPr>
      <w:r w:rsidRPr="003C448C">
        <w:rPr>
          <w:b w:val="0"/>
          <w:bCs w:val="0"/>
          <w:sz w:val="22"/>
          <w:szCs w:val="22"/>
        </w:rPr>
        <w:t>Jeżeli nie będzie można dokonać wyboru oferty najkorzystniejszej ze względu</w:t>
      </w:r>
      <w:r w:rsidR="00E70AD9" w:rsidRPr="003C448C">
        <w:rPr>
          <w:b w:val="0"/>
          <w:bCs w:val="0"/>
          <w:sz w:val="22"/>
          <w:szCs w:val="22"/>
        </w:rPr>
        <w:t xml:space="preserve"> na to, </w:t>
      </w:r>
      <w:r w:rsidRPr="003C448C">
        <w:rPr>
          <w:b w:val="0"/>
          <w:bCs w:val="0"/>
          <w:sz w:val="22"/>
          <w:szCs w:val="22"/>
        </w:rPr>
        <w:t xml:space="preserve">że </w:t>
      </w:r>
      <w:r w:rsidR="00E70AD9" w:rsidRPr="003C448C">
        <w:rPr>
          <w:b w:val="0"/>
          <w:bCs w:val="0"/>
          <w:sz w:val="22"/>
          <w:szCs w:val="22"/>
        </w:rPr>
        <w:t>dwie lub więcej ofert</w:t>
      </w:r>
      <w:r w:rsidR="00492822" w:rsidRPr="003C448C">
        <w:rPr>
          <w:b w:val="0"/>
          <w:bCs w:val="0"/>
          <w:sz w:val="22"/>
          <w:szCs w:val="22"/>
        </w:rPr>
        <w:t xml:space="preserve"> przedstawia taki sam bilans ceny i kryterium „</w:t>
      </w:r>
      <w:r w:rsidR="00EB5B45" w:rsidRPr="003C448C">
        <w:rPr>
          <w:b w:val="0"/>
          <w:bCs w:val="0"/>
          <w:sz w:val="22"/>
          <w:szCs w:val="22"/>
        </w:rPr>
        <w:t>TERMIN WYKONANIA</w:t>
      </w:r>
      <w:r w:rsidR="00492822" w:rsidRPr="003C448C">
        <w:rPr>
          <w:b w:val="0"/>
          <w:bCs w:val="0"/>
          <w:sz w:val="22"/>
          <w:szCs w:val="22"/>
        </w:rPr>
        <w:t>”</w:t>
      </w:r>
      <w:r w:rsidRPr="003C448C">
        <w:rPr>
          <w:b w:val="0"/>
          <w:bCs w:val="0"/>
          <w:sz w:val="22"/>
          <w:szCs w:val="22"/>
        </w:rPr>
        <w:t xml:space="preserve">, Zamawiający </w:t>
      </w:r>
      <w:r w:rsidR="00492822" w:rsidRPr="003C448C">
        <w:rPr>
          <w:b w:val="0"/>
          <w:bCs w:val="0"/>
          <w:sz w:val="22"/>
          <w:szCs w:val="22"/>
        </w:rPr>
        <w:t>spośród tych ofert wybierze ofertę z niższą ceną.</w:t>
      </w:r>
    </w:p>
    <w:p w14:paraId="23793FA5" w14:textId="77777777" w:rsidR="00FB01F2" w:rsidRPr="003C448C" w:rsidRDefault="00FB01F2" w:rsidP="00344E90">
      <w:pPr>
        <w:pStyle w:val="Tekstpodstawowy2"/>
        <w:numPr>
          <w:ilvl w:val="1"/>
          <w:numId w:val="24"/>
        </w:numPr>
        <w:spacing w:before="0"/>
        <w:ind w:left="709" w:hanging="709"/>
        <w:rPr>
          <w:b w:val="0"/>
          <w:bCs w:val="0"/>
          <w:sz w:val="22"/>
          <w:szCs w:val="22"/>
        </w:rPr>
      </w:pPr>
      <w:r w:rsidRPr="003C448C">
        <w:rPr>
          <w:b w:val="0"/>
          <w:bCs w:val="0"/>
          <w:sz w:val="22"/>
          <w:szCs w:val="22"/>
        </w:rPr>
        <w:t>Jeżeli okaże się, że złożono ofertę, której wybór prowadziłby do powstania obowiązku podatkowego Zamawiającego zgodnie z przepisami o podatku od towarów i usług w zakresie dotyczącym wewnątrzwspólnotowego nabycia towarów, Zamawiający w celu oceny takiej oferty doliczy do przedstawionej w niej ceny podatek od towarów i usług, który miałby obowiązek wpłacić zgodnie z obowiązującymi przepisami</w:t>
      </w:r>
    </w:p>
    <w:p w14:paraId="7D8B6698" w14:textId="77777777" w:rsidR="00FB01F2" w:rsidRPr="003C448C" w:rsidRDefault="00FB01F2" w:rsidP="00344E90">
      <w:pPr>
        <w:pStyle w:val="Tekstpodstawowy2"/>
        <w:numPr>
          <w:ilvl w:val="1"/>
          <w:numId w:val="24"/>
        </w:numPr>
        <w:spacing w:before="0"/>
        <w:ind w:left="709" w:hanging="709"/>
        <w:rPr>
          <w:b w:val="0"/>
          <w:bCs w:val="0"/>
          <w:sz w:val="22"/>
          <w:szCs w:val="22"/>
        </w:rPr>
      </w:pPr>
      <w:r w:rsidRPr="003C448C">
        <w:rPr>
          <w:b w:val="0"/>
          <w:bCs w:val="0"/>
          <w:sz w:val="22"/>
          <w:szCs w:val="22"/>
        </w:rPr>
        <w:t>Zamawiający zawiadomi jednocześnie wszystkich Wykonawców, którzy z</w:t>
      </w:r>
      <w:r w:rsidR="00492822" w:rsidRPr="003C448C">
        <w:rPr>
          <w:b w:val="0"/>
          <w:bCs w:val="0"/>
          <w:sz w:val="22"/>
          <w:szCs w:val="22"/>
        </w:rPr>
        <w:t xml:space="preserve">łożyli ofertę, </w:t>
      </w:r>
      <w:r w:rsidRPr="003C448C">
        <w:rPr>
          <w:b w:val="0"/>
          <w:bCs w:val="0"/>
          <w:sz w:val="22"/>
          <w:szCs w:val="22"/>
        </w:rPr>
        <w:t>o wyborze oferty najkorzystniejszej, podając nazwę (firmę), albo imię i nazwisko, siedzibę albo adres zamieszkania i adres Wykonawcy, którego ofertę wybrano oraz uzasa</w:t>
      </w:r>
      <w:r w:rsidR="00B37546" w:rsidRPr="003C448C">
        <w:rPr>
          <w:b w:val="0"/>
          <w:bCs w:val="0"/>
          <w:sz w:val="22"/>
          <w:szCs w:val="22"/>
        </w:rPr>
        <w:t xml:space="preserve">dnienie jej wyboru, </w:t>
      </w:r>
      <w:r w:rsidRPr="003C448C">
        <w:rPr>
          <w:b w:val="0"/>
          <w:bCs w:val="0"/>
          <w:sz w:val="22"/>
          <w:szCs w:val="22"/>
        </w:rPr>
        <w:t>a także nazwy (firmy), albo imiona i nazwiska, siedziby albo miejsca zamieszkania i adresy Wykonawców, którzy złożyli oferty, a także punktację przyznaną ofertom w każdym kryterium oceny ofert i łączną punktację, oraz o Wykonawcach, którzy zostali wykluczeni z postępowania oraz o Wykonawcach, których oferty zostały odrzucone, podając uzasadnienie f</w:t>
      </w:r>
      <w:r w:rsidR="00B37546" w:rsidRPr="003C448C">
        <w:rPr>
          <w:b w:val="0"/>
          <w:bCs w:val="0"/>
          <w:sz w:val="22"/>
          <w:szCs w:val="22"/>
        </w:rPr>
        <w:t xml:space="preserve">aktyczne </w:t>
      </w:r>
      <w:r w:rsidRPr="003C448C">
        <w:rPr>
          <w:b w:val="0"/>
          <w:bCs w:val="0"/>
          <w:sz w:val="22"/>
          <w:szCs w:val="22"/>
        </w:rPr>
        <w:t>i prawne. W tymże zawiadomieniu Zamawiający informuje także o terminie, po którego upływie umowa w sprawie niniejszego zamówienia publicznego może być zawarta.</w:t>
      </w:r>
    </w:p>
    <w:p w14:paraId="67EBC443" w14:textId="77777777" w:rsidR="00FB01F2" w:rsidRPr="003C448C" w:rsidRDefault="00FB01F2" w:rsidP="00344E90">
      <w:pPr>
        <w:pStyle w:val="Tekstpodstawowy2"/>
        <w:numPr>
          <w:ilvl w:val="1"/>
          <w:numId w:val="24"/>
        </w:numPr>
        <w:spacing w:before="0"/>
        <w:ind w:left="709" w:hanging="709"/>
        <w:rPr>
          <w:b w:val="0"/>
          <w:bCs w:val="0"/>
          <w:sz w:val="22"/>
          <w:szCs w:val="22"/>
        </w:rPr>
      </w:pPr>
      <w:r w:rsidRPr="003C448C">
        <w:rPr>
          <w:b w:val="0"/>
          <w:bCs w:val="0"/>
          <w:sz w:val="22"/>
          <w:szCs w:val="22"/>
        </w:rPr>
        <w:lastRenderedPageBreak/>
        <w:t>Niezwłocznie po wyborze najkorzystniejszej oferty Zamawiający zamieści</w:t>
      </w:r>
      <w:r w:rsidR="00B37546" w:rsidRPr="003C448C">
        <w:rPr>
          <w:b w:val="0"/>
          <w:bCs w:val="0"/>
          <w:sz w:val="22"/>
          <w:szCs w:val="22"/>
        </w:rPr>
        <w:t xml:space="preserve"> informacje, </w:t>
      </w:r>
      <w:r w:rsidRPr="003C448C">
        <w:rPr>
          <w:b w:val="0"/>
          <w:bCs w:val="0"/>
          <w:sz w:val="22"/>
          <w:szCs w:val="22"/>
        </w:rPr>
        <w:t xml:space="preserve">o których mowa w </w:t>
      </w:r>
      <w:r w:rsidR="00B37546" w:rsidRPr="003C448C">
        <w:rPr>
          <w:b w:val="0"/>
          <w:bCs w:val="0"/>
          <w:sz w:val="22"/>
          <w:szCs w:val="22"/>
        </w:rPr>
        <w:t>art. 92 ust. 1 pkt 1</w:t>
      </w:r>
      <w:r w:rsidR="0086060F" w:rsidRPr="003C448C">
        <w:rPr>
          <w:b w:val="0"/>
          <w:bCs w:val="0"/>
          <w:sz w:val="22"/>
          <w:szCs w:val="22"/>
        </w:rPr>
        <w:t xml:space="preserve"> ustawy PZP</w:t>
      </w:r>
      <w:r w:rsidRPr="003C448C">
        <w:rPr>
          <w:b w:val="0"/>
          <w:bCs w:val="0"/>
          <w:sz w:val="22"/>
          <w:szCs w:val="22"/>
        </w:rPr>
        <w:t>, na stronie internetowej oraz w miejscu publicznie dostępnym w swojej siedzibie.</w:t>
      </w:r>
    </w:p>
    <w:p w14:paraId="5AD51FAC" w14:textId="77777777" w:rsidR="00FB01F2" w:rsidRPr="003C448C" w:rsidRDefault="00FB01F2" w:rsidP="00FB01F2">
      <w:pPr>
        <w:pStyle w:val="rozdzia"/>
        <w:rPr>
          <w:sz w:val="22"/>
          <w:szCs w:val="22"/>
        </w:rPr>
      </w:pPr>
      <w:r w:rsidRPr="003C448C">
        <w:rPr>
          <w:sz w:val="22"/>
          <w:szCs w:val="22"/>
        </w:rPr>
        <w:t>15.</w:t>
      </w:r>
      <w:r w:rsidRPr="003C448C">
        <w:rPr>
          <w:sz w:val="22"/>
          <w:szCs w:val="22"/>
        </w:rPr>
        <w:tab/>
        <w:t>Unieważnienie postępowania.</w:t>
      </w:r>
    </w:p>
    <w:p w14:paraId="3D2CE173" w14:textId="77777777" w:rsidR="00FB01F2" w:rsidRPr="003C448C" w:rsidRDefault="00FB01F2" w:rsidP="00344E90">
      <w:pPr>
        <w:pStyle w:val="Zwykytekst"/>
        <w:numPr>
          <w:ilvl w:val="1"/>
          <w:numId w:val="15"/>
        </w:numPr>
        <w:jc w:val="both"/>
        <w:rPr>
          <w:rFonts w:ascii="Times New Roman" w:hAnsi="Times New Roman"/>
          <w:sz w:val="22"/>
          <w:szCs w:val="22"/>
        </w:rPr>
      </w:pPr>
      <w:r w:rsidRPr="003C448C">
        <w:rPr>
          <w:rFonts w:ascii="Times New Roman" w:hAnsi="Times New Roman"/>
          <w:sz w:val="22"/>
          <w:szCs w:val="22"/>
        </w:rPr>
        <w:t xml:space="preserve">Zamawiający unieważni postępowanie w przypadkach określonych w art. 93 </w:t>
      </w:r>
      <w:r w:rsidR="005A51EC" w:rsidRPr="003C448C">
        <w:rPr>
          <w:rFonts w:ascii="Times New Roman" w:hAnsi="Times New Roman"/>
          <w:sz w:val="22"/>
          <w:szCs w:val="22"/>
        </w:rPr>
        <w:t xml:space="preserve">ust. 1 </w:t>
      </w:r>
      <w:r w:rsidRPr="003C448C">
        <w:rPr>
          <w:rFonts w:ascii="Times New Roman" w:hAnsi="Times New Roman"/>
          <w:sz w:val="22"/>
          <w:szCs w:val="22"/>
        </w:rPr>
        <w:t>ustawy Pzp.</w:t>
      </w:r>
    </w:p>
    <w:p w14:paraId="76F3F8C6" w14:textId="77777777" w:rsidR="00FB01F2" w:rsidRPr="003C448C" w:rsidRDefault="00FB01F2" w:rsidP="00344E90">
      <w:pPr>
        <w:pStyle w:val="Zwykytekst"/>
        <w:numPr>
          <w:ilvl w:val="1"/>
          <w:numId w:val="15"/>
        </w:numPr>
        <w:jc w:val="both"/>
        <w:rPr>
          <w:rFonts w:ascii="Times New Roman" w:hAnsi="Times New Roman"/>
          <w:sz w:val="22"/>
          <w:szCs w:val="22"/>
        </w:rPr>
      </w:pPr>
      <w:r w:rsidRPr="003C448C">
        <w:rPr>
          <w:rFonts w:ascii="Times New Roman" w:hAnsi="Times New Roman"/>
          <w:sz w:val="22"/>
          <w:szCs w:val="22"/>
        </w:rPr>
        <w:t>W zawiadomieniu o unieważnieniu postępowania Zamawiający poda przyczyny faktyczne                           i prawne unieważnienia. W przypadku unieważnienia postępowania przed upływem terminu składania ofert, przedmiotowe zawiadomienie zostanie przesłane wszystkim Wykonawcom, którzy ubiegali się o udzielenie zamówienia, natomiast w przypadku unieważnienia postępowania po upływie terminu składania ofert –Wykonawcom, którzy złożyli oferty.</w:t>
      </w:r>
    </w:p>
    <w:p w14:paraId="089BAF28" w14:textId="77777777" w:rsidR="00FB01F2" w:rsidRPr="003C448C" w:rsidRDefault="00FB01F2" w:rsidP="00FB01F2">
      <w:pPr>
        <w:pStyle w:val="rozdzia"/>
        <w:rPr>
          <w:sz w:val="22"/>
          <w:szCs w:val="22"/>
        </w:rPr>
      </w:pPr>
      <w:r w:rsidRPr="003C448C">
        <w:rPr>
          <w:sz w:val="22"/>
          <w:szCs w:val="22"/>
        </w:rPr>
        <w:t>16.</w:t>
      </w:r>
      <w:r w:rsidRPr="003C448C">
        <w:rPr>
          <w:sz w:val="22"/>
          <w:szCs w:val="22"/>
        </w:rPr>
        <w:tab/>
        <w:t>Udzielenie zamówienia.</w:t>
      </w:r>
    </w:p>
    <w:p w14:paraId="579B424F" w14:textId="77777777" w:rsidR="00FB01F2" w:rsidRPr="003C448C" w:rsidRDefault="00FB01F2" w:rsidP="002743F9">
      <w:pPr>
        <w:spacing w:after="0"/>
        <w:ind w:left="720" w:hanging="720"/>
        <w:jc w:val="both"/>
        <w:rPr>
          <w:rFonts w:ascii="Times New Roman" w:hAnsi="Times New Roman"/>
        </w:rPr>
      </w:pPr>
      <w:r w:rsidRPr="003C448C">
        <w:rPr>
          <w:rFonts w:ascii="Times New Roman" w:hAnsi="Times New Roman"/>
        </w:rPr>
        <w:t>16.1.</w:t>
      </w:r>
      <w:r w:rsidRPr="003C448C">
        <w:rPr>
          <w:rFonts w:ascii="Times New Roman" w:hAnsi="Times New Roman"/>
        </w:rPr>
        <w:tab/>
        <w:t>Zamawiający udzieli zamówienia Wykonawcy, którego oferta zostanie uznana za najkorzystniejszą.</w:t>
      </w:r>
    </w:p>
    <w:p w14:paraId="7A4BB40D" w14:textId="77777777" w:rsidR="00FB01F2" w:rsidRPr="003C448C" w:rsidRDefault="00FB01F2" w:rsidP="002743F9">
      <w:pPr>
        <w:spacing w:after="0"/>
        <w:ind w:left="720" w:hanging="720"/>
        <w:jc w:val="both"/>
        <w:rPr>
          <w:rFonts w:ascii="Times New Roman" w:hAnsi="Times New Roman"/>
        </w:rPr>
      </w:pPr>
      <w:r w:rsidRPr="003C448C">
        <w:rPr>
          <w:rFonts w:ascii="Times New Roman" w:hAnsi="Times New Roman"/>
        </w:rPr>
        <w:t>16.2.</w:t>
      </w:r>
      <w:r w:rsidRPr="003C448C">
        <w:rPr>
          <w:rFonts w:ascii="Times New Roman" w:hAnsi="Times New Roman"/>
        </w:rPr>
        <w:tab/>
        <w:t>Jeżeli Wykonawca, którego oferta została wybrana, uchyli się od zawarcia umowy, Zamawiający będzie mógł wybrać ofertę najkorzystniejszą spośród pozostałych ofert, bez przeprowadzania ich ponownej oceny, chyba że będą zachodzić przesłanki, o których mowa w art. 93 ust. 1 Pzp.</w:t>
      </w:r>
    </w:p>
    <w:p w14:paraId="45475161" w14:textId="77777777" w:rsidR="00FB01F2" w:rsidRPr="003C448C" w:rsidRDefault="00FB01F2" w:rsidP="002743F9">
      <w:pPr>
        <w:tabs>
          <w:tab w:val="left" w:pos="0"/>
        </w:tabs>
        <w:spacing w:after="0" w:line="288" w:lineRule="auto"/>
        <w:ind w:left="705" w:hanging="705"/>
        <w:jc w:val="both"/>
        <w:rPr>
          <w:rFonts w:ascii="Times New Roman" w:hAnsi="Times New Roman"/>
        </w:rPr>
      </w:pPr>
      <w:r w:rsidRPr="003C448C">
        <w:rPr>
          <w:rFonts w:ascii="Times New Roman" w:hAnsi="Times New Roman"/>
        </w:rPr>
        <w:t>16.3.</w:t>
      </w:r>
      <w:r w:rsidRPr="003C448C">
        <w:rPr>
          <w:rFonts w:ascii="Times New Roman" w:hAnsi="Times New Roman"/>
        </w:rPr>
        <w:tab/>
        <w:t>Zamawiający dopuszcza możliwość dokonania zmiany postanowień umowy w przypadkach określonych w projekcie umowy.</w:t>
      </w:r>
    </w:p>
    <w:p w14:paraId="5C09DD6A" w14:textId="77777777" w:rsidR="00FB01F2" w:rsidRPr="003C448C" w:rsidRDefault="00FB01F2" w:rsidP="00FB01F2">
      <w:pPr>
        <w:pStyle w:val="rozdzia"/>
        <w:rPr>
          <w:sz w:val="22"/>
          <w:szCs w:val="22"/>
        </w:rPr>
      </w:pPr>
      <w:r w:rsidRPr="003C448C">
        <w:rPr>
          <w:sz w:val="22"/>
          <w:szCs w:val="22"/>
        </w:rPr>
        <w:t>17.</w:t>
      </w:r>
      <w:r w:rsidRPr="003C448C">
        <w:rPr>
          <w:sz w:val="22"/>
          <w:szCs w:val="22"/>
        </w:rPr>
        <w:tab/>
        <w:t>Wymagania dotyczące wadium.</w:t>
      </w:r>
    </w:p>
    <w:p w14:paraId="018009EC" w14:textId="77777777" w:rsidR="00FB01F2" w:rsidRPr="003C448C" w:rsidRDefault="00FB01F2" w:rsidP="00344E90">
      <w:pPr>
        <w:numPr>
          <w:ilvl w:val="1"/>
          <w:numId w:val="16"/>
        </w:numPr>
        <w:tabs>
          <w:tab w:val="clear" w:pos="480"/>
          <w:tab w:val="num" w:pos="709"/>
        </w:tabs>
        <w:spacing w:after="0" w:line="240" w:lineRule="auto"/>
        <w:ind w:left="720" w:hanging="709"/>
        <w:jc w:val="both"/>
        <w:rPr>
          <w:rFonts w:ascii="Times New Roman" w:hAnsi="Times New Roman"/>
        </w:rPr>
      </w:pPr>
      <w:r w:rsidRPr="003C448C">
        <w:rPr>
          <w:rFonts w:ascii="Times New Roman" w:hAnsi="Times New Roman"/>
        </w:rPr>
        <w:t>Wykonawca składający ofertę jest zobowiązany do wniesienia wadium w wysokości:</w:t>
      </w:r>
    </w:p>
    <w:p w14:paraId="2809511E" w14:textId="70BB096C" w:rsidR="00FB01F2" w:rsidRPr="003C448C" w:rsidRDefault="00EB5B45" w:rsidP="002743F9">
      <w:pPr>
        <w:spacing w:after="0" w:line="240" w:lineRule="auto"/>
        <w:ind w:firstLine="709"/>
        <w:jc w:val="both"/>
        <w:rPr>
          <w:rFonts w:ascii="Times New Roman" w:hAnsi="Times New Roman"/>
        </w:rPr>
      </w:pPr>
      <w:r w:rsidRPr="003C448C">
        <w:rPr>
          <w:rFonts w:ascii="Times New Roman" w:hAnsi="Times New Roman"/>
          <w:b/>
          <w:bCs/>
        </w:rPr>
        <w:t>70</w:t>
      </w:r>
      <w:r w:rsidR="00FB01F2" w:rsidRPr="003C448C">
        <w:rPr>
          <w:rFonts w:ascii="Times New Roman" w:hAnsi="Times New Roman"/>
          <w:b/>
          <w:bCs/>
        </w:rPr>
        <w:t> 000,00 PLN</w:t>
      </w:r>
      <w:r w:rsidR="00FB01F2" w:rsidRPr="003C448C">
        <w:rPr>
          <w:rFonts w:ascii="Times New Roman" w:hAnsi="Times New Roman"/>
        </w:rPr>
        <w:t xml:space="preserve"> (słownie: </w:t>
      </w:r>
      <w:r w:rsidRPr="003C448C">
        <w:rPr>
          <w:rFonts w:ascii="Times New Roman" w:hAnsi="Times New Roman"/>
        </w:rPr>
        <w:t>siedemdziesiąt</w:t>
      </w:r>
      <w:r w:rsidR="00FB01F2" w:rsidRPr="003C448C">
        <w:rPr>
          <w:rFonts w:ascii="Times New Roman" w:hAnsi="Times New Roman"/>
        </w:rPr>
        <w:t xml:space="preserve"> tysięcy złotych).</w:t>
      </w:r>
    </w:p>
    <w:p w14:paraId="0879B017" w14:textId="77777777" w:rsidR="00FB01F2" w:rsidRPr="003C448C" w:rsidRDefault="00FB01F2" w:rsidP="00344E90">
      <w:pPr>
        <w:numPr>
          <w:ilvl w:val="1"/>
          <w:numId w:val="16"/>
        </w:numPr>
        <w:tabs>
          <w:tab w:val="clear" w:pos="480"/>
          <w:tab w:val="num" w:pos="709"/>
        </w:tabs>
        <w:spacing w:after="0" w:line="240" w:lineRule="auto"/>
        <w:ind w:left="720" w:hanging="720"/>
        <w:jc w:val="both"/>
        <w:rPr>
          <w:rFonts w:ascii="Times New Roman" w:hAnsi="Times New Roman"/>
        </w:rPr>
      </w:pPr>
      <w:r w:rsidRPr="003C448C">
        <w:rPr>
          <w:rFonts w:ascii="Times New Roman" w:hAnsi="Times New Roman"/>
        </w:rPr>
        <w:t>Wadium musi być wniesione przed upływem terminu składania ofert w następujących formach,  w zależności od wyboru Wykonawcy:</w:t>
      </w:r>
    </w:p>
    <w:p w14:paraId="3F650636" w14:textId="77777777" w:rsidR="00FB01F2" w:rsidRPr="003C448C" w:rsidRDefault="00FB01F2" w:rsidP="00344E90">
      <w:pPr>
        <w:numPr>
          <w:ilvl w:val="0"/>
          <w:numId w:val="17"/>
        </w:numPr>
        <w:tabs>
          <w:tab w:val="clear" w:pos="360"/>
          <w:tab w:val="num" w:pos="1260"/>
        </w:tabs>
        <w:spacing w:after="0" w:line="240" w:lineRule="auto"/>
        <w:ind w:left="1260" w:hanging="540"/>
        <w:jc w:val="both"/>
        <w:rPr>
          <w:rFonts w:ascii="Times New Roman" w:hAnsi="Times New Roman"/>
        </w:rPr>
      </w:pPr>
      <w:r w:rsidRPr="003C448C">
        <w:rPr>
          <w:rFonts w:ascii="Times New Roman" w:hAnsi="Times New Roman"/>
        </w:rPr>
        <w:t>pieniądzu, przelewem na rachunek bankowy: 88 1130 1121 0080 0116 9520 0008;</w:t>
      </w:r>
    </w:p>
    <w:p w14:paraId="21AC0904" w14:textId="77777777" w:rsidR="00FB01F2" w:rsidRPr="003C448C" w:rsidRDefault="00FB01F2" w:rsidP="00344E90">
      <w:pPr>
        <w:numPr>
          <w:ilvl w:val="0"/>
          <w:numId w:val="17"/>
        </w:numPr>
        <w:tabs>
          <w:tab w:val="clear" w:pos="360"/>
          <w:tab w:val="num" w:pos="1260"/>
        </w:tabs>
        <w:spacing w:after="0" w:line="240" w:lineRule="auto"/>
        <w:ind w:left="1260" w:hanging="540"/>
        <w:jc w:val="both"/>
        <w:rPr>
          <w:rFonts w:ascii="Times New Roman" w:hAnsi="Times New Roman"/>
        </w:rPr>
      </w:pPr>
      <w:r w:rsidRPr="003C448C">
        <w:rPr>
          <w:rFonts w:ascii="Times New Roman" w:hAnsi="Times New Roman"/>
        </w:rPr>
        <w:t>poręczeniach bankowych lub poręczeniach spółdzielczej kasy oszczędnościowo-kredytowej, z tym że poręczenie kasy jest zawsze poręczeniem pieniężnym;</w:t>
      </w:r>
    </w:p>
    <w:p w14:paraId="5FE2B3DF" w14:textId="77777777" w:rsidR="00FB01F2" w:rsidRPr="003C448C" w:rsidRDefault="00FB01F2" w:rsidP="00344E90">
      <w:pPr>
        <w:numPr>
          <w:ilvl w:val="0"/>
          <w:numId w:val="17"/>
        </w:numPr>
        <w:tabs>
          <w:tab w:val="clear" w:pos="360"/>
          <w:tab w:val="num" w:pos="1260"/>
        </w:tabs>
        <w:spacing w:after="0" w:line="240" w:lineRule="auto"/>
        <w:ind w:left="1260" w:hanging="540"/>
        <w:jc w:val="both"/>
        <w:rPr>
          <w:rFonts w:ascii="Times New Roman" w:hAnsi="Times New Roman"/>
        </w:rPr>
      </w:pPr>
      <w:r w:rsidRPr="003C448C">
        <w:rPr>
          <w:rFonts w:ascii="Times New Roman" w:hAnsi="Times New Roman"/>
        </w:rPr>
        <w:t>gwarancjach bankowych;</w:t>
      </w:r>
    </w:p>
    <w:p w14:paraId="171B4E8D" w14:textId="77777777" w:rsidR="00FB01F2" w:rsidRPr="003C448C" w:rsidRDefault="00FB01F2" w:rsidP="00344E90">
      <w:pPr>
        <w:numPr>
          <w:ilvl w:val="0"/>
          <w:numId w:val="17"/>
        </w:numPr>
        <w:tabs>
          <w:tab w:val="clear" w:pos="360"/>
          <w:tab w:val="num" w:pos="1260"/>
        </w:tabs>
        <w:spacing w:after="0" w:line="240" w:lineRule="auto"/>
        <w:ind w:left="1260" w:hanging="540"/>
        <w:jc w:val="both"/>
        <w:rPr>
          <w:rFonts w:ascii="Times New Roman" w:hAnsi="Times New Roman"/>
        </w:rPr>
      </w:pPr>
      <w:r w:rsidRPr="003C448C">
        <w:rPr>
          <w:rFonts w:ascii="Times New Roman" w:hAnsi="Times New Roman"/>
        </w:rPr>
        <w:t>gwarancjach ubezpieczeniowych;</w:t>
      </w:r>
    </w:p>
    <w:p w14:paraId="0DA13737" w14:textId="77777777" w:rsidR="00FB01F2" w:rsidRPr="003C448C" w:rsidRDefault="00FB01F2" w:rsidP="00344E90">
      <w:pPr>
        <w:numPr>
          <w:ilvl w:val="0"/>
          <w:numId w:val="17"/>
        </w:numPr>
        <w:tabs>
          <w:tab w:val="clear" w:pos="360"/>
          <w:tab w:val="num" w:pos="1260"/>
        </w:tabs>
        <w:spacing w:after="0" w:line="240" w:lineRule="auto"/>
        <w:ind w:left="1260" w:hanging="540"/>
        <w:jc w:val="both"/>
        <w:rPr>
          <w:rFonts w:ascii="Times New Roman" w:hAnsi="Times New Roman"/>
        </w:rPr>
      </w:pPr>
      <w:r w:rsidRPr="003C448C">
        <w:rPr>
          <w:rFonts w:ascii="Times New Roman" w:hAnsi="Times New Roman"/>
        </w:rPr>
        <w:t>poręczeniach udzielanych przez podmioty, o których mowa w art. 6b ust. 5 pkt 2 ustawy               z dnia 9 listopada 2000 roku o utworzeniu Polskiej Agencji Rozwoju Przedsiębiorczości (Dz.U. Nr 109, poz. 1158, z późn. zm.).</w:t>
      </w:r>
    </w:p>
    <w:p w14:paraId="7CCFF119" w14:textId="77777777" w:rsidR="00FB01F2" w:rsidRPr="003C448C" w:rsidRDefault="00FB01F2" w:rsidP="00344E90">
      <w:pPr>
        <w:numPr>
          <w:ilvl w:val="1"/>
          <w:numId w:val="16"/>
        </w:numPr>
        <w:tabs>
          <w:tab w:val="clear" w:pos="480"/>
          <w:tab w:val="num" w:pos="709"/>
        </w:tabs>
        <w:spacing w:after="0" w:line="240" w:lineRule="auto"/>
        <w:ind w:left="720" w:hanging="720"/>
        <w:jc w:val="both"/>
        <w:rPr>
          <w:rFonts w:ascii="Times New Roman" w:hAnsi="Times New Roman"/>
        </w:rPr>
      </w:pPr>
      <w:r w:rsidRPr="003C448C">
        <w:rPr>
          <w:rFonts w:ascii="Times New Roman" w:hAnsi="Times New Roman"/>
        </w:rPr>
        <w:t>Wadium musi obejmować cały okres związania ofertą.</w:t>
      </w:r>
    </w:p>
    <w:p w14:paraId="50614E28" w14:textId="77777777" w:rsidR="00FB01F2" w:rsidRPr="003C448C" w:rsidRDefault="00FB01F2" w:rsidP="00344E90">
      <w:pPr>
        <w:numPr>
          <w:ilvl w:val="1"/>
          <w:numId w:val="16"/>
        </w:numPr>
        <w:tabs>
          <w:tab w:val="clear" w:pos="480"/>
          <w:tab w:val="num" w:pos="709"/>
        </w:tabs>
        <w:spacing w:after="0" w:line="240" w:lineRule="auto"/>
        <w:ind w:left="720" w:hanging="720"/>
        <w:jc w:val="both"/>
        <w:rPr>
          <w:rFonts w:ascii="Times New Roman" w:hAnsi="Times New Roman"/>
        </w:rPr>
      </w:pPr>
      <w:r w:rsidRPr="003C448C">
        <w:rPr>
          <w:rFonts w:ascii="Times New Roman" w:hAnsi="Times New Roman"/>
        </w:rPr>
        <w:t>Wadium wniesione w pieniądzu Zamawiający przechowuje na rachunku bankowym.</w:t>
      </w:r>
    </w:p>
    <w:p w14:paraId="40003AF5" w14:textId="77777777" w:rsidR="00FB01F2" w:rsidRPr="003C448C" w:rsidRDefault="00FB01F2" w:rsidP="00344E90">
      <w:pPr>
        <w:numPr>
          <w:ilvl w:val="1"/>
          <w:numId w:val="16"/>
        </w:numPr>
        <w:tabs>
          <w:tab w:val="clear" w:pos="480"/>
          <w:tab w:val="num" w:pos="709"/>
        </w:tabs>
        <w:spacing w:after="0" w:line="240" w:lineRule="auto"/>
        <w:ind w:left="709" w:hanging="709"/>
        <w:jc w:val="both"/>
        <w:rPr>
          <w:rFonts w:ascii="Times New Roman" w:hAnsi="Times New Roman"/>
        </w:rPr>
      </w:pPr>
      <w:r w:rsidRPr="003C448C">
        <w:rPr>
          <w:rFonts w:ascii="Times New Roman" w:hAnsi="Times New Roman"/>
        </w:rPr>
        <w:t xml:space="preserve">W przypadku, gdy wadium wnoszone jest w innej formie niż pieniądz, Wykonawca winien oryginał gwarancji lub poręczenia złożyć w siedzibie Zamawiającego w Gdyni ul. Morska 350A w pokoju nr 313, natomiast kserokopię – zgodnie z pkt 8.2.2. niniejszej Instrukcji dla Wykonawców. </w:t>
      </w:r>
    </w:p>
    <w:p w14:paraId="63E2AE74" w14:textId="77777777" w:rsidR="00FB01F2" w:rsidRPr="003C448C" w:rsidRDefault="00FB01F2" w:rsidP="00344E90">
      <w:pPr>
        <w:numPr>
          <w:ilvl w:val="1"/>
          <w:numId w:val="16"/>
        </w:numPr>
        <w:tabs>
          <w:tab w:val="clear" w:pos="480"/>
          <w:tab w:val="num" w:pos="709"/>
        </w:tabs>
        <w:spacing w:after="0" w:line="240" w:lineRule="auto"/>
        <w:ind w:left="720" w:hanging="720"/>
        <w:jc w:val="both"/>
        <w:rPr>
          <w:rFonts w:ascii="Times New Roman" w:hAnsi="Times New Roman"/>
        </w:rPr>
      </w:pPr>
      <w:r w:rsidRPr="003C448C">
        <w:rPr>
          <w:rFonts w:ascii="Times New Roman" w:hAnsi="Times New Roman"/>
        </w:rPr>
        <w:t>Wykonawca, który nie wniesie wadium w wysokości określonej w pkt 17.1., w formie lub formach, o których mowa w pkt 17.2. zostanie wykluczony z postępowania.</w:t>
      </w:r>
    </w:p>
    <w:p w14:paraId="0A4B9619" w14:textId="77777777" w:rsidR="00FB01F2" w:rsidRPr="003C448C" w:rsidRDefault="00FB01F2" w:rsidP="00344E90">
      <w:pPr>
        <w:numPr>
          <w:ilvl w:val="1"/>
          <w:numId w:val="16"/>
        </w:numPr>
        <w:tabs>
          <w:tab w:val="clear" w:pos="480"/>
          <w:tab w:val="num" w:pos="709"/>
        </w:tabs>
        <w:spacing w:after="0" w:line="240" w:lineRule="auto"/>
        <w:ind w:left="720" w:hanging="720"/>
        <w:jc w:val="both"/>
        <w:rPr>
          <w:rFonts w:ascii="Times New Roman" w:hAnsi="Times New Roman"/>
        </w:rPr>
      </w:pPr>
      <w:r w:rsidRPr="003C448C">
        <w:rPr>
          <w:rFonts w:ascii="Times New Roman" w:hAnsi="Times New Roman"/>
        </w:rPr>
        <w:t>Zamawiający zwraca wadium wszystkim wykonawcom niezwłocznie po wyborze oferty najkorzystniejszej lub unieważnieniu postępowania, z wyjątkiem wykonawcy, którego oferta została wybrana jako najkorzystniejsza z zastrzeżeniem przypadku określonego w art. 46 ust. 4a ustawy Pzp. Wykonawcy, którego oferta została wybrana jako najkorzystniejsza, zamawiający zwraca wadium niezwłocznie po zawarciu umowy w sprawie niniejszego zamówienia publicznego</w:t>
      </w:r>
      <w:r w:rsidR="00FC0F8F" w:rsidRPr="003C448C">
        <w:rPr>
          <w:rFonts w:ascii="Times New Roman" w:hAnsi="Times New Roman"/>
        </w:rPr>
        <w:t xml:space="preserve"> oraz wniesieniu wymaganego zabezpieczenia należytego wykonania umowy</w:t>
      </w:r>
      <w:r w:rsidRPr="003C448C">
        <w:rPr>
          <w:rFonts w:ascii="Times New Roman" w:hAnsi="Times New Roman"/>
        </w:rPr>
        <w:t>.</w:t>
      </w:r>
    </w:p>
    <w:p w14:paraId="10C9FD86" w14:textId="77777777" w:rsidR="00FB01F2" w:rsidRPr="003C448C" w:rsidRDefault="00FB01F2" w:rsidP="00344E90">
      <w:pPr>
        <w:numPr>
          <w:ilvl w:val="1"/>
          <w:numId w:val="18"/>
        </w:numPr>
        <w:tabs>
          <w:tab w:val="clear" w:pos="480"/>
          <w:tab w:val="num" w:pos="709"/>
        </w:tabs>
        <w:spacing w:after="0" w:line="240" w:lineRule="auto"/>
        <w:ind w:left="720" w:hanging="720"/>
        <w:jc w:val="both"/>
        <w:rPr>
          <w:rFonts w:ascii="Times New Roman" w:hAnsi="Times New Roman"/>
        </w:rPr>
      </w:pPr>
      <w:r w:rsidRPr="003C448C">
        <w:rPr>
          <w:rFonts w:ascii="Times New Roman" w:hAnsi="Times New Roman"/>
        </w:rPr>
        <w:t>Zamawiający, dokona niezwłocznie zwrotu wadium, na wniosek Wykonawcy, który wycofał ofertę przed upływem terminu do składania ofert.</w:t>
      </w:r>
    </w:p>
    <w:p w14:paraId="300FB940" w14:textId="77777777" w:rsidR="00FB01F2" w:rsidRPr="003C448C" w:rsidRDefault="00FB01F2" w:rsidP="002743F9">
      <w:pPr>
        <w:spacing w:after="0" w:line="240" w:lineRule="auto"/>
        <w:ind w:left="709"/>
        <w:jc w:val="both"/>
        <w:rPr>
          <w:rFonts w:ascii="Times New Roman" w:hAnsi="Times New Roman"/>
        </w:rPr>
      </w:pPr>
      <w:r w:rsidRPr="003C448C">
        <w:rPr>
          <w:rFonts w:ascii="Times New Roman" w:hAnsi="Times New Roman"/>
        </w:rPr>
        <w:t>Zamawiający zażąda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14:paraId="66428F3C" w14:textId="77777777" w:rsidR="00FB01F2" w:rsidRPr="003C448C" w:rsidRDefault="00FB01F2" w:rsidP="00344E90">
      <w:pPr>
        <w:numPr>
          <w:ilvl w:val="1"/>
          <w:numId w:val="18"/>
        </w:numPr>
        <w:tabs>
          <w:tab w:val="clear" w:pos="480"/>
          <w:tab w:val="num" w:pos="709"/>
        </w:tabs>
        <w:spacing w:after="0" w:line="240" w:lineRule="auto"/>
        <w:ind w:left="720" w:hanging="720"/>
        <w:jc w:val="both"/>
        <w:rPr>
          <w:rFonts w:ascii="Times New Roman" w:hAnsi="Times New Roman"/>
        </w:rPr>
      </w:pPr>
      <w:r w:rsidRPr="003C448C">
        <w:rPr>
          <w:rFonts w:ascii="Times New Roman" w:hAnsi="Times New Roman"/>
        </w:rPr>
        <w:t xml:space="preserve">Jeżeli wadium wniesiono w pieniądzu Zamawiający zwróci je wraz z odsetkami wynikającymi                 z umowy rachunku bankowego, na którym było ono przechowywane, pomniejszone o koszty prowadzenia rachunku oraz prowizji bankowej za przelew pieniędzy na rachunek bankowy wskazany przez Wykonawcę. </w:t>
      </w:r>
    </w:p>
    <w:p w14:paraId="227DD979" w14:textId="77777777" w:rsidR="00FB01F2" w:rsidRPr="003C448C" w:rsidRDefault="00FB01F2" w:rsidP="00344E90">
      <w:pPr>
        <w:numPr>
          <w:ilvl w:val="1"/>
          <w:numId w:val="18"/>
        </w:numPr>
        <w:spacing w:after="0" w:line="240" w:lineRule="auto"/>
        <w:ind w:left="720" w:hanging="720"/>
        <w:jc w:val="both"/>
        <w:rPr>
          <w:rFonts w:ascii="Times New Roman" w:hAnsi="Times New Roman"/>
        </w:rPr>
      </w:pPr>
      <w:r w:rsidRPr="003C448C">
        <w:rPr>
          <w:rFonts w:ascii="Times New Roman" w:hAnsi="Times New Roman"/>
        </w:rPr>
        <w:lastRenderedPageBreak/>
        <w:t>Zamawiający zatrzyma wadium wraz z odsetkami, jeżeli Wykonawca w odpowiedzi na wezwanie, o którym mowa w art. 26 ust. 3 ustawy</w:t>
      </w:r>
      <w:r w:rsidR="00B31AED" w:rsidRPr="003C448C">
        <w:rPr>
          <w:rFonts w:ascii="Times New Roman" w:hAnsi="Times New Roman"/>
        </w:rPr>
        <w:t xml:space="preserve"> PZP</w:t>
      </w:r>
      <w:r w:rsidRPr="003C448C">
        <w:rPr>
          <w:rFonts w:ascii="Times New Roman" w:hAnsi="Times New Roman"/>
        </w:rPr>
        <w:t xml:space="preserve">, </w:t>
      </w:r>
      <w:r w:rsidR="00B31AED" w:rsidRPr="003C448C">
        <w:rPr>
          <w:rFonts w:ascii="Times New Roman" w:hAnsi="Times New Roman"/>
        </w:rPr>
        <w:t xml:space="preserve">z przyczyn leżących po jego stronie, </w:t>
      </w:r>
      <w:r w:rsidRPr="003C448C">
        <w:rPr>
          <w:rFonts w:ascii="Times New Roman" w:hAnsi="Times New Roman"/>
        </w:rPr>
        <w:t xml:space="preserve">nie złożył dokumentów </w:t>
      </w:r>
      <w:r w:rsidR="00B31AED" w:rsidRPr="003C448C">
        <w:rPr>
          <w:rFonts w:ascii="Times New Roman" w:hAnsi="Times New Roman"/>
        </w:rPr>
        <w:t xml:space="preserve">lub oświadczeń, </w:t>
      </w:r>
      <w:r w:rsidRPr="003C448C">
        <w:rPr>
          <w:rFonts w:ascii="Times New Roman" w:hAnsi="Times New Roman"/>
        </w:rPr>
        <w:t>o któr</w:t>
      </w:r>
      <w:r w:rsidR="00B31AED" w:rsidRPr="003C448C">
        <w:rPr>
          <w:rFonts w:ascii="Times New Roman" w:hAnsi="Times New Roman"/>
        </w:rPr>
        <w:t>ych mowa w art. 25 ust. 1 ustawy,</w:t>
      </w:r>
      <w:r w:rsidRPr="003C448C">
        <w:rPr>
          <w:rFonts w:ascii="Times New Roman" w:hAnsi="Times New Roman"/>
        </w:rPr>
        <w:t xml:space="preserve"> pełnomocnictw, </w:t>
      </w:r>
      <w:r w:rsidR="00B31AED" w:rsidRPr="003C448C">
        <w:rPr>
          <w:rFonts w:ascii="Times New Roman" w:hAnsi="Times New Roman"/>
        </w:rPr>
        <w:t xml:space="preserve">listy podmiotów należących do tej samej grupy kapitałowej, </w:t>
      </w:r>
      <w:r w:rsidR="00C11D04" w:rsidRPr="003C448C">
        <w:rPr>
          <w:rFonts w:ascii="Times New Roman" w:hAnsi="Times New Roman"/>
        </w:rPr>
        <w:t xml:space="preserve">o której mowa w art. 24 ust. 2 pkt 5, lub informacji o tym, że nie należy do grupy kapitałowej, </w:t>
      </w:r>
      <w:r w:rsidR="00B31AED" w:rsidRPr="003C448C">
        <w:rPr>
          <w:rFonts w:ascii="Times New Roman" w:hAnsi="Times New Roman"/>
        </w:rPr>
        <w:t>lub nie wyraził zgody na poprawienie omyłki, o której mowa w art. 87 ust. 2 pkt 3</w:t>
      </w:r>
      <w:r w:rsidR="00EE62BB" w:rsidRPr="003C448C">
        <w:rPr>
          <w:rFonts w:ascii="Times New Roman" w:hAnsi="Times New Roman"/>
        </w:rPr>
        <w:t xml:space="preserve"> ustawy PZP</w:t>
      </w:r>
      <w:r w:rsidR="00B31AED" w:rsidRPr="003C448C">
        <w:rPr>
          <w:rFonts w:ascii="Times New Roman" w:hAnsi="Times New Roman"/>
        </w:rPr>
        <w:t>, co powodowało brak możliwości wybrania oferty złożonej przez Wykonawcę jako najkorzystniejszej.</w:t>
      </w:r>
    </w:p>
    <w:p w14:paraId="510CC748" w14:textId="77777777" w:rsidR="00FB01F2" w:rsidRPr="003C448C" w:rsidRDefault="00FB01F2" w:rsidP="00344E90">
      <w:pPr>
        <w:numPr>
          <w:ilvl w:val="1"/>
          <w:numId w:val="18"/>
        </w:numPr>
        <w:spacing w:after="0" w:line="240" w:lineRule="auto"/>
        <w:ind w:left="709" w:hanging="709"/>
        <w:jc w:val="both"/>
        <w:rPr>
          <w:rFonts w:ascii="Times New Roman" w:hAnsi="Times New Roman"/>
        </w:rPr>
      </w:pPr>
      <w:r w:rsidRPr="003C448C">
        <w:rPr>
          <w:rFonts w:ascii="Times New Roman" w:hAnsi="Times New Roman"/>
        </w:rPr>
        <w:t>Wykonawca, którego oferta zostanie wybrana utraci wadium wraz z odsetkami na rzecz Zamawiającego w przypadku, gdy:</w:t>
      </w:r>
    </w:p>
    <w:p w14:paraId="7245E434" w14:textId="77777777" w:rsidR="00FB01F2" w:rsidRPr="003C448C" w:rsidRDefault="00FB01F2" w:rsidP="00344E90">
      <w:pPr>
        <w:numPr>
          <w:ilvl w:val="0"/>
          <w:numId w:val="19"/>
        </w:numPr>
        <w:tabs>
          <w:tab w:val="num" w:pos="1260"/>
        </w:tabs>
        <w:spacing w:after="0" w:line="240" w:lineRule="auto"/>
        <w:ind w:left="1260" w:hanging="540"/>
        <w:jc w:val="both"/>
        <w:rPr>
          <w:rFonts w:ascii="Times New Roman" w:hAnsi="Times New Roman"/>
        </w:rPr>
      </w:pPr>
      <w:r w:rsidRPr="003C448C">
        <w:rPr>
          <w:rFonts w:ascii="Times New Roman" w:hAnsi="Times New Roman"/>
        </w:rPr>
        <w:t>odmówi podpisania umowy w sprawie niniejszego zamówienia na warunkach określonych w ofercie;</w:t>
      </w:r>
    </w:p>
    <w:p w14:paraId="7E5090EE" w14:textId="77777777" w:rsidR="00FB01F2" w:rsidRPr="003C448C" w:rsidRDefault="00FB01F2" w:rsidP="00344E90">
      <w:pPr>
        <w:numPr>
          <w:ilvl w:val="0"/>
          <w:numId w:val="19"/>
        </w:numPr>
        <w:tabs>
          <w:tab w:val="num" w:pos="1260"/>
        </w:tabs>
        <w:spacing w:after="0" w:line="240" w:lineRule="auto"/>
        <w:ind w:left="1260" w:hanging="540"/>
        <w:jc w:val="both"/>
        <w:rPr>
          <w:rFonts w:ascii="Times New Roman" w:hAnsi="Times New Roman"/>
        </w:rPr>
      </w:pPr>
      <w:r w:rsidRPr="003C448C">
        <w:rPr>
          <w:rFonts w:ascii="Times New Roman" w:hAnsi="Times New Roman"/>
        </w:rPr>
        <w:t>nie wniósł wymaganego zabezpieczenia należytego wykonania umowy;</w:t>
      </w:r>
    </w:p>
    <w:p w14:paraId="73D4E5FB" w14:textId="77777777" w:rsidR="00FB01F2" w:rsidRPr="003C448C" w:rsidRDefault="00FB01F2" w:rsidP="00344E90">
      <w:pPr>
        <w:numPr>
          <w:ilvl w:val="0"/>
          <w:numId w:val="19"/>
        </w:numPr>
        <w:tabs>
          <w:tab w:val="num" w:pos="1260"/>
        </w:tabs>
        <w:spacing w:after="0" w:line="240" w:lineRule="auto"/>
        <w:ind w:left="1260" w:hanging="540"/>
        <w:jc w:val="both"/>
        <w:rPr>
          <w:rFonts w:ascii="Times New Roman" w:hAnsi="Times New Roman"/>
        </w:rPr>
      </w:pPr>
      <w:r w:rsidRPr="003C448C">
        <w:rPr>
          <w:rFonts w:ascii="Times New Roman" w:hAnsi="Times New Roman"/>
        </w:rPr>
        <w:t>zawarcie umowy w sprawie niniejszego zamówienia stanie się niemożliwe z przyczyn leżących po stronie Wykonawcy.</w:t>
      </w:r>
    </w:p>
    <w:p w14:paraId="4987C133" w14:textId="77777777" w:rsidR="00FB01F2" w:rsidRPr="003C448C" w:rsidRDefault="00FB01F2" w:rsidP="00FB01F2">
      <w:pPr>
        <w:pStyle w:val="rozdzia"/>
        <w:rPr>
          <w:sz w:val="22"/>
          <w:szCs w:val="22"/>
        </w:rPr>
      </w:pPr>
      <w:r w:rsidRPr="003C448C">
        <w:rPr>
          <w:sz w:val="22"/>
          <w:szCs w:val="22"/>
        </w:rPr>
        <w:t>18.</w:t>
      </w:r>
      <w:r w:rsidRPr="003C448C">
        <w:rPr>
          <w:sz w:val="22"/>
          <w:szCs w:val="22"/>
        </w:rPr>
        <w:tab/>
        <w:t>Opis sposobu obliczenia ceny oferty.</w:t>
      </w:r>
    </w:p>
    <w:p w14:paraId="780B9478" w14:textId="72CF596F" w:rsidR="00FB01F2" w:rsidRPr="003C448C" w:rsidRDefault="00FB01F2" w:rsidP="00344E90">
      <w:pPr>
        <w:numPr>
          <w:ilvl w:val="2"/>
          <w:numId w:val="20"/>
        </w:numPr>
        <w:tabs>
          <w:tab w:val="left" w:pos="-3119"/>
        </w:tabs>
        <w:spacing w:after="0" w:line="240" w:lineRule="auto"/>
        <w:jc w:val="both"/>
        <w:rPr>
          <w:rFonts w:ascii="Times New Roman" w:hAnsi="Times New Roman"/>
          <w:b/>
          <w:bCs/>
        </w:rPr>
      </w:pPr>
      <w:r w:rsidRPr="003C448C">
        <w:rPr>
          <w:rFonts w:ascii="Times New Roman" w:hAnsi="Times New Roman"/>
        </w:rPr>
        <w:t xml:space="preserve">Wykonawca winien podać na formularzu ofertowym cenę netto w PLN </w:t>
      </w:r>
      <w:r w:rsidR="00342FC4" w:rsidRPr="003C448C">
        <w:rPr>
          <w:rFonts w:ascii="Times New Roman" w:hAnsi="Times New Roman"/>
        </w:rPr>
        <w:t xml:space="preserve">za </w:t>
      </w:r>
      <w:r w:rsidR="00C11D04" w:rsidRPr="003C448C">
        <w:rPr>
          <w:rFonts w:ascii="Times New Roman" w:hAnsi="Times New Roman"/>
        </w:rPr>
        <w:t xml:space="preserve">realizację </w:t>
      </w:r>
      <w:r w:rsidR="00D41E69" w:rsidRPr="003C448C">
        <w:rPr>
          <w:rFonts w:ascii="Times New Roman" w:hAnsi="Times New Roman"/>
        </w:rPr>
        <w:t>zamówienia</w:t>
      </w:r>
      <w:r w:rsidRPr="003C448C">
        <w:rPr>
          <w:rFonts w:ascii="Times New Roman" w:hAnsi="Times New Roman"/>
        </w:rPr>
        <w:t xml:space="preserve">, zgodnie z wymogami określonymi w SIWZ. </w:t>
      </w:r>
    </w:p>
    <w:p w14:paraId="6F4BC2B7" w14:textId="77777777" w:rsidR="00FB01F2" w:rsidRPr="003C448C" w:rsidRDefault="00FB01F2" w:rsidP="00344E90">
      <w:pPr>
        <w:numPr>
          <w:ilvl w:val="1"/>
          <w:numId w:val="20"/>
        </w:numPr>
        <w:suppressAutoHyphens/>
        <w:spacing w:after="0" w:line="240" w:lineRule="auto"/>
        <w:ind w:left="703" w:hanging="703"/>
        <w:jc w:val="both"/>
        <w:rPr>
          <w:rFonts w:ascii="Times New Roman" w:hAnsi="Times New Roman"/>
        </w:rPr>
      </w:pPr>
      <w:r w:rsidRPr="003C448C">
        <w:rPr>
          <w:rFonts w:ascii="Times New Roman" w:hAnsi="Times New Roman"/>
        </w:rPr>
        <w:t>Do ceny netto Wykonawca winien doliczyć podatek VAT w obowiązującej wyso</w:t>
      </w:r>
      <w:r w:rsidR="00C11D04" w:rsidRPr="003C448C">
        <w:rPr>
          <w:rFonts w:ascii="Times New Roman" w:hAnsi="Times New Roman"/>
        </w:rPr>
        <w:t xml:space="preserve">kości </w:t>
      </w:r>
      <w:r w:rsidRPr="003C448C">
        <w:rPr>
          <w:rFonts w:ascii="Times New Roman" w:hAnsi="Times New Roman"/>
        </w:rPr>
        <w:t>i wyliczyć cenę brutto. Nie dotyczy to Wykonawc</w:t>
      </w:r>
      <w:r w:rsidR="00C11D04" w:rsidRPr="003C448C">
        <w:rPr>
          <w:rFonts w:ascii="Times New Roman" w:hAnsi="Times New Roman"/>
        </w:rPr>
        <w:t xml:space="preserve">y biorącego udział </w:t>
      </w:r>
      <w:r w:rsidRPr="003C448C">
        <w:rPr>
          <w:rFonts w:ascii="Times New Roman" w:hAnsi="Times New Roman"/>
        </w:rPr>
        <w:t xml:space="preserve">w wewnątrzwspólnotowym nabyciu towarów, w sytuacji, gdy obowiązek podatkowy powstaje po stronie Zamawiającego. </w:t>
      </w:r>
    </w:p>
    <w:p w14:paraId="4879E1E3" w14:textId="77777777" w:rsidR="00FB01F2" w:rsidRPr="003C448C" w:rsidRDefault="00FB01F2" w:rsidP="00344E90">
      <w:pPr>
        <w:numPr>
          <w:ilvl w:val="1"/>
          <w:numId w:val="20"/>
        </w:numPr>
        <w:tabs>
          <w:tab w:val="left" w:pos="-3119"/>
        </w:tabs>
        <w:spacing w:after="0" w:line="240" w:lineRule="auto"/>
        <w:ind w:left="720" w:hanging="720"/>
        <w:jc w:val="both"/>
        <w:rPr>
          <w:rFonts w:ascii="Times New Roman" w:hAnsi="Times New Roman"/>
          <w:spacing w:val="-4"/>
        </w:rPr>
      </w:pPr>
      <w:r w:rsidRPr="003C448C">
        <w:rPr>
          <w:rFonts w:ascii="Times New Roman" w:hAnsi="Times New Roman"/>
        </w:rPr>
        <w:t>Cena oferty (tj. cena realizacji przedmiotu zamówienia) musi obejmować całkowity koszt wykonania przedmiotu zamówienia oraz wszelkie koszty towarzyszące wykonaniu.</w:t>
      </w:r>
    </w:p>
    <w:p w14:paraId="06DBA19A" w14:textId="77777777" w:rsidR="00FB01F2" w:rsidRPr="003C448C" w:rsidRDefault="00FB01F2" w:rsidP="00FB01F2">
      <w:pPr>
        <w:pStyle w:val="rozdzia"/>
        <w:rPr>
          <w:sz w:val="22"/>
          <w:szCs w:val="22"/>
        </w:rPr>
      </w:pPr>
      <w:r w:rsidRPr="003C448C">
        <w:rPr>
          <w:sz w:val="22"/>
          <w:szCs w:val="22"/>
        </w:rPr>
        <w:t>19.</w:t>
      </w:r>
      <w:r w:rsidRPr="003C448C">
        <w:rPr>
          <w:sz w:val="22"/>
          <w:szCs w:val="22"/>
        </w:rPr>
        <w:tab/>
        <w:t>Formalności, jakich należy dopełnić przed zawarciem umowy.</w:t>
      </w:r>
    </w:p>
    <w:p w14:paraId="32D34625" w14:textId="77777777" w:rsidR="00FB01F2" w:rsidRPr="003C448C" w:rsidRDefault="00FB01F2" w:rsidP="00FB01F2">
      <w:pPr>
        <w:pStyle w:val="Tekstpodstawowy2"/>
        <w:ind w:left="720" w:hanging="720"/>
        <w:rPr>
          <w:b w:val="0"/>
          <w:bCs w:val="0"/>
          <w:sz w:val="22"/>
          <w:szCs w:val="22"/>
        </w:rPr>
      </w:pPr>
      <w:r w:rsidRPr="003C448C">
        <w:rPr>
          <w:b w:val="0"/>
          <w:bCs w:val="0"/>
          <w:sz w:val="22"/>
          <w:szCs w:val="22"/>
        </w:rPr>
        <w:t>19.1    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6E36D1EE" w14:textId="77777777" w:rsidR="00FB01F2" w:rsidRPr="003C448C" w:rsidRDefault="00FB01F2" w:rsidP="00FB01F2">
      <w:pPr>
        <w:pStyle w:val="Tekstpodstawowy2"/>
        <w:spacing w:before="0"/>
        <w:rPr>
          <w:sz w:val="22"/>
          <w:szCs w:val="22"/>
        </w:rPr>
      </w:pPr>
    </w:p>
    <w:p w14:paraId="48208528" w14:textId="77777777" w:rsidR="00FB01F2" w:rsidRPr="003C448C" w:rsidRDefault="00FB01F2" w:rsidP="00FB01F2">
      <w:pPr>
        <w:pStyle w:val="Tekstpodstawowy2"/>
        <w:spacing w:before="0"/>
        <w:rPr>
          <w:sz w:val="22"/>
          <w:szCs w:val="22"/>
        </w:rPr>
      </w:pPr>
      <w:r w:rsidRPr="003C448C">
        <w:rPr>
          <w:sz w:val="22"/>
          <w:szCs w:val="22"/>
        </w:rPr>
        <w:t>20.</w:t>
      </w:r>
      <w:r w:rsidRPr="003C448C">
        <w:rPr>
          <w:sz w:val="22"/>
          <w:szCs w:val="22"/>
        </w:rPr>
        <w:tab/>
        <w:t>Pouczenie o środkach ochrony prawnej.</w:t>
      </w:r>
    </w:p>
    <w:p w14:paraId="22A12660" w14:textId="77777777" w:rsidR="00FB01F2" w:rsidRPr="003C448C" w:rsidRDefault="00FB01F2" w:rsidP="00FB01F2">
      <w:pPr>
        <w:pStyle w:val="Tekstpodstawowy2"/>
        <w:spacing w:before="0"/>
        <w:ind w:left="709" w:hanging="709"/>
        <w:rPr>
          <w:b w:val="0"/>
          <w:sz w:val="22"/>
          <w:szCs w:val="22"/>
        </w:rPr>
      </w:pPr>
      <w:r w:rsidRPr="003C448C">
        <w:rPr>
          <w:b w:val="0"/>
          <w:sz w:val="22"/>
          <w:szCs w:val="22"/>
        </w:rPr>
        <w:t xml:space="preserve">20.1.    Środki ochrony prawnej przysługują wykonawcy, a także innemu podmiotowi, jeżeli ma lub miał interes w uzyskaniu zamówienia oraz poniósł lub może ponieść szkodę </w:t>
      </w:r>
      <w:r w:rsidRPr="003C448C">
        <w:rPr>
          <w:b w:val="0"/>
          <w:sz w:val="22"/>
          <w:szCs w:val="22"/>
        </w:rPr>
        <w:br/>
        <w:t xml:space="preserve">w wyniku naruszenia przez zamawiającego przepisów ustawy. Środki ochrony prawnej wobec ogłoszenia o zamówieniu oraz specyfikacji istotnych warunków zamówienia przysługują również organizacjom wpisanym na listę, o której mowa w art. 154 pkt 5 ustawy. </w:t>
      </w:r>
    </w:p>
    <w:p w14:paraId="1B49F85C" w14:textId="77777777" w:rsidR="00FB01F2" w:rsidRPr="003C448C" w:rsidRDefault="00FB01F2" w:rsidP="00FB01F2">
      <w:pPr>
        <w:pStyle w:val="Tekstpodstawowy2"/>
        <w:spacing w:before="0"/>
        <w:ind w:left="709" w:hanging="709"/>
        <w:rPr>
          <w:b w:val="0"/>
          <w:sz w:val="22"/>
          <w:szCs w:val="22"/>
        </w:rPr>
      </w:pPr>
      <w:r w:rsidRPr="003C448C">
        <w:rPr>
          <w:b w:val="0"/>
          <w:sz w:val="22"/>
          <w:szCs w:val="22"/>
        </w:rPr>
        <w:t xml:space="preserve">20.2.    Odwołanie przysługuje wyłącznie od niezgodnej z przepisami ustawy czynności zamawiającego podjętej w postępowaniu lub zaniechania czynności, do której zamawiający jest zobowiązany na podstawie ustawy. </w:t>
      </w:r>
    </w:p>
    <w:p w14:paraId="7FC99FD5" w14:textId="77777777" w:rsidR="00FB01F2" w:rsidRPr="003C448C" w:rsidRDefault="00FB01F2" w:rsidP="00FB01F2">
      <w:pPr>
        <w:pStyle w:val="Tekstpodstawowy2"/>
        <w:spacing w:before="0"/>
        <w:ind w:left="709" w:hanging="720"/>
        <w:rPr>
          <w:b w:val="0"/>
          <w:sz w:val="22"/>
          <w:szCs w:val="22"/>
        </w:rPr>
      </w:pPr>
      <w:r w:rsidRPr="003C448C">
        <w:rPr>
          <w:b w:val="0"/>
          <w:sz w:val="22"/>
          <w:szCs w:val="22"/>
        </w:rPr>
        <w:t xml:space="preserve">20.3.   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 </w:t>
      </w:r>
    </w:p>
    <w:p w14:paraId="7505BA58" w14:textId="3D86D2DA" w:rsidR="00FB01F2" w:rsidRPr="003C448C" w:rsidRDefault="00FB01F2" w:rsidP="00FB01F2">
      <w:pPr>
        <w:pStyle w:val="Tekstpodstawowy2"/>
        <w:spacing w:before="0"/>
        <w:ind w:left="709" w:hanging="720"/>
        <w:rPr>
          <w:b w:val="0"/>
          <w:sz w:val="22"/>
          <w:szCs w:val="22"/>
        </w:rPr>
      </w:pPr>
      <w:r w:rsidRPr="003C448C">
        <w:rPr>
          <w:b w:val="0"/>
          <w:sz w:val="22"/>
          <w:szCs w:val="22"/>
        </w:rPr>
        <w:t>20.4.  Odwołanie wnosi się do Prezesa Krajowej Izby Odwoławczej w formie pisemnej albo elektronicznej opatrzonej bezpiecznym podpisem elektronicznym weryfikowanym za pomocą ważnego kwalifikowanego certyfikatu. 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za pomocą jednego ze sposobów określonych w art. 27 ust. 2 ustawy.</w:t>
      </w:r>
    </w:p>
    <w:p w14:paraId="77CAA77E" w14:textId="77777777" w:rsidR="00FB01F2" w:rsidRPr="003C448C" w:rsidRDefault="00FB01F2" w:rsidP="00FB01F2">
      <w:pPr>
        <w:pStyle w:val="Tekstpodstawowy2"/>
        <w:spacing w:before="0"/>
        <w:ind w:left="720" w:hanging="720"/>
        <w:rPr>
          <w:b w:val="0"/>
          <w:sz w:val="22"/>
          <w:szCs w:val="22"/>
        </w:rPr>
      </w:pPr>
      <w:r w:rsidRPr="003C448C">
        <w:rPr>
          <w:b w:val="0"/>
          <w:sz w:val="22"/>
          <w:szCs w:val="22"/>
        </w:rPr>
        <w:t xml:space="preserve">20.5. Wykonawca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 ustawy. W przypadku uznania zasadności przekazanej informacji zamawiający powtarza czynność albo dokonuje czynności zaniechanej, informując o tym wykonawców w sposób przewidziany w ustawie dla tej czynności. </w:t>
      </w:r>
    </w:p>
    <w:p w14:paraId="348891C6" w14:textId="5EF166DE" w:rsidR="00FB01F2" w:rsidRPr="003C448C" w:rsidRDefault="00FB01F2" w:rsidP="00FB01F2">
      <w:pPr>
        <w:pStyle w:val="Tekstpodstawowy2"/>
        <w:spacing w:before="0"/>
        <w:ind w:left="720" w:hanging="720"/>
        <w:rPr>
          <w:b w:val="0"/>
          <w:sz w:val="22"/>
          <w:szCs w:val="22"/>
        </w:rPr>
      </w:pPr>
      <w:r w:rsidRPr="003C448C">
        <w:rPr>
          <w:b w:val="0"/>
          <w:sz w:val="22"/>
          <w:szCs w:val="22"/>
        </w:rPr>
        <w:t>20.6.    Na czynności, o których mowa w art. 181 ust. 2, nie przysługuje odwołanie, z zastrzeżeniem art. 180 ust. 2 ustawy. Odwołanie wnosi się: w terminie 10 dni od dnia przesłania informacji</w:t>
      </w:r>
      <w:r w:rsidR="00FB3900" w:rsidRPr="003C448C">
        <w:rPr>
          <w:b w:val="0"/>
          <w:sz w:val="22"/>
          <w:szCs w:val="22"/>
        </w:rPr>
        <w:t xml:space="preserve"> </w:t>
      </w:r>
      <w:r w:rsidRPr="003C448C">
        <w:rPr>
          <w:b w:val="0"/>
          <w:sz w:val="22"/>
          <w:szCs w:val="22"/>
        </w:rPr>
        <w:t xml:space="preserve">o </w:t>
      </w:r>
      <w:r w:rsidRPr="003C448C">
        <w:rPr>
          <w:b w:val="0"/>
          <w:sz w:val="22"/>
          <w:szCs w:val="22"/>
        </w:rPr>
        <w:lastRenderedPageBreak/>
        <w:t>czynności zamawiającego stanowiącej podstawę jego wniesienia – jeżeli zostały przesłane</w:t>
      </w:r>
      <w:r w:rsidR="00FB3900" w:rsidRPr="003C448C">
        <w:rPr>
          <w:b w:val="0"/>
          <w:sz w:val="22"/>
          <w:szCs w:val="22"/>
        </w:rPr>
        <w:t xml:space="preserve"> </w:t>
      </w:r>
      <w:r w:rsidRPr="003C448C">
        <w:rPr>
          <w:b w:val="0"/>
          <w:sz w:val="22"/>
          <w:szCs w:val="22"/>
        </w:rPr>
        <w:t>w sposób określony w art. 27 ust. 2 ustawy, albo w terminie 15 dni – jeżeli zostały przesłane</w:t>
      </w:r>
      <w:r w:rsidR="00FB3900" w:rsidRPr="003C448C">
        <w:rPr>
          <w:b w:val="0"/>
          <w:sz w:val="22"/>
          <w:szCs w:val="22"/>
        </w:rPr>
        <w:t xml:space="preserve"> </w:t>
      </w:r>
      <w:r w:rsidRPr="003C448C">
        <w:rPr>
          <w:b w:val="0"/>
          <w:sz w:val="22"/>
          <w:szCs w:val="22"/>
        </w:rPr>
        <w:t>w inny sposób.</w:t>
      </w:r>
    </w:p>
    <w:p w14:paraId="764D1C4A" w14:textId="5EF183E6" w:rsidR="00FB01F2" w:rsidRPr="003C448C" w:rsidRDefault="00FB01F2" w:rsidP="00FB01F2">
      <w:pPr>
        <w:pStyle w:val="Tekstpodstawowy2"/>
        <w:spacing w:before="0"/>
        <w:ind w:left="720" w:hanging="720"/>
        <w:rPr>
          <w:b w:val="0"/>
          <w:sz w:val="22"/>
          <w:szCs w:val="22"/>
        </w:rPr>
      </w:pPr>
      <w:r w:rsidRPr="003C448C">
        <w:rPr>
          <w:b w:val="0"/>
          <w:sz w:val="22"/>
          <w:szCs w:val="22"/>
        </w:rPr>
        <w:t>20.7.   Odwołanie wobec treści ogłoszenia o zamówieniu, a także wobec postanowień specyfikacji istotnych warunków zamówienia, wnosi się w terminie: 10 dni od dnia publikacji ogłoszenia</w:t>
      </w:r>
      <w:r w:rsidR="00FB3900" w:rsidRPr="003C448C">
        <w:rPr>
          <w:b w:val="0"/>
          <w:sz w:val="22"/>
          <w:szCs w:val="22"/>
        </w:rPr>
        <w:t xml:space="preserve"> </w:t>
      </w:r>
      <w:r w:rsidRPr="003C448C">
        <w:rPr>
          <w:b w:val="0"/>
          <w:sz w:val="22"/>
          <w:szCs w:val="22"/>
        </w:rPr>
        <w:t xml:space="preserve">w Dzienniku Urzędowym Unii Europejskiej lub zamieszczenia specyfikacji istotnych warunków zamówienia na stronie internetowej. Odwołanie wobec czynności innych niż określone w art. 182 ust. 1 i 2 ustawy wnosi się: w terminie 10 dni od dnia, w którym powzięto lub przy zachowaniu należytej staranności można było powziąć wiadomość o okolicznościach stanowiących podstawę jego wniesienia. Jeżeli zamawiający nie opublikował ogłoszenia o zamiarze zawarcia umowy lub mimo takiego obowiązku nie przesłał wykonawcy zawiadomienia o wyborze oferty najkorzystniejszej, odwołanie wnosi się nie później niż w terminie: </w:t>
      </w:r>
    </w:p>
    <w:p w14:paraId="0743280A" w14:textId="70AA39DD" w:rsidR="00FB01F2" w:rsidRPr="003C448C" w:rsidRDefault="00FB01F2" w:rsidP="00FB01F2">
      <w:pPr>
        <w:pStyle w:val="Tekstpodstawowy2"/>
        <w:spacing w:before="0"/>
        <w:ind w:left="1260" w:hanging="360"/>
        <w:rPr>
          <w:b w:val="0"/>
          <w:sz w:val="22"/>
          <w:szCs w:val="22"/>
        </w:rPr>
      </w:pPr>
      <w:r w:rsidRPr="003C448C">
        <w:rPr>
          <w:b w:val="0"/>
          <w:sz w:val="22"/>
          <w:szCs w:val="22"/>
        </w:rPr>
        <w:t>1) 30 dni od dnia publikacji w Dzienniku Urzędowym Unii Europejskiej ogłoszenia</w:t>
      </w:r>
      <w:r w:rsidR="00FB3900" w:rsidRPr="003C448C">
        <w:rPr>
          <w:b w:val="0"/>
          <w:sz w:val="22"/>
          <w:szCs w:val="22"/>
        </w:rPr>
        <w:t xml:space="preserve"> </w:t>
      </w:r>
      <w:r w:rsidRPr="003C448C">
        <w:rPr>
          <w:b w:val="0"/>
          <w:sz w:val="22"/>
          <w:szCs w:val="22"/>
        </w:rPr>
        <w:t xml:space="preserve">o udzieleniu zamówienia; </w:t>
      </w:r>
    </w:p>
    <w:p w14:paraId="3663C380" w14:textId="77777777" w:rsidR="00FB01F2" w:rsidRPr="003C448C" w:rsidRDefault="00FB01F2" w:rsidP="00FB01F2">
      <w:pPr>
        <w:pStyle w:val="Tekstpodstawowy2"/>
        <w:spacing w:before="0"/>
        <w:ind w:left="1260" w:hanging="360"/>
        <w:rPr>
          <w:b w:val="0"/>
          <w:sz w:val="22"/>
          <w:szCs w:val="22"/>
        </w:rPr>
      </w:pPr>
      <w:r w:rsidRPr="003C448C">
        <w:rPr>
          <w:b w:val="0"/>
          <w:sz w:val="22"/>
          <w:szCs w:val="22"/>
        </w:rPr>
        <w:t xml:space="preserve">2) 6 miesiąca od dnia zawarcia umowy, jeżeli zamawiający nie zamieścił </w:t>
      </w:r>
      <w:r w:rsidRPr="003C448C">
        <w:rPr>
          <w:b w:val="0"/>
          <w:sz w:val="22"/>
          <w:szCs w:val="22"/>
        </w:rPr>
        <w:br/>
        <w:t xml:space="preserve">w Dzienniku Urzędowym Unii Europejskiej ogłoszenia o udzieleniu zamówienia. </w:t>
      </w:r>
    </w:p>
    <w:p w14:paraId="2C4FE45C" w14:textId="77777777" w:rsidR="00FB01F2" w:rsidRPr="003C448C" w:rsidRDefault="00FB01F2" w:rsidP="00FB01F2">
      <w:pPr>
        <w:pStyle w:val="rozdzia"/>
        <w:spacing w:before="0"/>
        <w:ind w:left="720" w:hanging="720"/>
        <w:rPr>
          <w:b w:val="0"/>
          <w:sz w:val="22"/>
          <w:szCs w:val="22"/>
        </w:rPr>
      </w:pPr>
      <w:r w:rsidRPr="003C448C">
        <w:rPr>
          <w:b w:val="0"/>
          <w:sz w:val="22"/>
          <w:szCs w:val="22"/>
        </w:rPr>
        <w:t xml:space="preserve">20.8.  W przypadku wniesienia odwołania wobec treści ogłoszenia o zamówieniu lub postanowień specyfikacji istotnych warunków zamówienia zamawiający może przedłużyć termin składania ofert. W przypadku wniesienia odwołania po upływie terminu składania ofert bieg terminu związania ofertą ulega zawieszeniu do czasu ogłoszenia przez Krajową Izbę Odwoławczą orzeczenia. W przypadku wniesienia odwołania zamawiający nie może zawrzeć umowy do czasu ogłoszenia przez Krajową Izbę Odwoławczą orzeczenia. </w:t>
      </w:r>
    </w:p>
    <w:p w14:paraId="0FF8759E" w14:textId="3C8082AA" w:rsidR="00FB01F2" w:rsidRPr="003C448C" w:rsidRDefault="00FB01F2" w:rsidP="002743F9">
      <w:pPr>
        <w:spacing w:after="0" w:line="240" w:lineRule="auto"/>
        <w:ind w:left="720" w:hanging="720"/>
        <w:jc w:val="both"/>
        <w:rPr>
          <w:rFonts w:ascii="Times New Roman" w:hAnsi="Times New Roman"/>
        </w:rPr>
      </w:pPr>
      <w:r w:rsidRPr="003C448C">
        <w:rPr>
          <w:rFonts w:ascii="Times New Roman" w:hAnsi="Times New Roman"/>
          <w:b/>
          <w:bCs/>
        </w:rPr>
        <w:t>21.</w:t>
      </w:r>
      <w:r w:rsidRPr="003C448C">
        <w:rPr>
          <w:rFonts w:ascii="Times New Roman" w:hAnsi="Times New Roman"/>
        </w:rPr>
        <w:t xml:space="preserve">    Zamawiający będzie żądał od wybranego Wykonawcy wniesienia zabezpieczenia należytego wykonania umowy w wysokości </w:t>
      </w:r>
      <w:r w:rsidR="00FB3900" w:rsidRPr="003C448C">
        <w:rPr>
          <w:rFonts w:ascii="Times New Roman" w:hAnsi="Times New Roman"/>
        </w:rPr>
        <w:t>5</w:t>
      </w:r>
      <w:r w:rsidRPr="003C448C">
        <w:rPr>
          <w:rFonts w:ascii="Times New Roman" w:hAnsi="Times New Roman"/>
        </w:rPr>
        <w:t xml:space="preserve">% </w:t>
      </w:r>
      <w:r w:rsidR="00C11D04" w:rsidRPr="003C448C">
        <w:rPr>
          <w:rFonts w:ascii="Times New Roman" w:hAnsi="Times New Roman"/>
        </w:rPr>
        <w:t>ceny oferty</w:t>
      </w:r>
      <w:r w:rsidRPr="003C448C">
        <w:rPr>
          <w:rFonts w:ascii="Times New Roman" w:hAnsi="Times New Roman"/>
        </w:rPr>
        <w:t xml:space="preserve">. </w:t>
      </w:r>
      <w:r w:rsidR="00FC0F8F" w:rsidRPr="003C448C">
        <w:rPr>
          <w:rFonts w:ascii="Times New Roman" w:hAnsi="Times New Roman"/>
        </w:rPr>
        <w:t>Zabezpieczenie w</w:t>
      </w:r>
      <w:r w:rsidR="00357F39" w:rsidRPr="003C448C">
        <w:rPr>
          <w:rFonts w:ascii="Times New Roman" w:hAnsi="Times New Roman"/>
        </w:rPr>
        <w:t xml:space="preserve">inno być wniesione w </w:t>
      </w:r>
      <w:r w:rsidR="00FB3900" w:rsidRPr="003C448C">
        <w:rPr>
          <w:rFonts w:ascii="Times New Roman" w:hAnsi="Times New Roman"/>
        </w:rPr>
        <w:t>dniu zawarcia</w:t>
      </w:r>
      <w:r w:rsidR="00FC0F8F" w:rsidRPr="003C448C">
        <w:rPr>
          <w:rFonts w:ascii="Times New Roman" w:hAnsi="Times New Roman"/>
        </w:rPr>
        <w:t xml:space="preserve"> umowy. </w:t>
      </w:r>
    </w:p>
    <w:p w14:paraId="49C4D9DB" w14:textId="77777777" w:rsidR="00FB01F2" w:rsidRPr="003C448C" w:rsidRDefault="00FB01F2" w:rsidP="002743F9">
      <w:pPr>
        <w:spacing w:after="0" w:line="240" w:lineRule="auto"/>
        <w:ind w:left="705" w:hanging="705"/>
        <w:jc w:val="both"/>
        <w:rPr>
          <w:rFonts w:ascii="Times New Roman" w:hAnsi="Times New Roman"/>
        </w:rPr>
      </w:pPr>
      <w:r w:rsidRPr="003C448C">
        <w:rPr>
          <w:rFonts w:ascii="Times New Roman" w:hAnsi="Times New Roman"/>
        </w:rPr>
        <w:t>21.1.</w:t>
      </w:r>
      <w:r w:rsidRPr="003C448C">
        <w:rPr>
          <w:rFonts w:ascii="Times New Roman" w:hAnsi="Times New Roman"/>
        </w:rPr>
        <w:tab/>
        <w:t>Zabezpieczenie służy pokryciu roszczeń z tytułu niewykonania lub nienależytego wykonania umowy.</w:t>
      </w:r>
    </w:p>
    <w:p w14:paraId="1FE68DE3" w14:textId="77777777" w:rsidR="00FB01F2" w:rsidRPr="003C448C" w:rsidRDefault="00FB01F2" w:rsidP="002743F9">
      <w:pPr>
        <w:spacing w:after="0" w:line="240" w:lineRule="auto"/>
        <w:ind w:left="705" w:hanging="705"/>
        <w:jc w:val="both"/>
        <w:rPr>
          <w:rFonts w:ascii="Times New Roman" w:hAnsi="Times New Roman"/>
        </w:rPr>
      </w:pPr>
      <w:r w:rsidRPr="003C448C">
        <w:rPr>
          <w:rFonts w:ascii="Times New Roman" w:hAnsi="Times New Roman"/>
        </w:rPr>
        <w:t>21.2.</w:t>
      </w:r>
      <w:r w:rsidRPr="003C448C">
        <w:rPr>
          <w:rFonts w:ascii="Times New Roman" w:hAnsi="Times New Roman"/>
        </w:rPr>
        <w:tab/>
        <w:t>Zabezpieczenie może być wnoszone w następujących formach:</w:t>
      </w:r>
    </w:p>
    <w:p w14:paraId="6ADE0372" w14:textId="77777777" w:rsidR="00FB01F2" w:rsidRPr="003C448C" w:rsidRDefault="00FB01F2" w:rsidP="00344E90">
      <w:pPr>
        <w:numPr>
          <w:ilvl w:val="0"/>
          <w:numId w:val="21"/>
        </w:numPr>
        <w:tabs>
          <w:tab w:val="num" w:pos="1440"/>
        </w:tabs>
        <w:spacing w:after="0" w:line="240" w:lineRule="auto"/>
        <w:ind w:left="1440"/>
        <w:jc w:val="both"/>
        <w:rPr>
          <w:rFonts w:ascii="Times New Roman" w:hAnsi="Times New Roman"/>
        </w:rPr>
      </w:pPr>
      <w:r w:rsidRPr="003C448C">
        <w:rPr>
          <w:rFonts w:ascii="Times New Roman" w:hAnsi="Times New Roman"/>
        </w:rPr>
        <w:t>pieniądzu;</w:t>
      </w:r>
    </w:p>
    <w:p w14:paraId="62371F47" w14:textId="77777777" w:rsidR="00FB01F2" w:rsidRPr="003C448C" w:rsidRDefault="00FB01F2" w:rsidP="00344E90">
      <w:pPr>
        <w:numPr>
          <w:ilvl w:val="0"/>
          <w:numId w:val="21"/>
        </w:numPr>
        <w:tabs>
          <w:tab w:val="num" w:pos="1440"/>
        </w:tabs>
        <w:spacing w:after="0" w:line="240" w:lineRule="auto"/>
        <w:ind w:left="1440"/>
        <w:jc w:val="both"/>
        <w:rPr>
          <w:rFonts w:ascii="Times New Roman" w:hAnsi="Times New Roman"/>
        </w:rPr>
      </w:pPr>
      <w:r w:rsidRPr="003C448C">
        <w:rPr>
          <w:rFonts w:ascii="Times New Roman" w:hAnsi="Times New Roman"/>
        </w:rPr>
        <w:t>poręczeniach bankowych lub poręczeniach spółdzielczej kasy oszczędnościowo – kredytowej, z tym, że zobowiązanie kasy jest zawsze zobowiązaniem pieniężnym;</w:t>
      </w:r>
    </w:p>
    <w:p w14:paraId="77B7D22A" w14:textId="77777777" w:rsidR="00FB01F2" w:rsidRPr="003C448C" w:rsidRDefault="00FB01F2" w:rsidP="00344E90">
      <w:pPr>
        <w:numPr>
          <w:ilvl w:val="0"/>
          <w:numId w:val="21"/>
        </w:numPr>
        <w:tabs>
          <w:tab w:val="num" w:pos="1440"/>
        </w:tabs>
        <w:spacing w:after="0" w:line="240" w:lineRule="auto"/>
        <w:ind w:left="1440"/>
        <w:jc w:val="both"/>
        <w:rPr>
          <w:rFonts w:ascii="Times New Roman" w:hAnsi="Times New Roman"/>
        </w:rPr>
      </w:pPr>
      <w:r w:rsidRPr="003C448C">
        <w:rPr>
          <w:rFonts w:ascii="Times New Roman" w:hAnsi="Times New Roman"/>
        </w:rPr>
        <w:t>gwarancjach bankowych;</w:t>
      </w:r>
    </w:p>
    <w:p w14:paraId="62067A42" w14:textId="77777777" w:rsidR="00FB01F2" w:rsidRPr="003C448C" w:rsidRDefault="00FB01F2" w:rsidP="00344E90">
      <w:pPr>
        <w:numPr>
          <w:ilvl w:val="0"/>
          <w:numId w:val="21"/>
        </w:numPr>
        <w:tabs>
          <w:tab w:val="num" w:pos="1440"/>
        </w:tabs>
        <w:spacing w:after="0" w:line="240" w:lineRule="auto"/>
        <w:ind w:left="1440"/>
        <w:jc w:val="both"/>
        <w:rPr>
          <w:rFonts w:ascii="Times New Roman" w:hAnsi="Times New Roman"/>
        </w:rPr>
      </w:pPr>
      <w:r w:rsidRPr="003C448C">
        <w:rPr>
          <w:rFonts w:ascii="Times New Roman" w:hAnsi="Times New Roman"/>
        </w:rPr>
        <w:t>gwarancjach ubezpieczeniowych;</w:t>
      </w:r>
    </w:p>
    <w:p w14:paraId="2D8D307C" w14:textId="77777777" w:rsidR="00FB01F2" w:rsidRPr="003C448C" w:rsidRDefault="00FB01F2" w:rsidP="00344E90">
      <w:pPr>
        <w:numPr>
          <w:ilvl w:val="0"/>
          <w:numId w:val="21"/>
        </w:numPr>
        <w:tabs>
          <w:tab w:val="num" w:pos="1440"/>
        </w:tabs>
        <w:spacing w:after="0" w:line="240" w:lineRule="auto"/>
        <w:ind w:left="1440"/>
        <w:jc w:val="both"/>
        <w:rPr>
          <w:rFonts w:ascii="Times New Roman" w:hAnsi="Times New Roman"/>
        </w:rPr>
      </w:pPr>
      <w:r w:rsidRPr="003C448C">
        <w:rPr>
          <w:rFonts w:ascii="Times New Roman" w:hAnsi="Times New Roman"/>
        </w:rPr>
        <w:t>poręczeniach udzielanych przez podmioty, o których mowa w art. 6 pkt 4 lit. B ustawy z dnia 9 listopada 2000 r. o utworzeniu Polskiej Agencji Rozwoju Przedsiębiorczości.</w:t>
      </w:r>
    </w:p>
    <w:p w14:paraId="1C89DE37" w14:textId="77777777" w:rsidR="00FB01F2" w:rsidRPr="003C448C" w:rsidRDefault="00FB01F2" w:rsidP="002743F9">
      <w:pPr>
        <w:spacing w:after="0" w:line="240" w:lineRule="auto"/>
        <w:jc w:val="both"/>
        <w:rPr>
          <w:rFonts w:ascii="Times New Roman" w:hAnsi="Times New Roman"/>
        </w:rPr>
      </w:pPr>
      <w:r w:rsidRPr="003C448C">
        <w:rPr>
          <w:rFonts w:ascii="Times New Roman" w:hAnsi="Times New Roman"/>
        </w:rPr>
        <w:t>21.3.</w:t>
      </w:r>
      <w:r w:rsidRPr="003C448C">
        <w:rPr>
          <w:rFonts w:ascii="Times New Roman" w:hAnsi="Times New Roman"/>
        </w:rPr>
        <w:tab/>
        <w:t>Za zgodą Zamawiającego zabezpieczenie może być wnoszone również:</w:t>
      </w:r>
    </w:p>
    <w:p w14:paraId="701E9D4C" w14:textId="77777777" w:rsidR="00FB01F2" w:rsidRPr="003C448C" w:rsidRDefault="00FB01F2" w:rsidP="00344E90">
      <w:pPr>
        <w:numPr>
          <w:ilvl w:val="1"/>
          <w:numId w:val="21"/>
        </w:numPr>
        <w:tabs>
          <w:tab w:val="left" w:pos="1440"/>
        </w:tabs>
        <w:spacing w:after="0" w:line="240" w:lineRule="auto"/>
        <w:ind w:left="1440"/>
        <w:jc w:val="both"/>
        <w:rPr>
          <w:rFonts w:ascii="Times New Roman" w:hAnsi="Times New Roman"/>
        </w:rPr>
      </w:pPr>
      <w:r w:rsidRPr="003C448C">
        <w:rPr>
          <w:rFonts w:ascii="Times New Roman" w:hAnsi="Times New Roman"/>
        </w:rPr>
        <w:t>w wekslach z poręczeniem wekslowym banku lub spółdzielczej kasy oszczędnościowo – kredytowej,</w:t>
      </w:r>
    </w:p>
    <w:p w14:paraId="61856B16" w14:textId="77777777" w:rsidR="00FB01F2" w:rsidRPr="003C448C" w:rsidRDefault="00FB01F2" w:rsidP="00344E90">
      <w:pPr>
        <w:numPr>
          <w:ilvl w:val="1"/>
          <w:numId w:val="21"/>
        </w:numPr>
        <w:tabs>
          <w:tab w:val="left" w:pos="1440"/>
        </w:tabs>
        <w:spacing w:after="0" w:line="240" w:lineRule="auto"/>
        <w:ind w:left="1440"/>
        <w:jc w:val="both"/>
        <w:rPr>
          <w:rFonts w:ascii="Times New Roman" w:hAnsi="Times New Roman"/>
        </w:rPr>
      </w:pPr>
      <w:r w:rsidRPr="003C448C">
        <w:rPr>
          <w:rFonts w:ascii="Times New Roman" w:hAnsi="Times New Roman"/>
        </w:rPr>
        <w:t>przez ustanowienie zestawu na papierach wartościowych emitowanych przez Skarb Państwa lub jednostkę samorządu terytorialnego;</w:t>
      </w:r>
    </w:p>
    <w:p w14:paraId="566A1C35" w14:textId="77777777" w:rsidR="00FB01F2" w:rsidRPr="003C448C" w:rsidRDefault="00FB01F2" w:rsidP="00344E90">
      <w:pPr>
        <w:numPr>
          <w:ilvl w:val="1"/>
          <w:numId w:val="21"/>
        </w:numPr>
        <w:tabs>
          <w:tab w:val="left" w:pos="1440"/>
        </w:tabs>
        <w:spacing w:after="0" w:line="240" w:lineRule="auto"/>
        <w:ind w:left="1440"/>
        <w:jc w:val="both"/>
        <w:rPr>
          <w:rFonts w:ascii="Times New Roman" w:hAnsi="Times New Roman"/>
        </w:rPr>
      </w:pPr>
      <w:r w:rsidRPr="003C448C">
        <w:rPr>
          <w:rFonts w:ascii="Times New Roman" w:hAnsi="Times New Roman"/>
        </w:rPr>
        <w:t>przez ustanowienie zestawu rejestrowego na zasadach określonych w przepisach o zestawie rejestrowym i rejestrze zestawów.</w:t>
      </w:r>
    </w:p>
    <w:p w14:paraId="3FC908B4" w14:textId="77777777" w:rsidR="00FB01F2" w:rsidRPr="003C448C" w:rsidRDefault="00FB01F2" w:rsidP="002743F9">
      <w:pPr>
        <w:spacing w:after="0" w:line="240" w:lineRule="auto"/>
        <w:ind w:left="708" w:hanging="708"/>
        <w:jc w:val="both"/>
        <w:rPr>
          <w:rFonts w:ascii="Times New Roman" w:hAnsi="Times New Roman"/>
          <w:b/>
          <w:bCs/>
        </w:rPr>
      </w:pPr>
      <w:r w:rsidRPr="003C448C">
        <w:rPr>
          <w:rFonts w:ascii="Times New Roman" w:hAnsi="Times New Roman"/>
        </w:rPr>
        <w:t>21.4.</w:t>
      </w:r>
      <w:r w:rsidRPr="003C448C">
        <w:rPr>
          <w:rFonts w:ascii="Times New Roman" w:hAnsi="Times New Roman"/>
        </w:rPr>
        <w:tab/>
        <w:t xml:space="preserve">Zabezpieczenie wnoszone w pieniądzu należy wpłacić przelewem na rachunek bankowy Zamawiającego: </w:t>
      </w:r>
      <w:r w:rsidRPr="003C448C">
        <w:rPr>
          <w:rFonts w:ascii="Times New Roman" w:hAnsi="Times New Roman"/>
          <w:b/>
          <w:bCs/>
        </w:rPr>
        <w:t>Bank BGK</w:t>
      </w:r>
      <w:r w:rsidRPr="003C448C">
        <w:rPr>
          <w:rFonts w:ascii="Times New Roman" w:hAnsi="Times New Roman"/>
        </w:rPr>
        <w:t xml:space="preserve"> nr 88 1130 1121 0080 0116 9520 0008.</w:t>
      </w:r>
    </w:p>
    <w:p w14:paraId="1E5FA700" w14:textId="77777777" w:rsidR="00FB01F2" w:rsidRPr="003C448C" w:rsidRDefault="00FB01F2" w:rsidP="002743F9">
      <w:pPr>
        <w:spacing w:after="0" w:line="240" w:lineRule="auto"/>
        <w:ind w:left="708" w:hanging="708"/>
        <w:jc w:val="both"/>
        <w:rPr>
          <w:rFonts w:ascii="Times New Roman" w:hAnsi="Times New Roman"/>
        </w:rPr>
      </w:pPr>
      <w:r w:rsidRPr="003C448C">
        <w:rPr>
          <w:rFonts w:ascii="Times New Roman" w:hAnsi="Times New Roman"/>
        </w:rPr>
        <w:t>21.5.</w:t>
      </w:r>
      <w:r w:rsidRPr="003C448C">
        <w:rPr>
          <w:rFonts w:ascii="Times New Roman" w:hAnsi="Times New Roman"/>
        </w:rPr>
        <w:tab/>
        <w:t>W przypadku wniesienia wadium w pieniądzu wykonawca może wyrazić zgodę na zaliczenie kwoty wadium na poczet zabezpieczenia.</w:t>
      </w:r>
    </w:p>
    <w:p w14:paraId="56967B06" w14:textId="77777777" w:rsidR="00FB01F2" w:rsidRPr="003C448C" w:rsidRDefault="00FB01F2" w:rsidP="002743F9">
      <w:pPr>
        <w:spacing w:after="0" w:line="240" w:lineRule="auto"/>
        <w:ind w:left="708" w:hanging="708"/>
        <w:jc w:val="both"/>
        <w:rPr>
          <w:rFonts w:ascii="Times New Roman" w:hAnsi="Times New Roman"/>
        </w:rPr>
      </w:pPr>
      <w:r w:rsidRPr="003C448C">
        <w:rPr>
          <w:rFonts w:ascii="Times New Roman" w:hAnsi="Times New Roman"/>
        </w:rPr>
        <w:t>21.6.</w:t>
      </w:r>
      <w:r w:rsidRPr="003C448C">
        <w:rPr>
          <w:rFonts w:ascii="Times New Roman" w:hAnsi="Times New Roman"/>
        </w:rPr>
        <w:tab/>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65FA6EB8" w14:textId="77777777" w:rsidR="00FB01F2" w:rsidRPr="003C448C" w:rsidRDefault="00FB01F2" w:rsidP="002743F9">
      <w:pPr>
        <w:spacing w:after="0" w:line="240" w:lineRule="auto"/>
        <w:ind w:left="709" w:hanging="709"/>
        <w:jc w:val="both"/>
        <w:rPr>
          <w:rFonts w:ascii="Times New Roman" w:hAnsi="Times New Roman"/>
        </w:rPr>
      </w:pPr>
      <w:r w:rsidRPr="003C448C">
        <w:rPr>
          <w:rFonts w:ascii="Times New Roman" w:hAnsi="Times New Roman"/>
        </w:rPr>
        <w:t>21.7.</w:t>
      </w:r>
      <w:r w:rsidRPr="003C448C">
        <w:rPr>
          <w:rFonts w:ascii="Times New Roman" w:hAnsi="Times New Roman"/>
        </w:rPr>
        <w:tab/>
        <w:t>Zabezpieczenie należytego wykonania umowy w pozostałych formac</w:t>
      </w:r>
      <w:r w:rsidR="00C11D04" w:rsidRPr="003C448C">
        <w:rPr>
          <w:rFonts w:ascii="Times New Roman" w:hAnsi="Times New Roman"/>
        </w:rPr>
        <w:t xml:space="preserve">h należy wnieść </w:t>
      </w:r>
      <w:r w:rsidRPr="003C448C">
        <w:rPr>
          <w:rFonts w:ascii="Times New Roman" w:hAnsi="Times New Roman"/>
        </w:rPr>
        <w:t>w siedzibie Zamawiającego III piętro pok. 313.</w:t>
      </w:r>
      <w:r w:rsidR="006326FA" w:rsidRPr="003C448C">
        <w:rPr>
          <w:rFonts w:ascii="Times New Roman" w:hAnsi="Times New Roman"/>
        </w:rPr>
        <w:t xml:space="preserve"> Treść gwarancji bankowej , gwarancji ubezpieczeniowej oraz poręczenia muszą być uprzednio zaakceptowane przez Zamawiającego. </w:t>
      </w:r>
    </w:p>
    <w:p w14:paraId="53766501" w14:textId="77777777" w:rsidR="00FB01F2" w:rsidRPr="003C448C" w:rsidRDefault="00FB01F2" w:rsidP="00FB01F2">
      <w:pPr>
        <w:tabs>
          <w:tab w:val="left" w:pos="709"/>
        </w:tabs>
        <w:rPr>
          <w:rFonts w:ascii="Times New Roman" w:hAnsi="Times New Roman"/>
        </w:rPr>
      </w:pPr>
    </w:p>
    <w:p w14:paraId="000DC13E" w14:textId="77777777" w:rsidR="00F608D2" w:rsidRPr="003C448C" w:rsidRDefault="00F608D2" w:rsidP="00F608D2">
      <w:pPr>
        <w:pStyle w:val="rozdzia"/>
        <w:rPr>
          <w:sz w:val="22"/>
          <w:szCs w:val="22"/>
        </w:rPr>
      </w:pPr>
      <w:r w:rsidRPr="003C448C">
        <w:rPr>
          <w:sz w:val="22"/>
          <w:szCs w:val="22"/>
        </w:rPr>
        <w:t>22.</w:t>
      </w:r>
      <w:r w:rsidRPr="003C448C">
        <w:rPr>
          <w:sz w:val="22"/>
          <w:szCs w:val="22"/>
        </w:rPr>
        <w:tab/>
        <w:t>Przesłanki do zmiany treści umowy.</w:t>
      </w:r>
    </w:p>
    <w:p w14:paraId="2ABB0DE3" w14:textId="77777777" w:rsidR="00F608D2" w:rsidRPr="003C448C" w:rsidRDefault="00430E05" w:rsidP="00F608D2">
      <w:pPr>
        <w:pStyle w:val="Tekstpodstawowy2"/>
        <w:ind w:left="720" w:hanging="720"/>
        <w:rPr>
          <w:b w:val="0"/>
          <w:bCs w:val="0"/>
          <w:sz w:val="22"/>
          <w:szCs w:val="22"/>
        </w:rPr>
      </w:pPr>
      <w:r w:rsidRPr="003C448C">
        <w:rPr>
          <w:b w:val="0"/>
          <w:bCs w:val="0"/>
          <w:sz w:val="22"/>
          <w:szCs w:val="22"/>
        </w:rPr>
        <w:t>22</w:t>
      </w:r>
      <w:r w:rsidR="00F608D2" w:rsidRPr="003C448C">
        <w:rPr>
          <w:b w:val="0"/>
          <w:bCs w:val="0"/>
          <w:sz w:val="22"/>
          <w:szCs w:val="22"/>
        </w:rPr>
        <w:t>.1</w:t>
      </w:r>
      <w:r w:rsidRPr="003C448C">
        <w:rPr>
          <w:b w:val="0"/>
          <w:bCs w:val="0"/>
          <w:sz w:val="22"/>
          <w:szCs w:val="22"/>
        </w:rPr>
        <w:t>.</w:t>
      </w:r>
      <w:r w:rsidR="00F608D2" w:rsidRPr="003C448C">
        <w:rPr>
          <w:b w:val="0"/>
          <w:bCs w:val="0"/>
          <w:sz w:val="22"/>
          <w:szCs w:val="22"/>
        </w:rPr>
        <w:t xml:space="preserve">    Przesłanki do zmiany </w:t>
      </w:r>
      <w:r w:rsidRPr="003C448C">
        <w:rPr>
          <w:b w:val="0"/>
          <w:bCs w:val="0"/>
          <w:sz w:val="22"/>
          <w:szCs w:val="22"/>
        </w:rPr>
        <w:t>treści</w:t>
      </w:r>
      <w:r w:rsidR="00F608D2" w:rsidRPr="003C448C">
        <w:rPr>
          <w:b w:val="0"/>
          <w:bCs w:val="0"/>
          <w:sz w:val="22"/>
          <w:szCs w:val="22"/>
        </w:rPr>
        <w:t xml:space="preserve"> umowy określono w </w:t>
      </w:r>
      <w:r w:rsidR="00C11D04" w:rsidRPr="003C448C">
        <w:rPr>
          <w:b w:val="0"/>
          <w:bCs w:val="0"/>
          <w:sz w:val="22"/>
          <w:szCs w:val="22"/>
        </w:rPr>
        <w:t>projekcie umowy, stanowiącym załącznik do niniejszej SIWZ.</w:t>
      </w:r>
    </w:p>
    <w:p w14:paraId="48896AA5" w14:textId="77777777" w:rsidR="00352A2C" w:rsidRPr="003C448C" w:rsidRDefault="00352A2C" w:rsidP="007B5651">
      <w:pPr>
        <w:spacing w:after="0" w:line="240" w:lineRule="auto"/>
        <w:jc w:val="both"/>
        <w:rPr>
          <w:color w:val="FF0000"/>
        </w:rPr>
      </w:pPr>
    </w:p>
    <w:p w14:paraId="5ACD1794" w14:textId="77777777" w:rsidR="00FC0F8F" w:rsidRPr="003C448C" w:rsidRDefault="00FC0F8F" w:rsidP="00F608D2">
      <w:pPr>
        <w:pStyle w:val="Tekstpodstawowy2"/>
        <w:ind w:left="720" w:hanging="720"/>
        <w:rPr>
          <w:b w:val="0"/>
          <w:bCs w:val="0"/>
          <w:sz w:val="22"/>
          <w:szCs w:val="22"/>
        </w:rPr>
      </w:pPr>
    </w:p>
    <w:p w14:paraId="090E683A" w14:textId="77777777" w:rsidR="00FB01F2" w:rsidRPr="003C448C" w:rsidRDefault="00FB01F2" w:rsidP="00FB01F2">
      <w:pPr>
        <w:pStyle w:val="Tekstpodstawowy2"/>
      </w:pPr>
    </w:p>
    <w:p w14:paraId="08C13C49" w14:textId="77777777" w:rsidR="00FB01F2" w:rsidRPr="003C448C" w:rsidRDefault="00FB01F2" w:rsidP="00FB01F2">
      <w:pPr>
        <w:pStyle w:val="Tekstpodstawowy2"/>
      </w:pPr>
    </w:p>
    <w:p w14:paraId="78326D5F" w14:textId="77777777" w:rsidR="00FB01F2" w:rsidRPr="003C448C" w:rsidRDefault="00FB01F2" w:rsidP="00FB01F2">
      <w:pPr>
        <w:pStyle w:val="Tekstpodstawowy2"/>
      </w:pPr>
    </w:p>
    <w:p w14:paraId="419ABFD6" w14:textId="77777777" w:rsidR="00FB01F2" w:rsidRPr="003C448C" w:rsidRDefault="00FB01F2" w:rsidP="00FB01F2">
      <w:pPr>
        <w:pStyle w:val="Tekstpodstawowy2"/>
      </w:pPr>
    </w:p>
    <w:p w14:paraId="68BE44FD" w14:textId="77777777" w:rsidR="00FB01F2" w:rsidRPr="003C448C" w:rsidRDefault="00FB01F2" w:rsidP="00FB01F2">
      <w:pPr>
        <w:pStyle w:val="Tekstpodstawowy2"/>
      </w:pPr>
    </w:p>
    <w:p w14:paraId="66698C5A" w14:textId="77777777" w:rsidR="00FB01F2" w:rsidRPr="003C448C" w:rsidRDefault="00FB01F2" w:rsidP="00FB01F2">
      <w:pPr>
        <w:pStyle w:val="Tekstpodstawowy2"/>
        <w:jc w:val="center"/>
        <w:rPr>
          <w:sz w:val="32"/>
          <w:szCs w:val="32"/>
        </w:rPr>
      </w:pPr>
    </w:p>
    <w:p w14:paraId="5D3360FE" w14:textId="77777777" w:rsidR="0021094F" w:rsidRPr="003C448C" w:rsidRDefault="0021094F" w:rsidP="00FB01F2">
      <w:pPr>
        <w:pStyle w:val="Tekstpodstawowy2"/>
        <w:jc w:val="center"/>
        <w:rPr>
          <w:sz w:val="32"/>
          <w:szCs w:val="32"/>
        </w:rPr>
      </w:pPr>
    </w:p>
    <w:p w14:paraId="171CDCB3" w14:textId="77777777" w:rsidR="0021094F" w:rsidRPr="003C448C" w:rsidRDefault="0021094F" w:rsidP="00FB01F2">
      <w:pPr>
        <w:pStyle w:val="Tekstpodstawowy2"/>
        <w:jc w:val="center"/>
        <w:rPr>
          <w:sz w:val="32"/>
          <w:szCs w:val="32"/>
        </w:rPr>
      </w:pPr>
    </w:p>
    <w:p w14:paraId="494B6C22" w14:textId="77777777" w:rsidR="0021094F" w:rsidRPr="003C448C" w:rsidRDefault="0021094F" w:rsidP="00FB01F2">
      <w:pPr>
        <w:pStyle w:val="Tekstpodstawowy2"/>
        <w:jc w:val="center"/>
        <w:rPr>
          <w:sz w:val="32"/>
          <w:szCs w:val="32"/>
        </w:rPr>
      </w:pPr>
    </w:p>
    <w:p w14:paraId="6D803B86" w14:textId="77777777" w:rsidR="0021094F" w:rsidRPr="003C448C" w:rsidRDefault="0021094F" w:rsidP="00FB01F2">
      <w:pPr>
        <w:pStyle w:val="Tekstpodstawowy2"/>
        <w:jc w:val="center"/>
        <w:rPr>
          <w:sz w:val="32"/>
          <w:szCs w:val="32"/>
        </w:rPr>
      </w:pPr>
    </w:p>
    <w:p w14:paraId="6B788873" w14:textId="77777777" w:rsidR="0021094F" w:rsidRPr="003C448C" w:rsidRDefault="0021094F" w:rsidP="00FB01F2">
      <w:pPr>
        <w:pStyle w:val="Tekstpodstawowy2"/>
        <w:jc w:val="center"/>
        <w:rPr>
          <w:sz w:val="32"/>
          <w:szCs w:val="32"/>
        </w:rPr>
      </w:pPr>
    </w:p>
    <w:p w14:paraId="0A179EE3" w14:textId="77777777" w:rsidR="0021094F" w:rsidRPr="003C448C" w:rsidRDefault="0021094F" w:rsidP="00FB01F2">
      <w:pPr>
        <w:pStyle w:val="Tekstpodstawowy2"/>
        <w:jc w:val="center"/>
        <w:rPr>
          <w:sz w:val="32"/>
          <w:szCs w:val="32"/>
        </w:rPr>
      </w:pPr>
    </w:p>
    <w:p w14:paraId="3F89E87E" w14:textId="77777777" w:rsidR="002743F9" w:rsidRPr="003C448C" w:rsidRDefault="002743F9" w:rsidP="00FB01F2">
      <w:pPr>
        <w:pStyle w:val="Tekstpodstawowy2"/>
        <w:jc w:val="center"/>
        <w:rPr>
          <w:sz w:val="32"/>
          <w:szCs w:val="32"/>
        </w:rPr>
      </w:pPr>
    </w:p>
    <w:p w14:paraId="28A90470" w14:textId="77777777" w:rsidR="00FB01F2" w:rsidRPr="003C448C" w:rsidRDefault="00FB01F2" w:rsidP="00FB01F2">
      <w:pPr>
        <w:pStyle w:val="Tekstpodstawowy2"/>
        <w:jc w:val="center"/>
        <w:rPr>
          <w:sz w:val="32"/>
          <w:szCs w:val="32"/>
        </w:rPr>
      </w:pPr>
    </w:p>
    <w:p w14:paraId="47372EB9" w14:textId="77777777" w:rsidR="0021094F" w:rsidRPr="003C448C" w:rsidRDefault="0021094F" w:rsidP="00FB01F2">
      <w:pPr>
        <w:pStyle w:val="Tekstpodstawowy2"/>
        <w:jc w:val="center"/>
        <w:rPr>
          <w:sz w:val="32"/>
          <w:szCs w:val="32"/>
        </w:rPr>
      </w:pPr>
    </w:p>
    <w:p w14:paraId="2B085B41" w14:textId="77777777" w:rsidR="0021094F" w:rsidRPr="003C448C" w:rsidRDefault="0021094F" w:rsidP="00FB01F2">
      <w:pPr>
        <w:pStyle w:val="Tekstpodstawowy2"/>
        <w:jc w:val="center"/>
        <w:rPr>
          <w:sz w:val="32"/>
          <w:szCs w:val="32"/>
        </w:rPr>
      </w:pPr>
    </w:p>
    <w:p w14:paraId="771C0E48" w14:textId="77777777" w:rsidR="00FB01F2" w:rsidRPr="003C448C" w:rsidRDefault="00FB01F2" w:rsidP="00FB01F2">
      <w:pPr>
        <w:pStyle w:val="Tekstpodstawowy2"/>
        <w:jc w:val="center"/>
        <w:rPr>
          <w:sz w:val="32"/>
          <w:szCs w:val="32"/>
        </w:rPr>
      </w:pPr>
      <w:r w:rsidRPr="003C448C">
        <w:rPr>
          <w:sz w:val="32"/>
          <w:szCs w:val="32"/>
        </w:rPr>
        <w:t>ROZDZIAŁ II</w:t>
      </w:r>
    </w:p>
    <w:p w14:paraId="0A5CD8F2" w14:textId="77777777" w:rsidR="00FB01F2" w:rsidRPr="003C448C" w:rsidRDefault="00FB01F2" w:rsidP="00FB01F2">
      <w:pPr>
        <w:pStyle w:val="Tekstpodstawowy2"/>
        <w:jc w:val="center"/>
        <w:rPr>
          <w:caps/>
          <w:sz w:val="32"/>
          <w:szCs w:val="32"/>
        </w:rPr>
      </w:pPr>
    </w:p>
    <w:p w14:paraId="26FB67E6" w14:textId="77777777" w:rsidR="00FB01F2" w:rsidRPr="003C448C" w:rsidRDefault="00FB01F2" w:rsidP="00FB01F2">
      <w:pPr>
        <w:pStyle w:val="Tekstpodstawowy2"/>
        <w:jc w:val="center"/>
        <w:rPr>
          <w:caps/>
          <w:sz w:val="32"/>
          <w:szCs w:val="32"/>
        </w:rPr>
      </w:pPr>
      <w:r w:rsidRPr="003C448C">
        <w:rPr>
          <w:caps/>
          <w:sz w:val="32"/>
          <w:szCs w:val="32"/>
        </w:rPr>
        <w:t>formularz oświadczenia o spełnianiu warunków określonych w art. 22 ust. 1 Pzp</w:t>
      </w:r>
    </w:p>
    <w:p w14:paraId="15CDADEF" w14:textId="77777777" w:rsidR="00FB01F2" w:rsidRPr="003C448C" w:rsidRDefault="00FB01F2" w:rsidP="00FB01F2">
      <w:pPr>
        <w:pStyle w:val="Tekstpodstawowy2"/>
        <w:jc w:val="center"/>
        <w:rPr>
          <w:caps/>
          <w:sz w:val="32"/>
          <w:szCs w:val="32"/>
        </w:rPr>
      </w:pPr>
      <w:r w:rsidRPr="003C448C">
        <w:rPr>
          <w:caps/>
          <w:sz w:val="32"/>
          <w:szCs w:val="32"/>
        </w:rPr>
        <w:t>wraz z załącznikaMI</w:t>
      </w:r>
    </w:p>
    <w:p w14:paraId="0E967954" w14:textId="77777777" w:rsidR="00FB01F2" w:rsidRPr="003C448C" w:rsidRDefault="00FB01F2" w:rsidP="00FB01F2">
      <w:pPr>
        <w:pStyle w:val="Zwykytekst"/>
        <w:spacing w:before="120" w:line="288" w:lineRule="auto"/>
        <w:jc w:val="center"/>
        <w:rPr>
          <w:rFonts w:ascii="Times New Roman" w:hAnsi="Times New Roman"/>
        </w:rPr>
      </w:pPr>
    </w:p>
    <w:p w14:paraId="3DB93447" w14:textId="77777777" w:rsidR="00FB01F2" w:rsidRPr="003C448C" w:rsidRDefault="00FB01F2" w:rsidP="00FB01F2">
      <w:pPr>
        <w:pStyle w:val="Zwykytekst"/>
        <w:spacing w:before="120" w:line="288" w:lineRule="auto"/>
        <w:jc w:val="center"/>
        <w:rPr>
          <w:rFonts w:ascii="Times New Roman" w:hAnsi="Times New Roman"/>
        </w:rPr>
      </w:pPr>
    </w:p>
    <w:p w14:paraId="05175A71" w14:textId="77777777" w:rsidR="00FB01F2" w:rsidRPr="003C448C" w:rsidRDefault="00FB01F2" w:rsidP="00FB01F2">
      <w:pPr>
        <w:pStyle w:val="Zwykytekst"/>
        <w:spacing w:before="120" w:line="288" w:lineRule="auto"/>
        <w:jc w:val="center"/>
        <w:rPr>
          <w:rFonts w:ascii="Times New Roman" w:hAnsi="Times New Roman"/>
        </w:rPr>
      </w:pPr>
    </w:p>
    <w:p w14:paraId="6BF561F0" w14:textId="77777777" w:rsidR="00FB01F2" w:rsidRPr="003C448C" w:rsidRDefault="00FB01F2" w:rsidP="00FB01F2">
      <w:pPr>
        <w:pStyle w:val="Zwykytekst"/>
        <w:spacing w:before="120" w:line="288" w:lineRule="auto"/>
        <w:jc w:val="center"/>
        <w:rPr>
          <w:rFonts w:ascii="Times New Roman" w:hAnsi="Times New Roman"/>
        </w:rPr>
      </w:pPr>
    </w:p>
    <w:p w14:paraId="3FBB1991" w14:textId="77777777" w:rsidR="00FB01F2" w:rsidRPr="003C448C" w:rsidRDefault="00FB01F2" w:rsidP="00FB01F2">
      <w:pPr>
        <w:pStyle w:val="Zwykytekst"/>
        <w:spacing w:before="120" w:line="288" w:lineRule="auto"/>
        <w:jc w:val="center"/>
        <w:rPr>
          <w:rFonts w:ascii="Times New Roman" w:hAnsi="Times New Roman"/>
        </w:rPr>
      </w:pPr>
    </w:p>
    <w:p w14:paraId="07D0A061" w14:textId="77777777" w:rsidR="00FB01F2" w:rsidRPr="003C448C" w:rsidRDefault="00FB01F2" w:rsidP="00FB01F2">
      <w:pPr>
        <w:pStyle w:val="Zwykytekst"/>
        <w:spacing w:before="120" w:line="288" w:lineRule="auto"/>
        <w:jc w:val="center"/>
        <w:rPr>
          <w:rFonts w:ascii="Times New Roman" w:hAnsi="Times New Roman"/>
        </w:rPr>
      </w:pPr>
    </w:p>
    <w:p w14:paraId="69A54E67" w14:textId="77777777" w:rsidR="00FB01F2" w:rsidRPr="003C448C" w:rsidRDefault="00FB01F2" w:rsidP="00FB01F2">
      <w:pPr>
        <w:pStyle w:val="Zwykytekst"/>
        <w:spacing w:before="120" w:line="288" w:lineRule="auto"/>
        <w:jc w:val="center"/>
        <w:rPr>
          <w:rFonts w:ascii="Times New Roman" w:hAnsi="Times New Roman"/>
        </w:rPr>
      </w:pPr>
    </w:p>
    <w:p w14:paraId="05BDA2DC" w14:textId="77777777" w:rsidR="00FB01F2" w:rsidRPr="003C448C" w:rsidRDefault="00FB01F2" w:rsidP="00FB01F2">
      <w:pPr>
        <w:pStyle w:val="Zwykytekst"/>
        <w:spacing w:before="120" w:line="288" w:lineRule="auto"/>
        <w:jc w:val="center"/>
        <w:rPr>
          <w:rFonts w:ascii="Times New Roman" w:hAnsi="Times New Roman"/>
        </w:rPr>
      </w:pPr>
    </w:p>
    <w:p w14:paraId="571D7271" w14:textId="77777777" w:rsidR="00FB01F2" w:rsidRPr="003C448C" w:rsidRDefault="00FB01F2" w:rsidP="00FB01F2">
      <w:pPr>
        <w:pStyle w:val="Zwykytekst"/>
        <w:spacing w:before="120" w:line="288" w:lineRule="auto"/>
        <w:jc w:val="center"/>
        <w:rPr>
          <w:rFonts w:ascii="Times New Roman" w:hAnsi="Times New Roman"/>
        </w:rPr>
      </w:pPr>
    </w:p>
    <w:p w14:paraId="1FBC2C73" w14:textId="77777777" w:rsidR="00FB01F2" w:rsidRPr="003C448C" w:rsidRDefault="00FB01F2" w:rsidP="00FB01F2">
      <w:pPr>
        <w:pStyle w:val="Zwykytekst"/>
        <w:spacing w:before="120" w:line="288" w:lineRule="auto"/>
        <w:jc w:val="center"/>
        <w:rPr>
          <w:rFonts w:ascii="Times New Roman" w:hAnsi="Times New Roman"/>
        </w:rPr>
      </w:pPr>
    </w:p>
    <w:p w14:paraId="1101F1A0" w14:textId="77777777" w:rsidR="00FB01F2" w:rsidRPr="003C448C" w:rsidRDefault="00FB01F2" w:rsidP="00FB01F2">
      <w:pPr>
        <w:pStyle w:val="Zwykytekst"/>
        <w:spacing w:before="120" w:line="288" w:lineRule="auto"/>
        <w:jc w:val="center"/>
        <w:rPr>
          <w:rFonts w:ascii="Times New Roman" w:hAnsi="Times New Roman"/>
        </w:rPr>
      </w:pPr>
    </w:p>
    <w:p w14:paraId="129F434C" w14:textId="77777777" w:rsidR="00FB01F2" w:rsidRPr="003C448C" w:rsidRDefault="00FB01F2" w:rsidP="00FB01F2">
      <w:pPr>
        <w:pStyle w:val="Zwykytekst"/>
        <w:spacing w:before="120" w:line="288" w:lineRule="auto"/>
        <w:jc w:val="center"/>
        <w:rPr>
          <w:rFonts w:ascii="Times New Roman" w:hAnsi="Times New Roman"/>
        </w:rPr>
      </w:pPr>
    </w:p>
    <w:p w14:paraId="02E5689F" w14:textId="77777777" w:rsidR="00FB01F2" w:rsidRPr="003C448C" w:rsidRDefault="00FB01F2" w:rsidP="00FB01F2">
      <w:pPr>
        <w:pStyle w:val="Zwykytekst"/>
        <w:spacing w:before="120" w:line="288" w:lineRule="auto"/>
        <w:jc w:val="center"/>
        <w:rPr>
          <w:rFonts w:ascii="Times New Roman" w:hAnsi="Times New Roman"/>
        </w:rPr>
      </w:pPr>
    </w:p>
    <w:p w14:paraId="35EB3D1B" w14:textId="77777777" w:rsidR="00FB01F2" w:rsidRPr="003C448C" w:rsidRDefault="00FB01F2" w:rsidP="00FB01F2">
      <w:pPr>
        <w:pStyle w:val="Zwykytekst"/>
        <w:spacing w:before="120" w:line="288" w:lineRule="auto"/>
        <w:jc w:val="center"/>
        <w:rPr>
          <w:rFonts w:ascii="Times New Roman" w:hAnsi="Times New Roman"/>
        </w:rPr>
      </w:pPr>
    </w:p>
    <w:p w14:paraId="1C940822" w14:textId="77777777" w:rsidR="00FB01F2" w:rsidRPr="003C448C" w:rsidRDefault="00FB01F2" w:rsidP="00FB01F2">
      <w:pPr>
        <w:pStyle w:val="Zwykytekst"/>
        <w:spacing w:before="120" w:line="288" w:lineRule="auto"/>
        <w:jc w:val="center"/>
        <w:rPr>
          <w:rFonts w:ascii="Times New Roman" w:hAnsi="Times New Roman"/>
        </w:rPr>
      </w:pPr>
    </w:p>
    <w:p w14:paraId="7608CA3A" w14:textId="77777777" w:rsidR="00FB01F2" w:rsidRPr="003C448C" w:rsidRDefault="00FB01F2" w:rsidP="00FB01F2">
      <w:pPr>
        <w:pStyle w:val="Zwykytekst"/>
        <w:spacing w:before="120" w:line="288" w:lineRule="auto"/>
        <w:jc w:val="center"/>
        <w:rPr>
          <w:rFonts w:ascii="Times New Roman" w:hAnsi="Times New Roman"/>
        </w:rPr>
      </w:pPr>
    </w:p>
    <w:p w14:paraId="380A30E2" w14:textId="77777777" w:rsidR="007B5651" w:rsidRPr="003C448C" w:rsidRDefault="007B5651" w:rsidP="00FB01F2">
      <w:pPr>
        <w:pStyle w:val="Zwykytekst"/>
        <w:spacing w:before="120" w:line="288" w:lineRule="auto"/>
        <w:jc w:val="center"/>
        <w:rPr>
          <w:rFonts w:ascii="Times New Roman" w:hAnsi="Times New Roman"/>
        </w:rPr>
      </w:pPr>
    </w:p>
    <w:p w14:paraId="64BD4A4D" w14:textId="77777777" w:rsidR="007B5651" w:rsidRPr="003C448C" w:rsidRDefault="007B5651" w:rsidP="00FB01F2">
      <w:pPr>
        <w:pStyle w:val="Zwykytekst"/>
        <w:spacing w:before="120" w:line="288" w:lineRule="auto"/>
        <w:jc w:val="center"/>
        <w:rPr>
          <w:rFonts w:ascii="Times New Roman" w:hAnsi="Times New Roman"/>
        </w:rPr>
      </w:pPr>
    </w:p>
    <w:p w14:paraId="4CD86B80" w14:textId="77777777" w:rsidR="007B5651" w:rsidRPr="003C448C" w:rsidRDefault="007B5651" w:rsidP="00FB01F2">
      <w:pPr>
        <w:pStyle w:val="Zwykytekst"/>
        <w:spacing w:before="120" w:line="288" w:lineRule="auto"/>
        <w:jc w:val="center"/>
        <w:rPr>
          <w:rFonts w:ascii="Times New Roman" w:hAnsi="Times New Roman"/>
        </w:rPr>
      </w:pPr>
    </w:p>
    <w:p w14:paraId="25A0F8A6" w14:textId="77777777" w:rsidR="007B5651" w:rsidRPr="003C448C" w:rsidRDefault="007B5651" w:rsidP="00FB01F2">
      <w:pPr>
        <w:pStyle w:val="Zwykytekst"/>
        <w:spacing w:before="120" w:line="288" w:lineRule="auto"/>
        <w:jc w:val="center"/>
        <w:rPr>
          <w:rFonts w:ascii="Times New Roman" w:hAnsi="Times New Roman"/>
        </w:rPr>
      </w:pPr>
    </w:p>
    <w:p w14:paraId="4A431705" w14:textId="77777777" w:rsidR="00FB01F2" w:rsidRPr="003C448C" w:rsidRDefault="00FB01F2" w:rsidP="00FB01F2">
      <w:pPr>
        <w:pStyle w:val="Zwykytekst"/>
        <w:spacing w:before="120" w:line="288" w:lineRule="auto"/>
        <w:jc w:val="center"/>
        <w:rPr>
          <w:rFonts w:ascii="Times New Roman" w:hAnsi="Times New Roman"/>
        </w:rPr>
      </w:pPr>
    </w:p>
    <w:p w14:paraId="0AD6EFB7" w14:textId="1F8A768F" w:rsidR="00FB01F2" w:rsidRPr="003C448C" w:rsidRDefault="001A161E" w:rsidP="00FB01F2">
      <w:pPr>
        <w:pStyle w:val="Zwykytekst"/>
        <w:spacing w:before="120" w:line="288" w:lineRule="auto"/>
        <w:jc w:val="center"/>
        <w:rPr>
          <w:rFonts w:ascii="Times New Roman" w:hAnsi="Times New Roman"/>
        </w:rPr>
      </w:pPr>
      <w:r w:rsidRPr="003C448C">
        <w:rPr>
          <w:rFonts w:ascii="Times New Roman" w:hAnsi="Times New Roman"/>
          <w:noProof/>
          <w:lang w:eastAsia="pl-PL"/>
        </w:rPr>
        <mc:AlternateContent>
          <mc:Choice Requires="wps">
            <w:drawing>
              <wp:anchor distT="0" distB="0" distL="114300" distR="114300" simplePos="0" relativeHeight="251653120" behindDoc="0" locked="0" layoutInCell="1" allowOverlap="1" wp14:anchorId="2CEC2551" wp14:editId="3223B95A">
                <wp:simplePos x="0" y="0"/>
                <wp:positionH relativeFrom="column">
                  <wp:posOffset>1985645</wp:posOffset>
                </wp:positionH>
                <wp:positionV relativeFrom="paragraph">
                  <wp:posOffset>-118745</wp:posOffset>
                </wp:positionV>
                <wp:extent cx="3946525" cy="760095"/>
                <wp:effectExtent l="0" t="0" r="15875" b="20955"/>
                <wp:wrapTight wrapText="bothSides">
                  <wp:wrapPolygon edited="0">
                    <wp:start x="0" y="0"/>
                    <wp:lineTo x="0" y="21654"/>
                    <wp:lineTo x="21583" y="21654"/>
                    <wp:lineTo x="21583" y="0"/>
                    <wp:lineTo x="0" y="0"/>
                  </wp:wrapPolygon>
                </wp:wrapTight>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6525" cy="760095"/>
                        </a:xfrm>
                        <a:prstGeom prst="rect">
                          <a:avLst/>
                        </a:prstGeom>
                        <a:solidFill>
                          <a:srgbClr val="C0C0C0"/>
                        </a:solidFill>
                        <a:ln w="9525">
                          <a:solidFill>
                            <a:srgbClr val="000000"/>
                          </a:solidFill>
                          <a:miter lim="800000"/>
                          <a:headEnd/>
                          <a:tailEnd/>
                        </a:ln>
                      </wps:spPr>
                      <wps:txbx>
                        <w:txbxContent>
                          <w:p w14:paraId="70DFDF47" w14:textId="77777777" w:rsidR="003F704A" w:rsidRDefault="003F704A" w:rsidP="00FB01F2">
                            <w:pPr>
                              <w:jc w:val="center"/>
                              <w:rPr>
                                <w:b/>
                                <w:bCs/>
                                <w:sz w:val="8"/>
                                <w:szCs w:val="8"/>
                              </w:rPr>
                            </w:pPr>
                          </w:p>
                          <w:p w14:paraId="5785A75E" w14:textId="77777777" w:rsidR="003F704A" w:rsidRDefault="003F704A" w:rsidP="00FB01F2">
                            <w:pPr>
                              <w:jc w:val="center"/>
                              <w:rPr>
                                <w:b/>
                                <w:bCs/>
                                <w:sz w:val="32"/>
                                <w:szCs w:val="32"/>
                              </w:rPr>
                            </w:pPr>
                            <w:r>
                              <w:rPr>
                                <w:b/>
                                <w:bCs/>
                                <w:sz w:val="32"/>
                                <w:szCs w:val="32"/>
                              </w:rPr>
                              <w:t>OŚWIADCZENIE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EC2551" id="_x0000_t202" coordsize="21600,21600" o:spt="202" path="m,l,21600r21600,l21600,xe">
                <v:stroke joinstyle="miter"/>
                <v:path gradientshapeok="t" o:connecttype="rect"/>
              </v:shapetype>
              <v:shape id="Text Box 3" o:spid="_x0000_s1026" type="#_x0000_t202" style="position:absolute;left:0;text-align:left;margin-left:156.35pt;margin-top:-9.35pt;width:310.75pt;height:59.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" fillcolor="silver">
                <v:textbox>
                  <w:txbxContent>
                    <w:p w14:paraId="70DFDF47" w14:textId="77777777" w:rsidR="003F704A" w:rsidRDefault="003F704A" w:rsidP="00FB01F2">
                      <w:pPr>
                        <w:jc w:val="center"/>
                        <w:rPr>
                          <w:b/>
                          <w:bCs/>
                          <w:sz w:val="8"/>
                          <w:szCs w:val="8"/>
                        </w:rPr>
                      </w:pPr>
                    </w:p>
                    <w:p w14:paraId="5785A75E" w14:textId="77777777" w:rsidR="003F704A" w:rsidRDefault="003F704A" w:rsidP="00FB01F2">
                      <w:pPr>
                        <w:jc w:val="center"/>
                        <w:rPr>
                          <w:b/>
                          <w:bCs/>
                          <w:sz w:val="32"/>
                          <w:szCs w:val="32"/>
                        </w:rPr>
                      </w:pPr>
                      <w:r>
                        <w:rPr>
                          <w:b/>
                          <w:bCs/>
                          <w:sz w:val="32"/>
                          <w:szCs w:val="32"/>
                        </w:rPr>
                        <w:t>OŚWIADCZENIE</w:t>
                      </w:r>
                    </w:p>
                  </w:txbxContent>
                </v:textbox>
                <w10:wrap type="tight"/>
              </v:shape>
            </w:pict>
          </mc:Fallback>
        </mc:AlternateContent>
      </w:r>
      <w:r w:rsidRPr="003C448C">
        <w:rPr>
          <w:rFonts w:ascii="Times New Roman" w:hAnsi="Times New Roman"/>
          <w:noProof/>
          <w:lang w:eastAsia="pl-PL"/>
        </w:rPr>
        <mc:AlternateContent>
          <mc:Choice Requires="wps">
            <w:drawing>
              <wp:anchor distT="0" distB="0" distL="114300" distR="114300" simplePos="0" relativeHeight="251654144" behindDoc="0" locked="0" layoutInCell="1" allowOverlap="1" wp14:anchorId="7A6054F0" wp14:editId="7F3B9B06">
                <wp:simplePos x="0" y="0"/>
                <wp:positionH relativeFrom="column">
                  <wp:posOffset>-95250</wp:posOffset>
                </wp:positionH>
                <wp:positionV relativeFrom="paragraph">
                  <wp:posOffset>-118745</wp:posOffset>
                </wp:positionV>
                <wp:extent cx="2080895" cy="760095"/>
                <wp:effectExtent l="0" t="0" r="14605" b="20955"/>
                <wp:wrapTight wrapText="bothSides">
                  <wp:wrapPolygon edited="0">
                    <wp:start x="0" y="0"/>
                    <wp:lineTo x="0" y="21654"/>
                    <wp:lineTo x="21554" y="21654"/>
                    <wp:lineTo x="21554" y="0"/>
                    <wp:lineTo x="0" y="0"/>
                  </wp:wrapPolygon>
                </wp:wrapTight>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0895" cy="760095"/>
                        </a:xfrm>
                        <a:prstGeom prst="rect">
                          <a:avLst/>
                        </a:prstGeom>
                        <a:solidFill>
                          <a:srgbClr val="FFFFFF"/>
                        </a:solidFill>
                        <a:ln w="9525">
                          <a:solidFill>
                            <a:srgbClr val="000000"/>
                          </a:solidFill>
                          <a:miter lim="800000"/>
                          <a:headEnd/>
                          <a:tailEnd/>
                        </a:ln>
                      </wps:spPr>
                      <wps:txbx>
                        <w:txbxContent>
                          <w:p w14:paraId="74AFFF8A" w14:textId="77777777" w:rsidR="003F704A" w:rsidRDefault="003F704A" w:rsidP="00FB01F2">
                            <w:pPr>
                              <w:jc w:val="center"/>
                              <w:rPr>
                                <w:i/>
                                <w:iCs/>
                                <w:sz w:val="18"/>
                                <w:szCs w:val="18"/>
                              </w:rPr>
                            </w:pPr>
                          </w:p>
                          <w:p w14:paraId="1EEB4799" w14:textId="77777777" w:rsidR="003F704A" w:rsidRDefault="003F704A" w:rsidP="00FB01F2">
                            <w:pPr>
                              <w:jc w:val="center"/>
                              <w:rPr>
                                <w:i/>
                                <w:iCs/>
                                <w:sz w:val="18"/>
                                <w:szCs w:val="18"/>
                              </w:rPr>
                            </w:pPr>
                          </w:p>
                          <w:p w14:paraId="432672CD" w14:textId="77777777" w:rsidR="003F704A" w:rsidRDefault="003F704A" w:rsidP="00FB01F2">
                            <w:pPr>
                              <w:jc w:val="center"/>
                              <w:rPr>
                                <w:i/>
                                <w:iCs/>
                                <w:sz w:val="18"/>
                                <w:szCs w:val="18"/>
                              </w:rPr>
                            </w:pPr>
                          </w:p>
                          <w:p w14:paraId="350F017C" w14:textId="77777777" w:rsidR="003F704A" w:rsidRDefault="003F704A" w:rsidP="00FB01F2">
                            <w:pPr>
                              <w:jc w:val="center"/>
                              <w:rPr>
                                <w:i/>
                                <w:iCs/>
                                <w:sz w:val="18"/>
                                <w:szCs w:val="18"/>
                              </w:rPr>
                            </w:pPr>
                          </w:p>
                          <w:p w14:paraId="1BB8B1D0" w14:textId="77777777" w:rsidR="003F704A" w:rsidRDefault="003F704A" w:rsidP="00FB01F2">
                            <w:pPr>
                              <w:jc w:val="center"/>
                              <w:rPr>
                                <w:i/>
                                <w:iCs/>
                                <w:sz w:val="18"/>
                                <w:szCs w:val="18"/>
                              </w:rPr>
                            </w:pPr>
                            <w:r>
                              <w:rPr>
                                <w:i/>
                                <w:iCs/>
                                <w:sz w:val="18"/>
                                <w:szCs w:val="18"/>
                              </w:rPr>
                              <w:t>(pieczęć Wykonawcy/Wykonawców)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6054F0" id="Text Box 2" o:spid="_x0000_s1027" type="#_x0000_t202" style="position:absolute;left:0;text-align:left;margin-left:-7.5pt;margin-top:-9.35pt;width:163.85pt;height:59.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">
                <v:textbox>
                  <w:txbxContent>
                    <w:p w14:paraId="74AFFF8A" w14:textId="77777777" w:rsidR="003F704A" w:rsidRDefault="003F704A" w:rsidP="00FB01F2">
                      <w:pPr>
                        <w:jc w:val="center"/>
                        <w:rPr>
                          <w:i/>
                          <w:iCs/>
                          <w:sz w:val="18"/>
                          <w:szCs w:val="18"/>
                        </w:rPr>
                      </w:pPr>
                    </w:p>
                    <w:p w14:paraId="1EEB4799" w14:textId="77777777" w:rsidR="003F704A" w:rsidRDefault="003F704A" w:rsidP="00FB01F2">
                      <w:pPr>
                        <w:jc w:val="center"/>
                        <w:rPr>
                          <w:i/>
                          <w:iCs/>
                          <w:sz w:val="18"/>
                          <w:szCs w:val="18"/>
                        </w:rPr>
                      </w:pPr>
                    </w:p>
                    <w:p w14:paraId="432672CD" w14:textId="77777777" w:rsidR="003F704A" w:rsidRDefault="003F704A" w:rsidP="00FB01F2">
                      <w:pPr>
                        <w:jc w:val="center"/>
                        <w:rPr>
                          <w:i/>
                          <w:iCs/>
                          <w:sz w:val="18"/>
                          <w:szCs w:val="18"/>
                        </w:rPr>
                      </w:pPr>
                    </w:p>
                    <w:p w14:paraId="350F017C" w14:textId="77777777" w:rsidR="003F704A" w:rsidRDefault="003F704A" w:rsidP="00FB01F2">
                      <w:pPr>
                        <w:jc w:val="center"/>
                        <w:rPr>
                          <w:i/>
                          <w:iCs/>
                          <w:sz w:val="18"/>
                          <w:szCs w:val="18"/>
                        </w:rPr>
                      </w:pPr>
                    </w:p>
                    <w:p w14:paraId="1BB8B1D0" w14:textId="77777777" w:rsidR="003F704A" w:rsidRDefault="003F704A" w:rsidP="00FB01F2">
                      <w:pPr>
                        <w:jc w:val="center"/>
                        <w:rPr>
                          <w:i/>
                          <w:iCs/>
                          <w:sz w:val="18"/>
                          <w:szCs w:val="18"/>
                        </w:rPr>
                      </w:pPr>
                      <w:r>
                        <w:rPr>
                          <w:i/>
                          <w:iCs/>
                          <w:sz w:val="18"/>
                          <w:szCs w:val="18"/>
                        </w:rPr>
                        <w:t>(pieczęć Wykonawcy/Wykonawców)</w:t>
                      </w:r>
                    </w:p>
                  </w:txbxContent>
                </v:textbox>
                <w10:wrap type="tight"/>
              </v:shape>
            </w:pict>
          </mc:Fallback>
        </mc:AlternateContent>
      </w:r>
    </w:p>
    <w:p w14:paraId="72B6EB3C" w14:textId="11BCA82F" w:rsidR="00FB01F2" w:rsidRPr="003C448C" w:rsidRDefault="00FB01F2" w:rsidP="00FB01F2">
      <w:pPr>
        <w:jc w:val="both"/>
        <w:rPr>
          <w:rFonts w:ascii="Times New Roman" w:hAnsi="Times New Roman"/>
        </w:rPr>
      </w:pPr>
      <w:r w:rsidRPr="003C448C">
        <w:rPr>
          <w:rFonts w:ascii="Times New Roman" w:hAnsi="Times New Roman"/>
          <w:spacing w:val="-2"/>
        </w:rPr>
        <w:t>Składając ofertę w przetargu nieograniczonym na</w:t>
      </w:r>
      <w:r w:rsidRPr="003C448C">
        <w:rPr>
          <w:rFonts w:ascii="Times New Roman" w:hAnsi="Times New Roman"/>
        </w:rPr>
        <w:t xml:space="preserve"> </w:t>
      </w:r>
      <w:r w:rsidR="0021094F" w:rsidRPr="003C448C">
        <w:rPr>
          <w:rFonts w:ascii="Times New Roman" w:hAnsi="Times New Roman"/>
          <w:b/>
          <w:bCs/>
        </w:rPr>
        <w:t xml:space="preserve">wykonanie  naprawy czwartego poziomu utrzymania – P4  (naprawa rewizyjna) jednego ezt serii EN-57 oraz dwóch </w:t>
      </w:r>
      <w:r w:rsidR="00671229" w:rsidRPr="003C448C">
        <w:rPr>
          <w:rFonts w:ascii="Times New Roman" w:hAnsi="Times New Roman"/>
          <w:b/>
          <w:bCs/>
        </w:rPr>
        <w:t>ezt</w:t>
      </w:r>
      <w:r w:rsidR="0021094F" w:rsidRPr="003C448C">
        <w:rPr>
          <w:rFonts w:ascii="Times New Roman" w:hAnsi="Times New Roman"/>
          <w:b/>
          <w:bCs/>
        </w:rPr>
        <w:t xml:space="preserve"> serii EN-71</w:t>
      </w:r>
      <w:r w:rsidRPr="003C448C">
        <w:rPr>
          <w:rFonts w:ascii="Times New Roman" w:hAnsi="Times New Roman"/>
        </w:rPr>
        <w:t xml:space="preserve"> dla PKP Szybka Kolej Miejska w Trójmieście Sp. z o.o. oświadczamy, że spełniamy warunki dotyczące:</w:t>
      </w:r>
    </w:p>
    <w:p w14:paraId="6E6B5FFE" w14:textId="77777777" w:rsidR="00FB01F2" w:rsidRPr="003C448C" w:rsidRDefault="00FB01F2" w:rsidP="00FB01F2">
      <w:pPr>
        <w:spacing w:before="120" w:line="288" w:lineRule="auto"/>
        <w:jc w:val="both"/>
        <w:rPr>
          <w:rFonts w:ascii="Times New Roman" w:hAnsi="Times New Roman"/>
          <w:b/>
          <w:bCs/>
        </w:rPr>
      </w:pPr>
    </w:p>
    <w:p w14:paraId="284E9593" w14:textId="77777777" w:rsidR="00FB01F2" w:rsidRPr="003C448C" w:rsidRDefault="00FB01F2" w:rsidP="00344E90">
      <w:pPr>
        <w:numPr>
          <w:ilvl w:val="0"/>
          <w:numId w:val="22"/>
        </w:numPr>
        <w:spacing w:before="120" w:after="0" w:line="288" w:lineRule="auto"/>
        <w:jc w:val="both"/>
        <w:rPr>
          <w:rFonts w:ascii="Times New Roman" w:hAnsi="Times New Roman"/>
        </w:rPr>
      </w:pPr>
      <w:r w:rsidRPr="003C448C">
        <w:rPr>
          <w:rFonts w:ascii="Times New Roman" w:hAnsi="Times New Roman"/>
        </w:rPr>
        <w:t>posiadania uprawnień do wykonywania określonej działalności lub czynności, jeżeli przepisy prawa nakładają obowiązek ich posiadania,</w:t>
      </w:r>
    </w:p>
    <w:p w14:paraId="69CCFD72" w14:textId="77777777" w:rsidR="00FB01F2" w:rsidRPr="003C448C" w:rsidRDefault="00FB01F2" w:rsidP="00344E90">
      <w:pPr>
        <w:numPr>
          <w:ilvl w:val="0"/>
          <w:numId w:val="22"/>
        </w:numPr>
        <w:spacing w:before="120" w:after="0" w:line="288" w:lineRule="auto"/>
        <w:jc w:val="both"/>
        <w:rPr>
          <w:rFonts w:ascii="Times New Roman" w:hAnsi="Times New Roman"/>
        </w:rPr>
      </w:pPr>
      <w:r w:rsidRPr="003C448C">
        <w:rPr>
          <w:rFonts w:ascii="Times New Roman" w:hAnsi="Times New Roman"/>
        </w:rPr>
        <w:t>posiadania wiedzy i doświadczenia,</w:t>
      </w:r>
    </w:p>
    <w:p w14:paraId="7823DE78" w14:textId="77777777" w:rsidR="00FB01F2" w:rsidRPr="003C448C" w:rsidRDefault="00FB01F2" w:rsidP="00344E90">
      <w:pPr>
        <w:numPr>
          <w:ilvl w:val="0"/>
          <w:numId w:val="22"/>
        </w:numPr>
        <w:spacing w:before="120" w:after="0" w:line="288" w:lineRule="auto"/>
        <w:jc w:val="both"/>
        <w:rPr>
          <w:rFonts w:ascii="Times New Roman" w:hAnsi="Times New Roman"/>
        </w:rPr>
      </w:pPr>
      <w:r w:rsidRPr="003C448C">
        <w:rPr>
          <w:rFonts w:ascii="Times New Roman" w:hAnsi="Times New Roman"/>
        </w:rPr>
        <w:t>dysponowania odpowiednim potencjałem technicznym oraz osobami zdolnymi do wykonania zamówienia,</w:t>
      </w:r>
    </w:p>
    <w:p w14:paraId="131A9C8E" w14:textId="77777777" w:rsidR="00FB01F2" w:rsidRPr="003C448C" w:rsidRDefault="00FB01F2" w:rsidP="00344E90">
      <w:pPr>
        <w:numPr>
          <w:ilvl w:val="0"/>
          <w:numId w:val="22"/>
        </w:numPr>
        <w:spacing w:before="120" w:after="0" w:line="288" w:lineRule="auto"/>
        <w:jc w:val="both"/>
        <w:rPr>
          <w:rFonts w:ascii="Times New Roman" w:hAnsi="Times New Roman"/>
        </w:rPr>
      </w:pPr>
      <w:r w:rsidRPr="003C448C">
        <w:rPr>
          <w:rFonts w:ascii="Times New Roman" w:hAnsi="Times New Roman"/>
        </w:rPr>
        <w:t>sytuacji ekonomicznej i finansowej.</w:t>
      </w:r>
    </w:p>
    <w:p w14:paraId="7EF4A9E8" w14:textId="77777777" w:rsidR="00FB01F2" w:rsidRPr="003C448C" w:rsidRDefault="00FB01F2" w:rsidP="00FB01F2">
      <w:pPr>
        <w:spacing w:before="120" w:line="288" w:lineRule="auto"/>
        <w:jc w:val="both"/>
        <w:rPr>
          <w:rFonts w:ascii="Times New Roman" w:hAnsi="Times New Roman"/>
        </w:rPr>
      </w:pPr>
    </w:p>
    <w:p w14:paraId="0B271D93" w14:textId="77777777" w:rsidR="00FB01F2" w:rsidRPr="003C448C" w:rsidRDefault="00FB01F2" w:rsidP="00FB01F2">
      <w:pPr>
        <w:spacing w:before="120" w:line="288" w:lineRule="auto"/>
        <w:jc w:val="both"/>
        <w:rPr>
          <w:rFonts w:ascii="Times New Roman" w:hAnsi="Times New Roman"/>
        </w:rPr>
      </w:pPr>
      <w:r w:rsidRPr="003C448C">
        <w:rPr>
          <w:rFonts w:ascii="Times New Roman" w:hAnsi="Times New Roman"/>
        </w:rPr>
        <w:t>Nie podlegamy wykluczeniu z postępowania o udzielenie zamówienia publicznego na podstawie art. 24 ustawy Prawo zamówień publicznych.</w:t>
      </w:r>
    </w:p>
    <w:p w14:paraId="76A64047" w14:textId="77777777" w:rsidR="00FB01F2" w:rsidRPr="003C448C" w:rsidRDefault="00FB01F2" w:rsidP="00FB01F2">
      <w:pPr>
        <w:spacing w:before="120" w:line="288" w:lineRule="auto"/>
        <w:jc w:val="both"/>
        <w:rPr>
          <w:rFonts w:ascii="Times New Roman" w:hAnsi="Times New Roman"/>
        </w:rPr>
      </w:pPr>
    </w:p>
    <w:p w14:paraId="62FCE69E" w14:textId="77777777" w:rsidR="00FB01F2" w:rsidRPr="003C448C" w:rsidRDefault="00FB01F2" w:rsidP="00FB01F2">
      <w:pPr>
        <w:pStyle w:val="Zwykytekst"/>
        <w:spacing w:before="120" w:line="288" w:lineRule="auto"/>
        <w:jc w:val="both"/>
        <w:rPr>
          <w:rFonts w:ascii="Times New Roman" w:hAnsi="Times New Roman"/>
          <w:sz w:val="24"/>
          <w:szCs w:val="24"/>
        </w:rPr>
      </w:pPr>
    </w:p>
    <w:p w14:paraId="1B281AEF" w14:textId="027B5FF7" w:rsidR="00FB01F2" w:rsidRPr="003C448C" w:rsidRDefault="00FB01F2" w:rsidP="00FB01F2">
      <w:pPr>
        <w:pStyle w:val="Zwykytekst"/>
        <w:spacing w:before="120" w:line="288" w:lineRule="auto"/>
        <w:rPr>
          <w:rFonts w:ascii="Times New Roman" w:hAnsi="Times New Roman"/>
          <w:sz w:val="24"/>
          <w:szCs w:val="24"/>
        </w:rPr>
      </w:pPr>
      <w:r w:rsidRPr="003C448C">
        <w:rPr>
          <w:rFonts w:ascii="Times New Roman" w:hAnsi="Times New Roman"/>
          <w:sz w:val="24"/>
          <w:szCs w:val="24"/>
        </w:rPr>
        <w:t>__________________, dnia __. __.201</w:t>
      </w:r>
      <w:r w:rsidR="0021094F" w:rsidRPr="003C448C">
        <w:rPr>
          <w:rFonts w:ascii="Times New Roman" w:hAnsi="Times New Roman"/>
          <w:sz w:val="24"/>
          <w:szCs w:val="24"/>
        </w:rPr>
        <w:t>5</w:t>
      </w:r>
      <w:r w:rsidRPr="003C448C">
        <w:rPr>
          <w:rFonts w:ascii="Times New Roman" w:hAnsi="Times New Roman"/>
          <w:sz w:val="24"/>
          <w:szCs w:val="24"/>
        </w:rPr>
        <w:t xml:space="preserve"> r.</w:t>
      </w:r>
    </w:p>
    <w:p w14:paraId="6C9E0D00" w14:textId="77777777" w:rsidR="00FB01F2" w:rsidRPr="003C448C" w:rsidRDefault="00FB01F2" w:rsidP="00FB01F2">
      <w:pPr>
        <w:pStyle w:val="Zwykytekst"/>
        <w:spacing w:before="120" w:line="288" w:lineRule="auto"/>
        <w:ind w:firstLine="5220"/>
        <w:jc w:val="center"/>
        <w:rPr>
          <w:rFonts w:ascii="Times New Roman" w:hAnsi="Times New Roman"/>
          <w:i/>
          <w:iCs/>
          <w:sz w:val="24"/>
          <w:szCs w:val="24"/>
        </w:rPr>
      </w:pPr>
    </w:p>
    <w:p w14:paraId="0665B276" w14:textId="77777777" w:rsidR="00FB01F2" w:rsidRPr="003C448C" w:rsidRDefault="00FB01F2" w:rsidP="00FB01F2">
      <w:pPr>
        <w:pStyle w:val="Zwykytekst"/>
        <w:spacing w:before="120" w:line="288" w:lineRule="auto"/>
        <w:ind w:firstLine="5220"/>
        <w:jc w:val="center"/>
        <w:rPr>
          <w:rFonts w:ascii="Times New Roman" w:hAnsi="Times New Roman"/>
          <w:i/>
          <w:iCs/>
          <w:sz w:val="24"/>
          <w:szCs w:val="24"/>
        </w:rPr>
      </w:pPr>
      <w:r w:rsidRPr="003C448C">
        <w:rPr>
          <w:rFonts w:ascii="Times New Roman" w:hAnsi="Times New Roman"/>
          <w:i/>
          <w:iCs/>
          <w:sz w:val="24"/>
          <w:szCs w:val="24"/>
        </w:rPr>
        <w:t>_______________________________</w:t>
      </w:r>
    </w:p>
    <w:p w14:paraId="067C1D48" w14:textId="77777777" w:rsidR="00FB01F2" w:rsidRPr="003C448C" w:rsidRDefault="00FB01F2" w:rsidP="00FB01F2">
      <w:pPr>
        <w:pStyle w:val="Zwykytekst"/>
        <w:spacing w:line="288" w:lineRule="auto"/>
        <w:ind w:left="1174" w:firstLine="4502"/>
        <w:jc w:val="center"/>
        <w:rPr>
          <w:rFonts w:ascii="Times New Roman" w:hAnsi="Times New Roman"/>
          <w:i/>
          <w:iCs/>
        </w:rPr>
      </w:pPr>
      <w:r w:rsidRPr="003C448C">
        <w:rPr>
          <w:rFonts w:ascii="Times New Roman" w:hAnsi="Times New Roman"/>
          <w:i/>
          <w:iCs/>
        </w:rPr>
        <w:t>(podpis Wykonawcy/Wykonawców)</w:t>
      </w:r>
    </w:p>
    <w:p w14:paraId="627C0069" w14:textId="77777777" w:rsidR="00FB01F2" w:rsidRPr="003C448C" w:rsidRDefault="00FB01F2" w:rsidP="00FB01F2">
      <w:pPr>
        <w:pStyle w:val="Zwykytekst"/>
        <w:spacing w:before="120" w:line="288" w:lineRule="auto"/>
        <w:rPr>
          <w:rFonts w:ascii="Times New Roman" w:hAnsi="Times New Roman"/>
          <w:b/>
          <w:bCs/>
          <w:sz w:val="24"/>
          <w:szCs w:val="24"/>
        </w:rPr>
      </w:pPr>
    </w:p>
    <w:p w14:paraId="4A28B142" w14:textId="77777777" w:rsidR="00FB01F2" w:rsidRPr="003C448C" w:rsidRDefault="00FB01F2" w:rsidP="00FB01F2">
      <w:pPr>
        <w:pStyle w:val="Zwykytekst"/>
        <w:spacing w:before="120" w:line="288" w:lineRule="auto"/>
        <w:rPr>
          <w:rFonts w:ascii="Times New Roman" w:hAnsi="Times New Roman"/>
          <w:b/>
          <w:bCs/>
          <w:sz w:val="24"/>
          <w:szCs w:val="24"/>
        </w:rPr>
      </w:pPr>
    </w:p>
    <w:p w14:paraId="16250726" w14:textId="77777777" w:rsidR="00FB01F2" w:rsidRPr="003C448C" w:rsidRDefault="00FB01F2" w:rsidP="00FB01F2">
      <w:pPr>
        <w:pStyle w:val="Zwykytekst"/>
        <w:spacing w:before="120" w:line="288" w:lineRule="auto"/>
        <w:rPr>
          <w:rFonts w:ascii="Times New Roman" w:hAnsi="Times New Roman"/>
          <w:b/>
          <w:bCs/>
          <w:sz w:val="24"/>
          <w:szCs w:val="24"/>
        </w:rPr>
      </w:pPr>
    </w:p>
    <w:p w14:paraId="258FEBF0" w14:textId="77777777" w:rsidR="00FB01F2" w:rsidRPr="003C448C" w:rsidRDefault="00FB01F2" w:rsidP="00FB01F2">
      <w:pPr>
        <w:pStyle w:val="Zwykytekst"/>
        <w:spacing w:before="120" w:line="288" w:lineRule="auto"/>
        <w:rPr>
          <w:rFonts w:ascii="Times New Roman" w:hAnsi="Times New Roman"/>
          <w:b/>
          <w:bCs/>
          <w:sz w:val="24"/>
          <w:szCs w:val="24"/>
        </w:rPr>
      </w:pPr>
    </w:p>
    <w:p w14:paraId="1D5B1355" w14:textId="77777777" w:rsidR="00FB01F2" w:rsidRPr="003C448C" w:rsidRDefault="00FB01F2" w:rsidP="00FB01F2">
      <w:pPr>
        <w:pStyle w:val="Zwykytekst"/>
        <w:spacing w:before="120" w:line="288" w:lineRule="auto"/>
        <w:rPr>
          <w:rFonts w:ascii="Times New Roman" w:hAnsi="Times New Roman"/>
          <w:b/>
          <w:bCs/>
          <w:sz w:val="24"/>
          <w:szCs w:val="24"/>
        </w:rPr>
      </w:pPr>
    </w:p>
    <w:p w14:paraId="4A015FBF" w14:textId="77777777" w:rsidR="005160D7" w:rsidRPr="003C448C" w:rsidRDefault="005160D7" w:rsidP="00FB01F2">
      <w:pPr>
        <w:pStyle w:val="Zwykytekst"/>
        <w:spacing w:before="120" w:line="288" w:lineRule="auto"/>
        <w:rPr>
          <w:rFonts w:ascii="Times New Roman" w:hAnsi="Times New Roman"/>
          <w:b/>
          <w:bCs/>
          <w:sz w:val="24"/>
          <w:szCs w:val="24"/>
        </w:rPr>
      </w:pPr>
    </w:p>
    <w:p w14:paraId="09D71F17" w14:textId="77777777" w:rsidR="005160D7" w:rsidRPr="003C448C" w:rsidRDefault="005160D7" w:rsidP="00FB01F2">
      <w:pPr>
        <w:pStyle w:val="Zwykytekst"/>
        <w:spacing w:before="120" w:line="288" w:lineRule="auto"/>
        <w:rPr>
          <w:rFonts w:ascii="Times New Roman" w:hAnsi="Times New Roman"/>
          <w:b/>
          <w:bCs/>
          <w:sz w:val="24"/>
          <w:szCs w:val="24"/>
        </w:rPr>
      </w:pPr>
    </w:p>
    <w:p w14:paraId="442E81EE" w14:textId="77777777" w:rsidR="00FB01F2" w:rsidRPr="003C448C" w:rsidRDefault="00FB01F2" w:rsidP="00FB01F2">
      <w:pPr>
        <w:pStyle w:val="Zwykytekst"/>
        <w:spacing w:before="120" w:line="288" w:lineRule="auto"/>
        <w:jc w:val="right"/>
        <w:rPr>
          <w:rFonts w:ascii="Times New Roman" w:hAnsi="Times New Roman"/>
          <w:b/>
          <w:bCs/>
          <w:sz w:val="24"/>
          <w:szCs w:val="24"/>
          <w:u w:val="single"/>
        </w:rPr>
      </w:pPr>
      <w:r w:rsidRPr="003C448C">
        <w:rPr>
          <w:rFonts w:ascii="Times New Roman" w:hAnsi="Times New Roman"/>
          <w:b/>
          <w:bCs/>
          <w:sz w:val="24"/>
          <w:szCs w:val="24"/>
          <w:u w:val="single"/>
        </w:rPr>
        <w:t>ZAŁĄCZNIK NR 1 do Rozdziału II SIWZ</w:t>
      </w:r>
    </w:p>
    <w:p w14:paraId="473B4E31" w14:textId="79A642FB" w:rsidR="00FB01F2" w:rsidRPr="003C448C" w:rsidRDefault="001A161E" w:rsidP="00FB01F2">
      <w:pPr>
        <w:pStyle w:val="Zwykytekst"/>
        <w:spacing w:line="288" w:lineRule="auto"/>
        <w:jc w:val="both"/>
        <w:rPr>
          <w:rFonts w:ascii="Times New Roman" w:hAnsi="Times New Roman"/>
          <w:b/>
          <w:bCs/>
          <w:sz w:val="24"/>
          <w:szCs w:val="24"/>
        </w:rPr>
      </w:pPr>
      <w:r w:rsidRPr="003C448C">
        <w:rPr>
          <w:rFonts w:ascii="Times New Roman" w:hAnsi="Times New Roman"/>
          <w:noProof/>
          <w:lang w:eastAsia="pl-PL"/>
        </w:rPr>
        <mc:AlternateContent>
          <mc:Choice Requires="wps">
            <w:drawing>
              <wp:anchor distT="0" distB="0" distL="114300" distR="114300" simplePos="0" relativeHeight="251655168" behindDoc="0" locked="0" layoutInCell="1" allowOverlap="1" wp14:anchorId="5CA76416" wp14:editId="2D0A27D1">
                <wp:simplePos x="0" y="0"/>
                <wp:positionH relativeFrom="column">
                  <wp:posOffset>0</wp:posOffset>
                </wp:positionH>
                <wp:positionV relativeFrom="paragraph">
                  <wp:posOffset>207010</wp:posOffset>
                </wp:positionV>
                <wp:extent cx="2080895" cy="760095"/>
                <wp:effectExtent l="0" t="0" r="14605" b="20955"/>
                <wp:wrapTight wrapText="bothSides">
                  <wp:wrapPolygon edited="0">
                    <wp:start x="0" y="0"/>
                    <wp:lineTo x="0" y="21654"/>
                    <wp:lineTo x="21554" y="21654"/>
                    <wp:lineTo x="21554" y="0"/>
                    <wp:lineTo x="0" y="0"/>
                  </wp:wrapPolygon>
                </wp:wrapTight>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0895" cy="760095"/>
                        </a:xfrm>
                        <a:prstGeom prst="rect">
                          <a:avLst/>
                        </a:prstGeom>
                        <a:solidFill>
                          <a:srgbClr val="FFFFFF"/>
                        </a:solidFill>
                        <a:ln w="9525">
                          <a:solidFill>
                            <a:srgbClr val="000000"/>
                          </a:solidFill>
                          <a:miter lim="800000"/>
                          <a:headEnd/>
                          <a:tailEnd/>
                        </a:ln>
                      </wps:spPr>
                      <wps:txbx>
                        <w:txbxContent>
                          <w:p w14:paraId="2E184728" w14:textId="77777777" w:rsidR="003F704A" w:rsidRDefault="003F704A" w:rsidP="00FB01F2">
                            <w:pPr>
                              <w:jc w:val="center"/>
                              <w:rPr>
                                <w:i/>
                                <w:iCs/>
                                <w:sz w:val="18"/>
                                <w:szCs w:val="18"/>
                              </w:rPr>
                            </w:pPr>
                          </w:p>
                          <w:p w14:paraId="746E8878" w14:textId="77777777" w:rsidR="003F704A" w:rsidRDefault="003F704A" w:rsidP="00FB01F2">
                            <w:pPr>
                              <w:jc w:val="center"/>
                              <w:rPr>
                                <w:i/>
                                <w:iCs/>
                                <w:sz w:val="18"/>
                                <w:szCs w:val="18"/>
                              </w:rPr>
                            </w:pPr>
                          </w:p>
                          <w:p w14:paraId="4F76539C" w14:textId="77777777" w:rsidR="003F704A" w:rsidRDefault="003F704A" w:rsidP="00FB01F2">
                            <w:pPr>
                              <w:jc w:val="center"/>
                              <w:rPr>
                                <w:i/>
                                <w:iCs/>
                                <w:sz w:val="18"/>
                                <w:szCs w:val="18"/>
                              </w:rPr>
                            </w:pPr>
                          </w:p>
                          <w:p w14:paraId="097276CB" w14:textId="77777777" w:rsidR="003F704A" w:rsidRDefault="003F704A" w:rsidP="00FB01F2">
                            <w:pPr>
                              <w:jc w:val="center"/>
                              <w:rPr>
                                <w:i/>
                                <w:iCs/>
                                <w:sz w:val="18"/>
                                <w:szCs w:val="18"/>
                              </w:rPr>
                            </w:pPr>
                          </w:p>
                          <w:p w14:paraId="07440B89" w14:textId="77777777" w:rsidR="003F704A" w:rsidRDefault="003F704A" w:rsidP="00FB01F2">
                            <w:pPr>
                              <w:jc w:val="center"/>
                              <w:rPr>
                                <w:i/>
                                <w:iCs/>
                                <w:sz w:val="18"/>
                                <w:szCs w:val="18"/>
                              </w:rPr>
                            </w:pPr>
                            <w:r>
                              <w:rPr>
                                <w:i/>
                                <w:iCs/>
                                <w:sz w:val="18"/>
                                <w:szCs w:val="18"/>
                              </w:rPr>
                              <w:t>(pieczęć Wykonawcy/Wykonawców)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A76416" id="Text Box 6" o:spid="_x0000_s1028" type="#_x0000_t202" style="position:absolute;left:0;text-align:left;margin-left:0;margin-top:16.3pt;width:163.85pt;height:59.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">
                <v:textbox>
                  <w:txbxContent>
                    <w:p w14:paraId="2E184728" w14:textId="77777777" w:rsidR="003F704A" w:rsidRDefault="003F704A" w:rsidP="00FB01F2">
                      <w:pPr>
                        <w:jc w:val="center"/>
                        <w:rPr>
                          <w:i/>
                          <w:iCs/>
                          <w:sz w:val="18"/>
                          <w:szCs w:val="18"/>
                        </w:rPr>
                      </w:pPr>
                    </w:p>
                    <w:p w14:paraId="746E8878" w14:textId="77777777" w:rsidR="003F704A" w:rsidRDefault="003F704A" w:rsidP="00FB01F2">
                      <w:pPr>
                        <w:jc w:val="center"/>
                        <w:rPr>
                          <w:i/>
                          <w:iCs/>
                          <w:sz w:val="18"/>
                          <w:szCs w:val="18"/>
                        </w:rPr>
                      </w:pPr>
                    </w:p>
                    <w:p w14:paraId="4F76539C" w14:textId="77777777" w:rsidR="003F704A" w:rsidRDefault="003F704A" w:rsidP="00FB01F2">
                      <w:pPr>
                        <w:jc w:val="center"/>
                        <w:rPr>
                          <w:i/>
                          <w:iCs/>
                          <w:sz w:val="18"/>
                          <w:szCs w:val="18"/>
                        </w:rPr>
                      </w:pPr>
                    </w:p>
                    <w:p w14:paraId="097276CB" w14:textId="77777777" w:rsidR="003F704A" w:rsidRDefault="003F704A" w:rsidP="00FB01F2">
                      <w:pPr>
                        <w:jc w:val="center"/>
                        <w:rPr>
                          <w:i/>
                          <w:iCs/>
                          <w:sz w:val="18"/>
                          <w:szCs w:val="18"/>
                        </w:rPr>
                      </w:pPr>
                    </w:p>
                    <w:p w14:paraId="07440B89" w14:textId="77777777" w:rsidR="003F704A" w:rsidRDefault="003F704A" w:rsidP="00FB01F2">
                      <w:pPr>
                        <w:jc w:val="center"/>
                        <w:rPr>
                          <w:i/>
                          <w:iCs/>
                          <w:sz w:val="18"/>
                          <w:szCs w:val="18"/>
                        </w:rPr>
                      </w:pPr>
                      <w:r>
                        <w:rPr>
                          <w:i/>
                          <w:iCs/>
                          <w:sz w:val="18"/>
                          <w:szCs w:val="18"/>
                        </w:rPr>
                        <w:t>(pieczęć Wykonawcy/Wykonawców)</w:t>
                      </w:r>
                    </w:p>
                  </w:txbxContent>
                </v:textbox>
                <w10:wrap type="tight"/>
              </v:shape>
            </w:pict>
          </mc:Fallback>
        </mc:AlternateContent>
      </w:r>
      <w:r w:rsidRPr="003C448C">
        <w:rPr>
          <w:rFonts w:ascii="Times New Roman" w:hAnsi="Times New Roman"/>
          <w:noProof/>
          <w:lang w:eastAsia="pl-PL"/>
        </w:rPr>
        <mc:AlternateContent>
          <mc:Choice Requires="wps">
            <w:drawing>
              <wp:anchor distT="0" distB="0" distL="114300" distR="114300" simplePos="0" relativeHeight="251656192" behindDoc="0" locked="0" layoutInCell="1" allowOverlap="1" wp14:anchorId="1CB78539" wp14:editId="16BDE38E">
                <wp:simplePos x="0" y="0"/>
                <wp:positionH relativeFrom="column">
                  <wp:posOffset>2057400</wp:posOffset>
                </wp:positionH>
                <wp:positionV relativeFrom="paragraph">
                  <wp:posOffset>207010</wp:posOffset>
                </wp:positionV>
                <wp:extent cx="3946525" cy="760095"/>
                <wp:effectExtent l="0" t="0" r="15875" b="20955"/>
                <wp:wrapTight wrapText="bothSides">
                  <wp:wrapPolygon edited="0">
                    <wp:start x="0" y="0"/>
                    <wp:lineTo x="0" y="21654"/>
                    <wp:lineTo x="21583" y="21654"/>
                    <wp:lineTo x="21583" y="0"/>
                    <wp:lineTo x="0" y="0"/>
                  </wp:wrapPolygon>
                </wp:wrapTight>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6525" cy="760095"/>
                        </a:xfrm>
                        <a:prstGeom prst="rect">
                          <a:avLst/>
                        </a:prstGeom>
                        <a:solidFill>
                          <a:srgbClr val="C0C0C0"/>
                        </a:solidFill>
                        <a:ln w="9525">
                          <a:solidFill>
                            <a:srgbClr val="000000"/>
                          </a:solidFill>
                          <a:miter lim="800000"/>
                          <a:headEnd/>
                          <a:tailEnd/>
                        </a:ln>
                      </wps:spPr>
                      <wps:txbx>
                        <w:txbxContent>
                          <w:p w14:paraId="0D3974BF" w14:textId="77777777" w:rsidR="003F704A" w:rsidRDefault="003F704A" w:rsidP="00FB01F2">
                            <w:pPr>
                              <w:jc w:val="center"/>
                              <w:rPr>
                                <w:b/>
                                <w:bCs/>
                                <w:sz w:val="32"/>
                                <w:szCs w:val="32"/>
                              </w:rPr>
                            </w:pPr>
                          </w:p>
                          <w:p w14:paraId="70408C70" w14:textId="77777777" w:rsidR="003F704A" w:rsidRDefault="003F704A" w:rsidP="00FB01F2">
                            <w:pPr>
                              <w:jc w:val="center"/>
                              <w:rPr>
                                <w:b/>
                                <w:bCs/>
                                <w:sz w:val="32"/>
                                <w:szCs w:val="32"/>
                              </w:rPr>
                            </w:pPr>
                            <w:r>
                              <w:rPr>
                                <w:b/>
                                <w:bCs/>
                                <w:sz w:val="32"/>
                                <w:szCs w:val="32"/>
                              </w:rPr>
                              <w:t>DOŚWIADCZENIE ZAWODOWE</w:t>
                            </w:r>
                          </w:p>
                          <w:p w14:paraId="7758A8B5" w14:textId="77777777" w:rsidR="003F704A" w:rsidRDefault="003F704A" w:rsidP="00FB01F2">
                            <w:pPr>
                              <w:jc w:val="center"/>
                              <w:rPr>
                                <w:b/>
                                <w:bCs/>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B78539" id="Text Box 7" o:spid="_x0000_s1029" type="#_x0000_t202" style="position:absolute;left:0;text-align:left;margin-left:162pt;margin-top:16.3pt;width:310.75pt;height:59.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" fillcolor="silver">
                <v:textbox>
                  <w:txbxContent>
                    <w:p w14:paraId="0D3974BF" w14:textId="77777777" w:rsidR="003F704A" w:rsidRDefault="003F704A" w:rsidP="00FB01F2">
                      <w:pPr>
                        <w:jc w:val="center"/>
                        <w:rPr>
                          <w:b/>
                          <w:bCs/>
                          <w:sz w:val="32"/>
                          <w:szCs w:val="32"/>
                        </w:rPr>
                      </w:pPr>
                    </w:p>
                    <w:p w14:paraId="70408C70" w14:textId="77777777" w:rsidR="003F704A" w:rsidRDefault="003F704A" w:rsidP="00FB01F2">
                      <w:pPr>
                        <w:jc w:val="center"/>
                        <w:rPr>
                          <w:b/>
                          <w:bCs/>
                          <w:sz w:val="32"/>
                          <w:szCs w:val="32"/>
                        </w:rPr>
                      </w:pPr>
                      <w:r>
                        <w:rPr>
                          <w:b/>
                          <w:bCs/>
                          <w:sz w:val="32"/>
                          <w:szCs w:val="32"/>
                        </w:rPr>
                        <w:t>DOŚWIADCZENIE ZAWODOWE</w:t>
                      </w:r>
                    </w:p>
                    <w:p w14:paraId="7758A8B5" w14:textId="77777777" w:rsidR="003F704A" w:rsidRDefault="003F704A" w:rsidP="00FB01F2">
                      <w:pPr>
                        <w:jc w:val="center"/>
                        <w:rPr>
                          <w:b/>
                          <w:bCs/>
                          <w:sz w:val="28"/>
                          <w:szCs w:val="28"/>
                        </w:rPr>
                      </w:pPr>
                    </w:p>
                  </w:txbxContent>
                </v:textbox>
                <w10:wrap type="tight"/>
              </v:shape>
            </w:pict>
          </mc:Fallback>
        </mc:AlternateContent>
      </w:r>
    </w:p>
    <w:p w14:paraId="4933999F" w14:textId="77777777" w:rsidR="00FB01F2" w:rsidRPr="003C448C" w:rsidRDefault="00FB01F2" w:rsidP="00FB01F2">
      <w:pPr>
        <w:pStyle w:val="Zwykytekst"/>
        <w:spacing w:line="288" w:lineRule="auto"/>
        <w:jc w:val="both"/>
        <w:rPr>
          <w:rFonts w:ascii="Times New Roman" w:hAnsi="Times New Roman"/>
          <w:b/>
          <w:bCs/>
          <w:sz w:val="24"/>
          <w:szCs w:val="24"/>
        </w:rPr>
      </w:pPr>
    </w:p>
    <w:p w14:paraId="5B995136" w14:textId="6F674156" w:rsidR="00FB01F2" w:rsidRPr="003C448C" w:rsidRDefault="00FB01F2" w:rsidP="00FB01F2">
      <w:pPr>
        <w:jc w:val="both"/>
        <w:rPr>
          <w:rFonts w:ascii="Times New Roman" w:hAnsi="Times New Roman"/>
          <w:sz w:val="24"/>
          <w:szCs w:val="24"/>
        </w:rPr>
      </w:pPr>
      <w:r w:rsidRPr="003C448C">
        <w:rPr>
          <w:rFonts w:ascii="Times New Roman" w:hAnsi="Times New Roman"/>
          <w:spacing w:val="-2"/>
        </w:rPr>
        <w:t>Składając ofertę w przetargu nieograniczonym na</w:t>
      </w:r>
      <w:r w:rsidRPr="003C448C">
        <w:rPr>
          <w:rFonts w:ascii="Times New Roman" w:hAnsi="Times New Roman"/>
        </w:rPr>
        <w:t xml:space="preserve"> </w:t>
      </w:r>
      <w:r w:rsidR="0021094F" w:rsidRPr="003C448C">
        <w:rPr>
          <w:rFonts w:ascii="Times New Roman" w:hAnsi="Times New Roman"/>
        </w:rPr>
        <w:t xml:space="preserve">wykonanie  naprawy czwartego poziomu utrzymania – P4  (naprawa rewizyjna) jednego ezt serii EN-57 oraz dwóch </w:t>
      </w:r>
      <w:r w:rsidR="00671229" w:rsidRPr="003C448C">
        <w:rPr>
          <w:rFonts w:ascii="Times New Roman" w:hAnsi="Times New Roman"/>
        </w:rPr>
        <w:t>ezt</w:t>
      </w:r>
      <w:r w:rsidR="0021094F" w:rsidRPr="003C448C">
        <w:rPr>
          <w:rFonts w:ascii="Times New Roman" w:hAnsi="Times New Roman"/>
        </w:rPr>
        <w:t xml:space="preserve"> serii EN-71 </w:t>
      </w:r>
      <w:r w:rsidRPr="003C448C">
        <w:rPr>
          <w:rFonts w:ascii="Times New Roman" w:hAnsi="Times New Roman"/>
        </w:rPr>
        <w:t>dla PKP Szybka Kolej Miejska w Trójmieście Sp. z o.o.</w:t>
      </w:r>
      <w:r w:rsidRPr="003C448C">
        <w:rPr>
          <w:rFonts w:ascii="Times New Roman" w:hAnsi="Times New Roman"/>
          <w:spacing w:val="-2"/>
        </w:rPr>
        <w:t xml:space="preserve"> oświadczamy, że:</w:t>
      </w:r>
      <w:r w:rsidRPr="003C448C">
        <w:rPr>
          <w:rFonts w:ascii="Times New Roman" w:hAnsi="Times New Roman"/>
        </w:rPr>
        <w:t xml:space="preserve"> reprezentowana przez nas firma zrealizowała w ciągu ostatnich 36 miesięcy przed terminem składania ofert następujące zamówienia: </w:t>
      </w:r>
    </w:p>
    <w:p w14:paraId="23CD6667" w14:textId="77777777" w:rsidR="00FB01F2" w:rsidRPr="003C448C" w:rsidRDefault="00FB01F2" w:rsidP="00FB01F2">
      <w:pPr>
        <w:pStyle w:val="Zwykytekst"/>
        <w:spacing w:before="120" w:line="288" w:lineRule="auto"/>
        <w:ind w:firstLine="1066"/>
        <w:jc w:val="both"/>
        <w:rPr>
          <w:rFonts w:ascii="Times New Roman" w:hAnsi="Times New Roman"/>
          <w:sz w:val="24"/>
          <w:szCs w:val="24"/>
        </w:rPr>
      </w:pPr>
    </w:p>
    <w:tbl>
      <w:tblPr>
        <w:tblW w:w="961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72"/>
        <w:gridCol w:w="1801"/>
        <w:gridCol w:w="2702"/>
        <w:gridCol w:w="1560"/>
        <w:gridCol w:w="1680"/>
      </w:tblGrid>
      <w:tr w:rsidR="00FB01F2" w:rsidRPr="003C448C" w14:paraId="298DB5D4" w14:textId="77777777" w:rsidTr="00C15866">
        <w:trPr>
          <w:cantSplit/>
        </w:trPr>
        <w:tc>
          <w:tcPr>
            <w:tcW w:w="1872" w:type="dxa"/>
            <w:vMerge w:val="restart"/>
            <w:tcBorders>
              <w:top w:val="single" w:sz="4" w:space="0" w:color="auto"/>
              <w:left w:val="single" w:sz="4" w:space="0" w:color="auto"/>
              <w:bottom w:val="single" w:sz="4" w:space="0" w:color="auto"/>
              <w:right w:val="single" w:sz="4" w:space="0" w:color="auto"/>
            </w:tcBorders>
          </w:tcPr>
          <w:p w14:paraId="19DE3278" w14:textId="77777777" w:rsidR="00FB01F2" w:rsidRPr="003C448C" w:rsidRDefault="00FB01F2">
            <w:pPr>
              <w:pStyle w:val="Zwykytekst"/>
              <w:spacing w:before="120" w:line="288" w:lineRule="auto"/>
              <w:jc w:val="center"/>
              <w:rPr>
                <w:rFonts w:ascii="Times New Roman" w:hAnsi="Times New Roman"/>
                <w:b/>
                <w:bCs/>
                <w:lang w:eastAsia="pl-PL"/>
              </w:rPr>
            </w:pPr>
            <w:r w:rsidRPr="003C448C">
              <w:rPr>
                <w:rFonts w:ascii="Times New Roman" w:hAnsi="Times New Roman"/>
                <w:b/>
                <w:bCs/>
                <w:lang w:eastAsia="pl-PL"/>
              </w:rPr>
              <w:t>Nazwa i adres Zamawiającego</w:t>
            </w:r>
          </w:p>
          <w:p w14:paraId="7C42F025" w14:textId="77777777" w:rsidR="00FB01F2" w:rsidRPr="003C448C" w:rsidRDefault="00FB01F2">
            <w:pPr>
              <w:pStyle w:val="Zwykytekst"/>
              <w:spacing w:before="120" w:line="288" w:lineRule="auto"/>
              <w:jc w:val="center"/>
              <w:rPr>
                <w:rFonts w:ascii="Times New Roman" w:hAnsi="Times New Roman"/>
                <w:b/>
                <w:bCs/>
                <w:lang w:eastAsia="pl-PL"/>
              </w:rPr>
            </w:pPr>
          </w:p>
        </w:tc>
        <w:tc>
          <w:tcPr>
            <w:tcW w:w="1801" w:type="dxa"/>
            <w:vMerge w:val="restart"/>
            <w:tcBorders>
              <w:top w:val="single" w:sz="4" w:space="0" w:color="auto"/>
              <w:left w:val="single" w:sz="4" w:space="0" w:color="auto"/>
              <w:bottom w:val="single" w:sz="4" w:space="0" w:color="auto"/>
              <w:right w:val="single" w:sz="4" w:space="0" w:color="auto"/>
            </w:tcBorders>
          </w:tcPr>
          <w:p w14:paraId="2F03B161" w14:textId="77777777" w:rsidR="00FB01F2" w:rsidRPr="003C448C" w:rsidRDefault="00FB01F2">
            <w:pPr>
              <w:pStyle w:val="Zwykytekst"/>
              <w:spacing w:before="120" w:line="288" w:lineRule="auto"/>
              <w:jc w:val="center"/>
              <w:rPr>
                <w:rFonts w:ascii="Times New Roman" w:hAnsi="Times New Roman"/>
                <w:b/>
                <w:bCs/>
                <w:lang w:eastAsia="pl-PL"/>
              </w:rPr>
            </w:pPr>
            <w:r w:rsidRPr="003C448C">
              <w:rPr>
                <w:rFonts w:ascii="Times New Roman" w:hAnsi="Times New Roman"/>
                <w:b/>
                <w:bCs/>
                <w:lang w:eastAsia="pl-PL"/>
              </w:rPr>
              <w:t>Przedmiot zamówienia</w:t>
            </w:r>
          </w:p>
        </w:tc>
        <w:tc>
          <w:tcPr>
            <w:tcW w:w="2702" w:type="dxa"/>
            <w:vMerge w:val="restart"/>
            <w:tcBorders>
              <w:top w:val="single" w:sz="4" w:space="0" w:color="auto"/>
              <w:left w:val="single" w:sz="4" w:space="0" w:color="auto"/>
              <w:bottom w:val="single" w:sz="4" w:space="0" w:color="auto"/>
              <w:right w:val="single" w:sz="4" w:space="0" w:color="auto"/>
            </w:tcBorders>
          </w:tcPr>
          <w:p w14:paraId="3BB8AC7B" w14:textId="77777777" w:rsidR="00FB01F2" w:rsidRPr="003C448C" w:rsidRDefault="00FB01F2">
            <w:pPr>
              <w:pStyle w:val="Zwykytekst"/>
              <w:spacing w:before="120" w:line="288" w:lineRule="auto"/>
              <w:jc w:val="center"/>
              <w:rPr>
                <w:rFonts w:ascii="Times New Roman" w:hAnsi="Times New Roman"/>
                <w:b/>
                <w:bCs/>
                <w:lang w:eastAsia="pl-PL"/>
              </w:rPr>
            </w:pPr>
            <w:r w:rsidRPr="003C448C">
              <w:rPr>
                <w:rFonts w:ascii="Times New Roman" w:hAnsi="Times New Roman"/>
                <w:b/>
                <w:bCs/>
                <w:lang w:eastAsia="pl-PL"/>
              </w:rPr>
              <w:t xml:space="preserve">Charakterystyka zamówienia </w:t>
            </w:r>
            <w:r w:rsidR="008739EF" w:rsidRPr="003C448C">
              <w:rPr>
                <w:rFonts w:ascii="Times New Roman" w:hAnsi="Times New Roman"/>
                <w:b/>
                <w:bCs/>
                <w:lang w:eastAsia="pl-PL"/>
              </w:rPr>
              <w:t>oraz wartość zamówienia</w:t>
            </w:r>
            <w:r w:rsidR="00C15866" w:rsidRPr="003C448C">
              <w:rPr>
                <w:rFonts w:ascii="Times New Roman" w:hAnsi="Times New Roman"/>
                <w:b/>
                <w:bCs/>
                <w:lang w:eastAsia="pl-PL"/>
              </w:rPr>
              <w:t xml:space="preserve"> (netto)</w:t>
            </w:r>
            <w:r w:rsidRPr="003C448C">
              <w:rPr>
                <w:rFonts w:ascii="Times New Roman" w:hAnsi="Times New Roman"/>
                <w:b/>
                <w:bCs/>
                <w:lang w:eastAsia="pl-PL"/>
              </w:rPr>
              <w:br/>
            </w:r>
          </w:p>
        </w:tc>
        <w:tc>
          <w:tcPr>
            <w:tcW w:w="3240" w:type="dxa"/>
            <w:gridSpan w:val="2"/>
            <w:tcBorders>
              <w:top w:val="single" w:sz="4" w:space="0" w:color="auto"/>
              <w:left w:val="single" w:sz="4" w:space="0" w:color="auto"/>
              <w:bottom w:val="single" w:sz="4" w:space="0" w:color="auto"/>
              <w:right w:val="single" w:sz="4" w:space="0" w:color="auto"/>
            </w:tcBorders>
          </w:tcPr>
          <w:p w14:paraId="36BDC725" w14:textId="77777777" w:rsidR="00FB01F2" w:rsidRPr="003C448C" w:rsidRDefault="00FB01F2">
            <w:pPr>
              <w:pStyle w:val="Zwykytekst"/>
              <w:spacing w:before="120" w:line="288" w:lineRule="auto"/>
              <w:jc w:val="center"/>
              <w:rPr>
                <w:rFonts w:ascii="Times New Roman" w:hAnsi="Times New Roman"/>
                <w:b/>
                <w:bCs/>
                <w:lang w:eastAsia="pl-PL"/>
              </w:rPr>
            </w:pPr>
            <w:r w:rsidRPr="003C448C">
              <w:rPr>
                <w:rFonts w:ascii="Times New Roman" w:hAnsi="Times New Roman"/>
                <w:b/>
                <w:bCs/>
                <w:lang w:eastAsia="pl-PL"/>
              </w:rPr>
              <w:t>Czas realizacji</w:t>
            </w:r>
          </w:p>
        </w:tc>
      </w:tr>
      <w:tr w:rsidR="00FB01F2" w:rsidRPr="003C448C" w14:paraId="634E2A93" w14:textId="77777777" w:rsidTr="00C15866">
        <w:trPr>
          <w:cantSplit/>
          <w:trHeight w:val="818"/>
        </w:trPr>
        <w:tc>
          <w:tcPr>
            <w:tcW w:w="1872" w:type="dxa"/>
            <w:vMerge/>
            <w:tcBorders>
              <w:top w:val="single" w:sz="4" w:space="0" w:color="auto"/>
              <w:left w:val="single" w:sz="4" w:space="0" w:color="auto"/>
              <w:bottom w:val="single" w:sz="4" w:space="0" w:color="auto"/>
              <w:right w:val="single" w:sz="4" w:space="0" w:color="auto"/>
            </w:tcBorders>
            <w:vAlign w:val="center"/>
          </w:tcPr>
          <w:p w14:paraId="3C854242" w14:textId="77777777" w:rsidR="00FB01F2" w:rsidRPr="003C448C" w:rsidRDefault="00FB01F2">
            <w:pPr>
              <w:rPr>
                <w:rFonts w:ascii="Times New Roman" w:hAnsi="Times New Roman"/>
                <w:b/>
                <w:bCs/>
                <w:sz w:val="20"/>
                <w:szCs w:val="20"/>
              </w:rPr>
            </w:pPr>
          </w:p>
        </w:tc>
        <w:tc>
          <w:tcPr>
            <w:tcW w:w="1801" w:type="dxa"/>
            <w:vMerge/>
            <w:tcBorders>
              <w:top w:val="single" w:sz="4" w:space="0" w:color="auto"/>
              <w:left w:val="single" w:sz="4" w:space="0" w:color="auto"/>
              <w:bottom w:val="single" w:sz="4" w:space="0" w:color="auto"/>
              <w:right w:val="single" w:sz="4" w:space="0" w:color="auto"/>
            </w:tcBorders>
            <w:vAlign w:val="center"/>
          </w:tcPr>
          <w:p w14:paraId="5F4BB950" w14:textId="77777777" w:rsidR="00FB01F2" w:rsidRPr="003C448C" w:rsidRDefault="00FB01F2">
            <w:pPr>
              <w:rPr>
                <w:rFonts w:ascii="Times New Roman" w:hAnsi="Times New Roman"/>
                <w:b/>
                <w:bCs/>
                <w:sz w:val="20"/>
                <w:szCs w:val="20"/>
              </w:rPr>
            </w:pPr>
          </w:p>
        </w:tc>
        <w:tc>
          <w:tcPr>
            <w:tcW w:w="2702" w:type="dxa"/>
            <w:vMerge/>
            <w:tcBorders>
              <w:top w:val="single" w:sz="4" w:space="0" w:color="auto"/>
              <w:left w:val="single" w:sz="4" w:space="0" w:color="auto"/>
              <w:bottom w:val="single" w:sz="4" w:space="0" w:color="auto"/>
              <w:right w:val="single" w:sz="4" w:space="0" w:color="auto"/>
            </w:tcBorders>
            <w:vAlign w:val="center"/>
          </w:tcPr>
          <w:p w14:paraId="77111C02" w14:textId="77777777" w:rsidR="00FB01F2" w:rsidRPr="003C448C" w:rsidRDefault="00FB01F2">
            <w:pPr>
              <w:rPr>
                <w:rFonts w:ascii="Times New Roman" w:hAnsi="Times New Roman"/>
                <w:b/>
                <w:bCs/>
                <w:sz w:val="20"/>
                <w:szCs w:val="20"/>
              </w:rPr>
            </w:pPr>
          </w:p>
        </w:tc>
        <w:tc>
          <w:tcPr>
            <w:tcW w:w="1560" w:type="dxa"/>
            <w:tcBorders>
              <w:top w:val="single" w:sz="4" w:space="0" w:color="auto"/>
              <w:left w:val="single" w:sz="4" w:space="0" w:color="auto"/>
              <w:bottom w:val="single" w:sz="4" w:space="0" w:color="auto"/>
              <w:right w:val="single" w:sz="4" w:space="0" w:color="auto"/>
            </w:tcBorders>
          </w:tcPr>
          <w:p w14:paraId="666C72C8" w14:textId="77777777" w:rsidR="00FB01F2" w:rsidRPr="003C448C" w:rsidRDefault="00FB01F2">
            <w:pPr>
              <w:pStyle w:val="Zwykytekst"/>
              <w:spacing w:before="120" w:line="288" w:lineRule="auto"/>
              <w:jc w:val="center"/>
              <w:rPr>
                <w:rFonts w:ascii="Times New Roman" w:hAnsi="Times New Roman"/>
                <w:b/>
                <w:bCs/>
                <w:lang w:eastAsia="pl-PL"/>
              </w:rPr>
            </w:pPr>
            <w:r w:rsidRPr="003C448C">
              <w:rPr>
                <w:rFonts w:ascii="Times New Roman" w:hAnsi="Times New Roman"/>
                <w:b/>
                <w:bCs/>
                <w:lang w:eastAsia="pl-PL"/>
              </w:rPr>
              <w:t>początek</w:t>
            </w:r>
            <w:r w:rsidR="00C15866" w:rsidRPr="003C448C">
              <w:rPr>
                <w:rFonts w:ascii="Times New Roman" w:hAnsi="Times New Roman"/>
                <w:b/>
                <w:bCs/>
                <w:lang w:eastAsia="pl-PL"/>
              </w:rPr>
              <w:t xml:space="preserve"> (rozumiany jako data podpisania umowy z Zamawiającym) </w:t>
            </w:r>
          </w:p>
        </w:tc>
        <w:tc>
          <w:tcPr>
            <w:tcW w:w="1680" w:type="dxa"/>
            <w:tcBorders>
              <w:top w:val="single" w:sz="4" w:space="0" w:color="auto"/>
              <w:left w:val="single" w:sz="4" w:space="0" w:color="auto"/>
              <w:bottom w:val="single" w:sz="4" w:space="0" w:color="auto"/>
              <w:right w:val="single" w:sz="4" w:space="0" w:color="auto"/>
            </w:tcBorders>
          </w:tcPr>
          <w:p w14:paraId="697C5ECF" w14:textId="77777777" w:rsidR="00FB01F2" w:rsidRPr="003C448C" w:rsidRDefault="00FB01F2">
            <w:pPr>
              <w:pStyle w:val="Zwykytekst"/>
              <w:spacing w:before="120" w:line="288" w:lineRule="auto"/>
              <w:jc w:val="center"/>
              <w:rPr>
                <w:rFonts w:ascii="Times New Roman" w:hAnsi="Times New Roman"/>
                <w:b/>
                <w:bCs/>
                <w:lang w:eastAsia="pl-PL"/>
              </w:rPr>
            </w:pPr>
            <w:r w:rsidRPr="003C448C">
              <w:rPr>
                <w:rFonts w:ascii="Times New Roman" w:hAnsi="Times New Roman"/>
                <w:b/>
                <w:bCs/>
                <w:lang w:eastAsia="pl-PL"/>
              </w:rPr>
              <w:t>koniec</w:t>
            </w:r>
            <w:r w:rsidR="00C15866" w:rsidRPr="003C448C">
              <w:rPr>
                <w:rFonts w:ascii="Times New Roman" w:hAnsi="Times New Roman"/>
                <w:b/>
                <w:bCs/>
                <w:lang w:eastAsia="pl-PL"/>
              </w:rPr>
              <w:t xml:space="preserve"> (rozumiany jako data podpisania protokołu odbioru końcowego)</w:t>
            </w:r>
          </w:p>
        </w:tc>
      </w:tr>
      <w:tr w:rsidR="00FB01F2" w:rsidRPr="003C448C" w14:paraId="3857B39B" w14:textId="77777777" w:rsidTr="00C15866">
        <w:trPr>
          <w:trHeight w:val="256"/>
        </w:trPr>
        <w:tc>
          <w:tcPr>
            <w:tcW w:w="1872" w:type="dxa"/>
            <w:tcBorders>
              <w:top w:val="single" w:sz="4" w:space="0" w:color="auto"/>
              <w:left w:val="single" w:sz="4" w:space="0" w:color="auto"/>
              <w:bottom w:val="single" w:sz="4" w:space="0" w:color="auto"/>
              <w:right w:val="single" w:sz="4" w:space="0" w:color="auto"/>
            </w:tcBorders>
          </w:tcPr>
          <w:p w14:paraId="48C44183" w14:textId="77777777" w:rsidR="00FB01F2" w:rsidRPr="003C448C" w:rsidRDefault="00FB01F2">
            <w:pPr>
              <w:pStyle w:val="Zwykytekst"/>
              <w:jc w:val="center"/>
              <w:rPr>
                <w:rFonts w:ascii="Times New Roman" w:hAnsi="Times New Roman"/>
                <w:b/>
                <w:bCs/>
                <w:i/>
                <w:iCs/>
                <w:lang w:eastAsia="pl-PL"/>
              </w:rPr>
            </w:pPr>
            <w:r w:rsidRPr="003C448C">
              <w:rPr>
                <w:rFonts w:ascii="Times New Roman" w:hAnsi="Times New Roman"/>
                <w:b/>
                <w:bCs/>
                <w:i/>
                <w:iCs/>
                <w:lang w:eastAsia="pl-PL"/>
              </w:rPr>
              <w:t>1</w:t>
            </w:r>
          </w:p>
        </w:tc>
        <w:tc>
          <w:tcPr>
            <w:tcW w:w="1801" w:type="dxa"/>
            <w:tcBorders>
              <w:top w:val="single" w:sz="4" w:space="0" w:color="auto"/>
              <w:left w:val="single" w:sz="4" w:space="0" w:color="auto"/>
              <w:bottom w:val="single" w:sz="4" w:space="0" w:color="auto"/>
              <w:right w:val="single" w:sz="4" w:space="0" w:color="auto"/>
            </w:tcBorders>
          </w:tcPr>
          <w:p w14:paraId="2C121EF3" w14:textId="77777777" w:rsidR="00FB01F2" w:rsidRPr="003C448C" w:rsidRDefault="00FB01F2">
            <w:pPr>
              <w:pStyle w:val="Zwykytekst"/>
              <w:jc w:val="center"/>
              <w:rPr>
                <w:rFonts w:ascii="Times New Roman" w:hAnsi="Times New Roman"/>
                <w:b/>
                <w:bCs/>
                <w:i/>
                <w:iCs/>
                <w:lang w:eastAsia="pl-PL"/>
              </w:rPr>
            </w:pPr>
            <w:r w:rsidRPr="003C448C">
              <w:rPr>
                <w:rFonts w:ascii="Times New Roman" w:hAnsi="Times New Roman"/>
                <w:b/>
                <w:bCs/>
                <w:i/>
                <w:iCs/>
                <w:lang w:eastAsia="pl-PL"/>
              </w:rPr>
              <w:t>2</w:t>
            </w:r>
          </w:p>
        </w:tc>
        <w:tc>
          <w:tcPr>
            <w:tcW w:w="2702" w:type="dxa"/>
            <w:tcBorders>
              <w:top w:val="single" w:sz="4" w:space="0" w:color="auto"/>
              <w:left w:val="single" w:sz="4" w:space="0" w:color="auto"/>
              <w:bottom w:val="single" w:sz="4" w:space="0" w:color="auto"/>
              <w:right w:val="single" w:sz="4" w:space="0" w:color="auto"/>
            </w:tcBorders>
          </w:tcPr>
          <w:p w14:paraId="4E3A1A62" w14:textId="77777777" w:rsidR="00FB01F2" w:rsidRPr="003C448C" w:rsidRDefault="00FB01F2">
            <w:pPr>
              <w:pStyle w:val="Zwykytekst"/>
              <w:jc w:val="center"/>
              <w:rPr>
                <w:rFonts w:ascii="Times New Roman" w:hAnsi="Times New Roman"/>
                <w:b/>
                <w:bCs/>
                <w:i/>
                <w:iCs/>
                <w:lang w:eastAsia="pl-PL"/>
              </w:rPr>
            </w:pPr>
            <w:r w:rsidRPr="003C448C">
              <w:rPr>
                <w:rFonts w:ascii="Times New Roman" w:hAnsi="Times New Roman"/>
                <w:b/>
                <w:bCs/>
                <w:i/>
                <w:iCs/>
                <w:lang w:eastAsia="pl-PL"/>
              </w:rPr>
              <w:t>3</w:t>
            </w:r>
          </w:p>
        </w:tc>
        <w:tc>
          <w:tcPr>
            <w:tcW w:w="1560" w:type="dxa"/>
            <w:tcBorders>
              <w:top w:val="single" w:sz="4" w:space="0" w:color="auto"/>
              <w:left w:val="single" w:sz="4" w:space="0" w:color="auto"/>
              <w:bottom w:val="single" w:sz="4" w:space="0" w:color="auto"/>
              <w:right w:val="single" w:sz="4" w:space="0" w:color="auto"/>
            </w:tcBorders>
          </w:tcPr>
          <w:p w14:paraId="2612EDBB" w14:textId="77777777" w:rsidR="00FB01F2" w:rsidRPr="003C448C" w:rsidRDefault="00FB01F2">
            <w:pPr>
              <w:pStyle w:val="Zwykytekst"/>
              <w:jc w:val="center"/>
              <w:rPr>
                <w:rFonts w:ascii="Times New Roman" w:hAnsi="Times New Roman"/>
                <w:b/>
                <w:bCs/>
                <w:i/>
                <w:iCs/>
                <w:lang w:eastAsia="pl-PL"/>
              </w:rPr>
            </w:pPr>
            <w:r w:rsidRPr="003C448C">
              <w:rPr>
                <w:rFonts w:ascii="Times New Roman" w:hAnsi="Times New Roman"/>
                <w:b/>
                <w:bCs/>
                <w:i/>
                <w:iCs/>
                <w:lang w:eastAsia="pl-PL"/>
              </w:rPr>
              <w:t>4</w:t>
            </w:r>
          </w:p>
        </w:tc>
        <w:tc>
          <w:tcPr>
            <w:tcW w:w="1680" w:type="dxa"/>
            <w:tcBorders>
              <w:top w:val="single" w:sz="4" w:space="0" w:color="auto"/>
              <w:left w:val="single" w:sz="4" w:space="0" w:color="auto"/>
              <w:bottom w:val="single" w:sz="4" w:space="0" w:color="auto"/>
              <w:right w:val="single" w:sz="4" w:space="0" w:color="auto"/>
            </w:tcBorders>
          </w:tcPr>
          <w:p w14:paraId="3F36E764" w14:textId="77777777" w:rsidR="00FB01F2" w:rsidRPr="003C448C" w:rsidRDefault="00FB01F2">
            <w:pPr>
              <w:pStyle w:val="Zwykytekst"/>
              <w:jc w:val="center"/>
              <w:rPr>
                <w:rFonts w:ascii="Times New Roman" w:hAnsi="Times New Roman"/>
                <w:b/>
                <w:bCs/>
                <w:i/>
                <w:iCs/>
                <w:lang w:eastAsia="pl-PL"/>
              </w:rPr>
            </w:pPr>
            <w:r w:rsidRPr="003C448C">
              <w:rPr>
                <w:rFonts w:ascii="Times New Roman" w:hAnsi="Times New Roman"/>
                <w:b/>
                <w:bCs/>
                <w:i/>
                <w:iCs/>
                <w:lang w:eastAsia="pl-PL"/>
              </w:rPr>
              <w:t>5</w:t>
            </w:r>
          </w:p>
        </w:tc>
      </w:tr>
      <w:tr w:rsidR="00FB01F2" w:rsidRPr="003C448C" w14:paraId="742A1EED" w14:textId="77777777" w:rsidTr="00C15866">
        <w:trPr>
          <w:trHeight w:val="795"/>
        </w:trPr>
        <w:tc>
          <w:tcPr>
            <w:tcW w:w="1872" w:type="dxa"/>
            <w:tcBorders>
              <w:top w:val="single" w:sz="4" w:space="0" w:color="auto"/>
              <w:left w:val="single" w:sz="4" w:space="0" w:color="auto"/>
              <w:bottom w:val="single" w:sz="4" w:space="0" w:color="auto"/>
              <w:right w:val="single" w:sz="4" w:space="0" w:color="auto"/>
            </w:tcBorders>
          </w:tcPr>
          <w:p w14:paraId="179217B4" w14:textId="77777777" w:rsidR="00FB01F2" w:rsidRPr="003C448C" w:rsidRDefault="00FB01F2">
            <w:pPr>
              <w:pStyle w:val="Zwykytekst"/>
              <w:spacing w:before="120" w:line="288" w:lineRule="auto"/>
              <w:jc w:val="both"/>
              <w:rPr>
                <w:rFonts w:ascii="Times New Roman" w:hAnsi="Times New Roman"/>
                <w:sz w:val="24"/>
                <w:szCs w:val="24"/>
                <w:lang w:eastAsia="pl-PL"/>
              </w:rPr>
            </w:pPr>
          </w:p>
          <w:p w14:paraId="5AA4186D" w14:textId="77777777" w:rsidR="00FB01F2" w:rsidRPr="003C448C" w:rsidRDefault="00FB01F2">
            <w:pPr>
              <w:pStyle w:val="Zwykytekst"/>
              <w:spacing w:before="120" w:line="288" w:lineRule="auto"/>
              <w:jc w:val="both"/>
              <w:rPr>
                <w:rFonts w:ascii="Times New Roman" w:hAnsi="Times New Roman"/>
                <w:sz w:val="24"/>
                <w:szCs w:val="24"/>
                <w:lang w:eastAsia="pl-PL"/>
              </w:rPr>
            </w:pPr>
          </w:p>
        </w:tc>
        <w:tc>
          <w:tcPr>
            <w:tcW w:w="1801" w:type="dxa"/>
            <w:tcBorders>
              <w:top w:val="single" w:sz="4" w:space="0" w:color="auto"/>
              <w:left w:val="single" w:sz="4" w:space="0" w:color="auto"/>
              <w:bottom w:val="single" w:sz="4" w:space="0" w:color="auto"/>
              <w:right w:val="single" w:sz="4" w:space="0" w:color="auto"/>
            </w:tcBorders>
          </w:tcPr>
          <w:p w14:paraId="6449E4BD" w14:textId="77777777" w:rsidR="00FB01F2" w:rsidRPr="003C448C" w:rsidRDefault="00FB01F2">
            <w:pPr>
              <w:pStyle w:val="Zwykytekst"/>
              <w:spacing w:before="120" w:line="288" w:lineRule="auto"/>
              <w:jc w:val="both"/>
              <w:rPr>
                <w:rFonts w:ascii="Times New Roman" w:hAnsi="Times New Roman"/>
                <w:sz w:val="24"/>
                <w:szCs w:val="24"/>
                <w:lang w:eastAsia="pl-PL"/>
              </w:rPr>
            </w:pPr>
          </w:p>
        </w:tc>
        <w:tc>
          <w:tcPr>
            <w:tcW w:w="2702" w:type="dxa"/>
            <w:tcBorders>
              <w:top w:val="single" w:sz="4" w:space="0" w:color="auto"/>
              <w:left w:val="single" w:sz="4" w:space="0" w:color="auto"/>
              <w:bottom w:val="single" w:sz="4" w:space="0" w:color="auto"/>
              <w:right w:val="single" w:sz="4" w:space="0" w:color="auto"/>
            </w:tcBorders>
          </w:tcPr>
          <w:p w14:paraId="01D90A05" w14:textId="77777777" w:rsidR="00FB01F2" w:rsidRPr="003C448C" w:rsidRDefault="00FB01F2">
            <w:pPr>
              <w:pStyle w:val="Zwykytekst"/>
              <w:spacing w:before="120" w:line="288" w:lineRule="auto"/>
              <w:jc w:val="both"/>
              <w:rPr>
                <w:rFonts w:ascii="Times New Roman" w:hAnsi="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14:paraId="7E620FBE" w14:textId="77777777" w:rsidR="00FB01F2" w:rsidRPr="003C448C" w:rsidRDefault="00FB01F2">
            <w:pPr>
              <w:pStyle w:val="Zwykytekst"/>
              <w:spacing w:before="120" w:line="288" w:lineRule="auto"/>
              <w:jc w:val="both"/>
              <w:rPr>
                <w:rFonts w:ascii="Times New Roman" w:hAnsi="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14:paraId="1302F97E" w14:textId="77777777" w:rsidR="00FB01F2" w:rsidRPr="003C448C" w:rsidRDefault="00FB01F2">
            <w:pPr>
              <w:pStyle w:val="Zwykytekst"/>
              <w:spacing w:before="120" w:line="288" w:lineRule="auto"/>
              <w:jc w:val="both"/>
              <w:rPr>
                <w:rFonts w:ascii="Times New Roman" w:hAnsi="Times New Roman"/>
                <w:sz w:val="24"/>
                <w:szCs w:val="24"/>
                <w:lang w:eastAsia="pl-PL"/>
              </w:rPr>
            </w:pPr>
          </w:p>
        </w:tc>
      </w:tr>
      <w:tr w:rsidR="00FB01F2" w:rsidRPr="003C448C" w14:paraId="26862323" w14:textId="77777777" w:rsidTr="00C15866">
        <w:trPr>
          <w:trHeight w:val="863"/>
        </w:trPr>
        <w:tc>
          <w:tcPr>
            <w:tcW w:w="1872" w:type="dxa"/>
            <w:tcBorders>
              <w:top w:val="single" w:sz="4" w:space="0" w:color="auto"/>
              <w:left w:val="single" w:sz="4" w:space="0" w:color="auto"/>
              <w:bottom w:val="single" w:sz="4" w:space="0" w:color="auto"/>
              <w:right w:val="single" w:sz="4" w:space="0" w:color="auto"/>
            </w:tcBorders>
          </w:tcPr>
          <w:p w14:paraId="0EF1673B" w14:textId="77777777" w:rsidR="00FB01F2" w:rsidRPr="003C448C" w:rsidRDefault="00FB01F2">
            <w:pPr>
              <w:pStyle w:val="Zwykytekst"/>
              <w:spacing w:before="120" w:line="288" w:lineRule="auto"/>
              <w:jc w:val="both"/>
              <w:rPr>
                <w:rFonts w:ascii="Times New Roman" w:hAnsi="Times New Roman"/>
                <w:sz w:val="24"/>
                <w:szCs w:val="24"/>
                <w:lang w:eastAsia="pl-PL"/>
              </w:rPr>
            </w:pPr>
          </w:p>
          <w:p w14:paraId="5E120318" w14:textId="77777777" w:rsidR="00FB01F2" w:rsidRPr="003C448C" w:rsidRDefault="00FB01F2">
            <w:pPr>
              <w:pStyle w:val="Zwykytekst"/>
              <w:spacing w:before="120" w:line="288" w:lineRule="auto"/>
              <w:jc w:val="both"/>
              <w:rPr>
                <w:rFonts w:ascii="Times New Roman" w:hAnsi="Times New Roman"/>
                <w:sz w:val="24"/>
                <w:szCs w:val="24"/>
                <w:lang w:eastAsia="pl-PL"/>
              </w:rPr>
            </w:pPr>
          </w:p>
        </w:tc>
        <w:tc>
          <w:tcPr>
            <w:tcW w:w="1801" w:type="dxa"/>
            <w:tcBorders>
              <w:top w:val="single" w:sz="4" w:space="0" w:color="auto"/>
              <w:left w:val="single" w:sz="4" w:space="0" w:color="auto"/>
              <w:bottom w:val="single" w:sz="4" w:space="0" w:color="auto"/>
              <w:right w:val="single" w:sz="4" w:space="0" w:color="auto"/>
            </w:tcBorders>
          </w:tcPr>
          <w:p w14:paraId="740DA68D" w14:textId="77777777" w:rsidR="00FB01F2" w:rsidRPr="003C448C" w:rsidRDefault="00FB01F2">
            <w:pPr>
              <w:pStyle w:val="Zwykytekst"/>
              <w:spacing w:before="120" w:line="288" w:lineRule="auto"/>
              <w:jc w:val="both"/>
              <w:rPr>
                <w:rFonts w:ascii="Times New Roman" w:hAnsi="Times New Roman"/>
                <w:sz w:val="24"/>
                <w:szCs w:val="24"/>
                <w:lang w:eastAsia="pl-PL"/>
              </w:rPr>
            </w:pPr>
          </w:p>
        </w:tc>
        <w:tc>
          <w:tcPr>
            <w:tcW w:w="2702" w:type="dxa"/>
            <w:tcBorders>
              <w:top w:val="single" w:sz="4" w:space="0" w:color="auto"/>
              <w:left w:val="single" w:sz="4" w:space="0" w:color="auto"/>
              <w:bottom w:val="single" w:sz="4" w:space="0" w:color="auto"/>
              <w:right w:val="single" w:sz="4" w:space="0" w:color="auto"/>
            </w:tcBorders>
          </w:tcPr>
          <w:p w14:paraId="4ABB7292" w14:textId="77777777" w:rsidR="00FB01F2" w:rsidRPr="003C448C" w:rsidRDefault="00FB01F2">
            <w:pPr>
              <w:pStyle w:val="Zwykytekst"/>
              <w:spacing w:before="120" w:line="288" w:lineRule="auto"/>
              <w:jc w:val="both"/>
              <w:rPr>
                <w:rFonts w:ascii="Times New Roman" w:hAnsi="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14:paraId="142734EA" w14:textId="77777777" w:rsidR="00FB01F2" w:rsidRPr="003C448C" w:rsidRDefault="00FB01F2">
            <w:pPr>
              <w:pStyle w:val="Zwykytekst"/>
              <w:spacing w:before="120" w:line="288" w:lineRule="auto"/>
              <w:jc w:val="both"/>
              <w:rPr>
                <w:rFonts w:ascii="Times New Roman" w:hAnsi="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14:paraId="3F25C1BC" w14:textId="77777777" w:rsidR="00FB01F2" w:rsidRPr="003C448C" w:rsidRDefault="00FB01F2">
            <w:pPr>
              <w:pStyle w:val="Zwykytekst"/>
              <w:spacing w:before="120" w:line="288" w:lineRule="auto"/>
              <w:jc w:val="both"/>
              <w:rPr>
                <w:rFonts w:ascii="Times New Roman" w:hAnsi="Times New Roman"/>
                <w:sz w:val="24"/>
                <w:szCs w:val="24"/>
                <w:lang w:eastAsia="pl-PL"/>
              </w:rPr>
            </w:pPr>
          </w:p>
        </w:tc>
      </w:tr>
      <w:tr w:rsidR="00FB01F2" w:rsidRPr="003C448C" w14:paraId="6877E570" w14:textId="77777777" w:rsidTr="00C15866">
        <w:trPr>
          <w:trHeight w:val="833"/>
        </w:trPr>
        <w:tc>
          <w:tcPr>
            <w:tcW w:w="1872" w:type="dxa"/>
            <w:tcBorders>
              <w:top w:val="single" w:sz="4" w:space="0" w:color="auto"/>
              <w:left w:val="single" w:sz="4" w:space="0" w:color="auto"/>
              <w:bottom w:val="single" w:sz="4" w:space="0" w:color="auto"/>
              <w:right w:val="single" w:sz="4" w:space="0" w:color="auto"/>
            </w:tcBorders>
          </w:tcPr>
          <w:p w14:paraId="02FEC764" w14:textId="77777777" w:rsidR="00FB01F2" w:rsidRPr="003C448C" w:rsidRDefault="00FB01F2">
            <w:pPr>
              <w:pStyle w:val="Zwykytekst"/>
              <w:spacing w:before="120" w:line="288" w:lineRule="auto"/>
              <w:jc w:val="both"/>
              <w:rPr>
                <w:rFonts w:ascii="Times New Roman" w:hAnsi="Times New Roman"/>
                <w:sz w:val="24"/>
                <w:szCs w:val="24"/>
                <w:lang w:eastAsia="pl-PL"/>
              </w:rPr>
            </w:pPr>
          </w:p>
          <w:p w14:paraId="0333FA5C" w14:textId="77777777" w:rsidR="00FB01F2" w:rsidRPr="003C448C" w:rsidRDefault="00FB01F2">
            <w:pPr>
              <w:pStyle w:val="Zwykytekst"/>
              <w:spacing w:before="120" w:line="288" w:lineRule="auto"/>
              <w:jc w:val="both"/>
              <w:rPr>
                <w:rFonts w:ascii="Times New Roman" w:hAnsi="Times New Roman"/>
                <w:sz w:val="24"/>
                <w:szCs w:val="24"/>
                <w:lang w:eastAsia="pl-PL"/>
              </w:rPr>
            </w:pPr>
          </w:p>
        </w:tc>
        <w:tc>
          <w:tcPr>
            <w:tcW w:w="1801" w:type="dxa"/>
            <w:tcBorders>
              <w:top w:val="single" w:sz="4" w:space="0" w:color="auto"/>
              <w:left w:val="single" w:sz="4" w:space="0" w:color="auto"/>
              <w:bottom w:val="single" w:sz="4" w:space="0" w:color="auto"/>
              <w:right w:val="single" w:sz="4" w:space="0" w:color="auto"/>
            </w:tcBorders>
          </w:tcPr>
          <w:p w14:paraId="7C184348" w14:textId="77777777" w:rsidR="00FB01F2" w:rsidRPr="003C448C" w:rsidRDefault="00FB01F2">
            <w:pPr>
              <w:pStyle w:val="Zwykytekst"/>
              <w:spacing w:before="120" w:line="288" w:lineRule="auto"/>
              <w:jc w:val="both"/>
              <w:rPr>
                <w:rFonts w:ascii="Times New Roman" w:hAnsi="Times New Roman"/>
                <w:sz w:val="24"/>
                <w:szCs w:val="24"/>
                <w:lang w:eastAsia="pl-PL"/>
              </w:rPr>
            </w:pPr>
          </w:p>
        </w:tc>
        <w:tc>
          <w:tcPr>
            <w:tcW w:w="2702" w:type="dxa"/>
            <w:tcBorders>
              <w:top w:val="single" w:sz="4" w:space="0" w:color="auto"/>
              <w:left w:val="single" w:sz="4" w:space="0" w:color="auto"/>
              <w:bottom w:val="single" w:sz="4" w:space="0" w:color="auto"/>
              <w:right w:val="single" w:sz="4" w:space="0" w:color="auto"/>
            </w:tcBorders>
          </w:tcPr>
          <w:p w14:paraId="49DA2A45" w14:textId="77777777" w:rsidR="00FB01F2" w:rsidRPr="003C448C" w:rsidRDefault="00FB01F2">
            <w:pPr>
              <w:pStyle w:val="Zwykytekst"/>
              <w:spacing w:before="120" w:line="288" w:lineRule="auto"/>
              <w:jc w:val="both"/>
              <w:rPr>
                <w:rFonts w:ascii="Times New Roman" w:hAnsi="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14:paraId="51947AD9" w14:textId="77777777" w:rsidR="00FB01F2" w:rsidRPr="003C448C" w:rsidRDefault="00FB01F2">
            <w:pPr>
              <w:pStyle w:val="Zwykytekst"/>
              <w:spacing w:before="120" w:line="288" w:lineRule="auto"/>
              <w:jc w:val="both"/>
              <w:rPr>
                <w:rFonts w:ascii="Times New Roman" w:hAnsi="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14:paraId="4839B23F" w14:textId="77777777" w:rsidR="00FB01F2" w:rsidRPr="003C448C" w:rsidRDefault="00FB01F2">
            <w:pPr>
              <w:pStyle w:val="Zwykytekst"/>
              <w:spacing w:before="120" w:line="288" w:lineRule="auto"/>
              <w:jc w:val="both"/>
              <w:rPr>
                <w:rFonts w:ascii="Times New Roman" w:hAnsi="Times New Roman"/>
                <w:sz w:val="24"/>
                <w:szCs w:val="24"/>
                <w:lang w:eastAsia="pl-PL"/>
              </w:rPr>
            </w:pPr>
          </w:p>
        </w:tc>
      </w:tr>
      <w:tr w:rsidR="00FB01F2" w:rsidRPr="003C448C" w14:paraId="46CEDA5A" w14:textId="77777777" w:rsidTr="00C15866">
        <w:trPr>
          <w:trHeight w:val="831"/>
        </w:trPr>
        <w:tc>
          <w:tcPr>
            <w:tcW w:w="1872" w:type="dxa"/>
            <w:tcBorders>
              <w:top w:val="single" w:sz="4" w:space="0" w:color="auto"/>
              <w:left w:val="single" w:sz="4" w:space="0" w:color="auto"/>
              <w:bottom w:val="single" w:sz="4" w:space="0" w:color="auto"/>
              <w:right w:val="single" w:sz="4" w:space="0" w:color="auto"/>
            </w:tcBorders>
          </w:tcPr>
          <w:p w14:paraId="5AA9EFA0" w14:textId="77777777" w:rsidR="00FB01F2" w:rsidRPr="003C448C" w:rsidRDefault="00FB01F2">
            <w:pPr>
              <w:pStyle w:val="Zwykytekst"/>
              <w:spacing w:before="120" w:line="288" w:lineRule="auto"/>
              <w:jc w:val="both"/>
              <w:rPr>
                <w:rFonts w:ascii="Times New Roman" w:hAnsi="Times New Roman"/>
                <w:sz w:val="24"/>
                <w:szCs w:val="24"/>
                <w:lang w:eastAsia="pl-PL"/>
              </w:rPr>
            </w:pPr>
          </w:p>
          <w:p w14:paraId="445AA338" w14:textId="77777777" w:rsidR="00FB01F2" w:rsidRPr="003C448C" w:rsidRDefault="00FB01F2">
            <w:pPr>
              <w:pStyle w:val="Zwykytekst"/>
              <w:spacing w:before="120" w:line="288" w:lineRule="auto"/>
              <w:jc w:val="both"/>
              <w:rPr>
                <w:rFonts w:ascii="Times New Roman" w:hAnsi="Times New Roman"/>
                <w:sz w:val="24"/>
                <w:szCs w:val="24"/>
                <w:lang w:eastAsia="pl-PL"/>
              </w:rPr>
            </w:pPr>
          </w:p>
        </w:tc>
        <w:tc>
          <w:tcPr>
            <w:tcW w:w="1801" w:type="dxa"/>
            <w:tcBorders>
              <w:top w:val="single" w:sz="4" w:space="0" w:color="auto"/>
              <w:left w:val="single" w:sz="4" w:space="0" w:color="auto"/>
              <w:bottom w:val="single" w:sz="4" w:space="0" w:color="auto"/>
              <w:right w:val="single" w:sz="4" w:space="0" w:color="auto"/>
            </w:tcBorders>
          </w:tcPr>
          <w:p w14:paraId="643469DE" w14:textId="77777777" w:rsidR="00FB01F2" w:rsidRPr="003C448C" w:rsidRDefault="00FB01F2">
            <w:pPr>
              <w:pStyle w:val="Zwykytekst"/>
              <w:spacing w:before="120" w:line="288" w:lineRule="auto"/>
              <w:jc w:val="both"/>
              <w:rPr>
                <w:rFonts w:ascii="Times New Roman" w:hAnsi="Times New Roman"/>
                <w:sz w:val="24"/>
                <w:szCs w:val="24"/>
                <w:lang w:eastAsia="pl-PL"/>
              </w:rPr>
            </w:pPr>
          </w:p>
        </w:tc>
        <w:tc>
          <w:tcPr>
            <w:tcW w:w="2702" w:type="dxa"/>
            <w:tcBorders>
              <w:top w:val="single" w:sz="4" w:space="0" w:color="auto"/>
              <w:left w:val="single" w:sz="4" w:space="0" w:color="auto"/>
              <w:bottom w:val="single" w:sz="4" w:space="0" w:color="auto"/>
              <w:right w:val="single" w:sz="4" w:space="0" w:color="auto"/>
            </w:tcBorders>
          </w:tcPr>
          <w:p w14:paraId="49CE5146" w14:textId="77777777" w:rsidR="00FB01F2" w:rsidRPr="003C448C" w:rsidRDefault="00FB01F2">
            <w:pPr>
              <w:pStyle w:val="Zwykytekst"/>
              <w:spacing w:before="120" w:line="288" w:lineRule="auto"/>
              <w:jc w:val="both"/>
              <w:rPr>
                <w:rFonts w:ascii="Times New Roman" w:hAnsi="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14:paraId="0B10CC4A" w14:textId="77777777" w:rsidR="00FB01F2" w:rsidRPr="003C448C" w:rsidRDefault="00FB01F2">
            <w:pPr>
              <w:pStyle w:val="Zwykytekst"/>
              <w:spacing w:before="120" w:line="288" w:lineRule="auto"/>
              <w:jc w:val="both"/>
              <w:rPr>
                <w:rFonts w:ascii="Times New Roman" w:hAnsi="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14:paraId="1E79EEE7" w14:textId="77777777" w:rsidR="00FB01F2" w:rsidRPr="003C448C" w:rsidRDefault="00FB01F2">
            <w:pPr>
              <w:pStyle w:val="Zwykytekst"/>
              <w:spacing w:before="120" w:line="288" w:lineRule="auto"/>
              <w:jc w:val="both"/>
              <w:rPr>
                <w:rFonts w:ascii="Times New Roman" w:hAnsi="Times New Roman"/>
                <w:sz w:val="24"/>
                <w:szCs w:val="24"/>
                <w:lang w:eastAsia="pl-PL"/>
              </w:rPr>
            </w:pPr>
          </w:p>
        </w:tc>
      </w:tr>
    </w:tbl>
    <w:p w14:paraId="089B7EA6" w14:textId="77777777" w:rsidR="00FB01F2" w:rsidRPr="003C448C" w:rsidRDefault="00FB01F2" w:rsidP="00FB01F2">
      <w:pPr>
        <w:pStyle w:val="Zwykytekst"/>
        <w:spacing w:before="120" w:line="288" w:lineRule="auto"/>
        <w:jc w:val="both"/>
        <w:rPr>
          <w:rFonts w:ascii="Times New Roman" w:hAnsi="Times New Roman"/>
          <w:sz w:val="24"/>
          <w:szCs w:val="24"/>
        </w:rPr>
      </w:pPr>
    </w:p>
    <w:p w14:paraId="50565283" w14:textId="77777777" w:rsidR="00FB01F2" w:rsidRPr="003C448C" w:rsidRDefault="00FB01F2" w:rsidP="00FB01F2">
      <w:pPr>
        <w:pStyle w:val="Zwykytekst"/>
        <w:spacing w:before="120" w:line="288" w:lineRule="auto"/>
        <w:jc w:val="both"/>
        <w:rPr>
          <w:rFonts w:ascii="Times New Roman" w:hAnsi="Times New Roman"/>
          <w:sz w:val="24"/>
          <w:szCs w:val="24"/>
        </w:rPr>
      </w:pPr>
      <w:r w:rsidRPr="003C448C">
        <w:rPr>
          <w:rFonts w:ascii="Times New Roman" w:hAnsi="Times New Roman"/>
          <w:b/>
          <w:bCs/>
          <w:sz w:val="24"/>
          <w:szCs w:val="24"/>
          <w:u w:val="single"/>
        </w:rPr>
        <w:t>Uwaga</w:t>
      </w:r>
      <w:r w:rsidRPr="003C448C">
        <w:rPr>
          <w:rFonts w:ascii="Times New Roman" w:hAnsi="Times New Roman"/>
          <w:sz w:val="24"/>
          <w:szCs w:val="24"/>
        </w:rPr>
        <w:t xml:space="preserve">: Wykonawca zobowiązany jest do załączenia </w:t>
      </w:r>
      <w:r w:rsidRPr="003C448C">
        <w:rPr>
          <w:rFonts w:ascii="Times New Roman" w:hAnsi="Times New Roman"/>
          <w:b/>
          <w:bCs/>
          <w:sz w:val="24"/>
          <w:szCs w:val="24"/>
        </w:rPr>
        <w:t xml:space="preserve">dokumentów potwierdzających należyte wykonanie </w:t>
      </w:r>
      <w:r w:rsidRPr="003C448C">
        <w:rPr>
          <w:rFonts w:ascii="Times New Roman" w:hAnsi="Times New Roman"/>
          <w:sz w:val="24"/>
          <w:szCs w:val="24"/>
        </w:rPr>
        <w:t>wyszczególnionych w tabeli zamówień.</w:t>
      </w:r>
    </w:p>
    <w:p w14:paraId="1AA84BE0" w14:textId="77777777" w:rsidR="00FB01F2" w:rsidRPr="003C448C" w:rsidRDefault="00FB01F2" w:rsidP="00FB01F2">
      <w:pPr>
        <w:pStyle w:val="Zwykytekst"/>
        <w:spacing w:before="120" w:line="288" w:lineRule="auto"/>
        <w:jc w:val="center"/>
        <w:rPr>
          <w:rFonts w:ascii="Times New Roman" w:hAnsi="Times New Roman"/>
          <w:sz w:val="24"/>
          <w:szCs w:val="24"/>
        </w:rPr>
      </w:pPr>
    </w:p>
    <w:p w14:paraId="45739383" w14:textId="767A951B" w:rsidR="00FB01F2" w:rsidRPr="003C448C" w:rsidRDefault="00FB01F2" w:rsidP="00FB01F2">
      <w:pPr>
        <w:pStyle w:val="Zwykytekst"/>
        <w:spacing w:before="120" w:line="288" w:lineRule="auto"/>
        <w:rPr>
          <w:rFonts w:ascii="Times New Roman" w:hAnsi="Times New Roman"/>
          <w:sz w:val="24"/>
          <w:szCs w:val="24"/>
        </w:rPr>
      </w:pPr>
      <w:r w:rsidRPr="003C448C">
        <w:rPr>
          <w:rFonts w:ascii="Times New Roman" w:hAnsi="Times New Roman"/>
          <w:sz w:val="24"/>
          <w:szCs w:val="24"/>
        </w:rPr>
        <w:t>__________________ dnia __. __.201</w:t>
      </w:r>
      <w:r w:rsidR="0021094F" w:rsidRPr="003C448C">
        <w:rPr>
          <w:rFonts w:ascii="Times New Roman" w:hAnsi="Times New Roman"/>
          <w:sz w:val="24"/>
          <w:szCs w:val="24"/>
        </w:rPr>
        <w:t>5</w:t>
      </w:r>
      <w:r w:rsidRPr="003C448C">
        <w:rPr>
          <w:rFonts w:ascii="Times New Roman" w:hAnsi="Times New Roman"/>
          <w:sz w:val="24"/>
          <w:szCs w:val="24"/>
        </w:rPr>
        <w:t xml:space="preserve"> r.</w:t>
      </w:r>
    </w:p>
    <w:p w14:paraId="4F017830" w14:textId="77777777" w:rsidR="00FB01F2" w:rsidRPr="003C448C" w:rsidRDefault="00FB01F2" w:rsidP="00FB01F2">
      <w:pPr>
        <w:pStyle w:val="Zwykytekst"/>
        <w:spacing w:before="120" w:line="288" w:lineRule="auto"/>
        <w:ind w:firstLine="5220"/>
        <w:jc w:val="center"/>
        <w:rPr>
          <w:rFonts w:ascii="Times New Roman" w:hAnsi="Times New Roman"/>
          <w:i/>
          <w:iCs/>
          <w:sz w:val="24"/>
          <w:szCs w:val="24"/>
        </w:rPr>
      </w:pPr>
      <w:r w:rsidRPr="003C448C">
        <w:rPr>
          <w:rFonts w:ascii="Times New Roman" w:hAnsi="Times New Roman"/>
          <w:i/>
          <w:iCs/>
          <w:sz w:val="24"/>
          <w:szCs w:val="24"/>
        </w:rPr>
        <w:t>_______________________________</w:t>
      </w:r>
    </w:p>
    <w:p w14:paraId="066C9964" w14:textId="77777777" w:rsidR="00FB01F2" w:rsidRPr="003C448C" w:rsidRDefault="00FB01F2" w:rsidP="00FB01F2">
      <w:pPr>
        <w:pStyle w:val="Zwykytekst"/>
        <w:spacing w:line="288" w:lineRule="auto"/>
        <w:ind w:left="1174" w:firstLine="4502"/>
        <w:jc w:val="center"/>
        <w:rPr>
          <w:rFonts w:ascii="Times New Roman" w:hAnsi="Times New Roman"/>
          <w:i/>
          <w:iCs/>
        </w:rPr>
      </w:pPr>
      <w:r w:rsidRPr="003C448C">
        <w:rPr>
          <w:rFonts w:ascii="Times New Roman" w:hAnsi="Times New Roman"/>
          <w:i/>
          <w:iCs/>
        </w:rPr>
        <w:t>(podpis Wykonawcy/Wykonawców)</w:t>
      </w:r>
    </w:p>
    <w:p w14:paraId="0F453D8A" w14:textId="77777777" w:rsidR="00FB01F2" w:rsidRPr="003C448C" w:rsidRDefault="00FB01F2" w:rsidP="008739EF">
      <w:pPr>
        <w:pStyle w:val="Zwykytekst"/>
        <w:spacing w:before="120" w:line="288" w:lineRule="auto"/>
        <w:jc w:val="right"/>
        <w:rPr>
          <w:rFonts w:ascii="Times New Roman" w:hAnsi="Times New Roman"/>
        </w:rPr>
      </w:pPr>
      <w:r w:rsidRPr="003C448C">
        <w:rPr>
          <w:rFonts w:ascii="Times New Roman" w:hAnsi="Times New Roman"/>
        </w:rPr>
        <w:br w:type="page"/>
      </w:r>
      <w:r w:rsidR="008739EF" w:rsidRPr="003C448C">
        <w:rPr>
          <w:rFonts w:ascii="Times New Roman" w:hAnsi="Times New Roman"/>
        </w:rPr>
        <w:lastRenderedPageBreak/>
        <w:t xml:space="preserve"> </w:t>
      </w:r>
    </w:p>
    <w:p w14:paraId="6E56910D" w14:textId="77777777" w:rsidR="00FB01F2" w:rsidRPr="003C448C" w:rsidRDefault="00FB01F2" w:rsidP="00FB01F2">
      <w:pPr>
        <w:pStyle w:val="Zwykytekst"/>
        <w:spacing w:before="120" w:line="288" w:lineRule="auto"/>
        <w:rPr>
          <w:rFonts w:ascii="Times New Roman" w:hAnsi="Times New Roman"/>
        </w:rPr>
      </w:pPr>
    </w:p>
    <w:p w14:paraId="0A07893A" w14:textId="77777777" w:rsidR="00FB01F2" w:rsidRPr="003C448C" w:rsidRDefault="00FB01F2" w:rsidP="00FB01F2">
      <w:pPr>
        <w:pStyle w:val="Zwykytekst"/>
        <w:spacing w:before="120" w:line="288" w:lineRule="auto"/>
        <w:rPr>
          <w:rFonts w:ascii="Times New Roman" w:hAnsi="Times New Roman"/>
        </w:rPr>
      </w:pPr>
    </w:p>
    <w:p w14:paraId="5E281FF4" w14:textId="77777777" w:rsidR="00FB01F2" w:rsidRPr="003C448C" w:rsidRDefault="00FB01F2" w:rsidP="00FB01F2">
      <w:pPr>
        <w:pStyle w:val="Zwykytekst"/>
        <w:spacing w:before="120" w:line="288" w:lineRule="auto"/>
        <w:rPr>
          <w:rFonts w:ascii="Times New Roman" w:hAnsi="Times New Roman"/>
        </w:rPr>
      </w:pPr>
    </w:p>
    <w:p w14:paraId="445EC216" w14:textId="77777777" w:rsidR="00FB01F2" w:rsidRPr="003C448C" w:rsidRDefault="00FB01F2" w:rsidP="00FB01F2">
      <w:pPr>
        <w:pStyle w:val="Zwykytekst"/>
        <w:spacing w:before="120" w:line="288" w:lineRule="auto"/>
        <w:rPr>
          <w:rFonts w:ascii="Times New Roman" w:hAnsi="Times New Roman"/>
        </w:rPr>
      </w:pPr>
    </w:p>
    <w:p w14:paraId="024895CB" w14:textId="77777777" w:rsidR="00FB01F2" w:rsidRPr="003C448C" w:rsidRDefault="00FB01F2" w:rsidP="00FB01F2">
      <w:pPr>
        <w:pStyle w:val="Zwykytekst"/>
        <w:spacing w:before="120" w:line="288" w:lineRule="auto"/>
        <w:rPr>
          <w:rFonts w:ascii="Times New Roman" w:hAnsi="Times New Roman"/>
        </w:rPr>
      </w:pPr>
    </w:p>
    <w:p w14:paraId="35A75162" w14:textId="77777777" w:rsidR="00FB01F2" w:rsidRPr="003C448C" w:rsidRDefault="00FB01F2" w:rsidP="00FB01F2">
      <w:pPr>
        <w:pStyle w:val="Zwykytekst"/>
        <w:spacing w:before="120" w:line="288" w:lineRule="auto"/>
        <w:rPr>
          <w:rFonts w:ascii="Times New Roman" w:hAnsi="Times New Roman"/>
        </w:rPr>
      </w:pPr>
    </w:p>
    <w:p w14:paraId="6EE9DEC3" w14:textId="77777777" w:rsidR="00FB01F2" w:rsidRPr="003C448C" w:rsidRDefault="00FB01F2" w:rsidP="00FB01F2">
      <w:pPr>
        <w:pStyle w:val="Zwykytekst"/>
        <w:spacing w:before="120" w:line="288" w:lineRule="auto"/>
        <w:rPr>
          <w:rFonts w:ascii="Times New Roman" w:hAnsi="Times New Roman"/>
        </w:rPr>
      </w:pPr>
    </w:p>
    <w:p w14:paraId="1D13DE98" w14:textId="77777777" w:rsidR="00FB01F2" w:rsidRPr="003C448C" w:rsidRDefault="00FB01F2" w:rsidP="00FB01F2">
      <w:pPr>
        <w:pStyle w:val="Zwykytekst"/>
        <w:spacing w:before="120" w:line="288" w:lineRule="auto"/>
        <w:rPr>
          <w:rFonts w:ascii="Times New Roman" w:hAnsi="Times New Roman"/>
        </w:rPr>
      </w:pPr>
    </w:p>
    <w:p w14:paraId="1E4F3B85" w14:textId="77777777" w:rsidR="00FB01F2" w:rsidRPr="003C448C" w:rsidRDefault="00FB01F2" w:rsidP="00FB01F2">
      <w:pPr>
        <w:pStyle w:val="Tekstpodstawowy2"/>
        <w:jc w:val="center"/>
        <w:rPr>
          <w:sz w:val="32"/>
          <w:szCs w:val="32"/>
        </w:rPr>
      </w:pPr>
    </w:p>
    <w:p w14:paraId="60AB3009" w14:textId="77777777" w:rsidR="00FB01F2" w:rsidRPr="003C448C" w:rsidRDefault="00FB01F2" w:rsidP="00FB01F2">
      <w:pPr>
        <w:pStyle w:val="Tekstpodstawowy2"/>
        <w:jc w:val="center"/>
        <w:rPr>
          <w:sz w:val="32"/>
          <w:szCs w:val="32"/>
        </w:rPr>
      </w:pPr>
    </w:p>
    <w:p w14:paraId="225EB77E" w14:textId="77777777" w:rsidR="00FB01F2" w:rsidRPr="003C448C" w:rsidRDefault="00FB01F2" w:rsidP="00FB01F2">
      <w:pPr>
        <w:pStyle w:val="Tekstpodstawowy2"/>
        <w:jc w:val="center"/>
        <w:rPr>
          <w:sz w:val="32"/>
          <w:szCs w:val="32"/>
        </w:rPr>
      </w:pPr>
    </w:p>
    <w:p w14:paraId="26B217AB" w14:textId="77777777" w:rsidR="00FB01F2" w:rsidRPr="003C448C" w:rsidRDefault="00FB01F2" w:rsidP="00FB01F2">
      <w:pPr>
        <w:pStyle w:val="Tekstpodstawowy2"/>
        <w:jc w:val="center"/>
        <w:rPr>
          <w:sz w:val="32"/>
          <w:szCs w:val="32"/>
        </w:rPr>
      </w:pPr>
      <w:r w:rsidRPr="003C448C">
        <w:rPr>
          <w:sz w:val="32"/>
          <w:szCs w:val="32"/>
        </w:rPr>
        <w:t>ROZDZIAŁ III</w:t>
      </w:r>
    </w:p>
    <w:p w14:paraId="1942CC1F" w14:textId="77777777" w:rsidR="00FB01F2" w:rsidRPr="003C448C" w:rsidRDefault="00FB01F2" w:rsidP="00FB01F2">
      <w:pPr>
        <w:pStyle w:val="Tekstpodstawowy2"/>
        <w:jc w:val="center"/>
        <w:rPr>
          <w:sz w:val="32"/>
          <w:szCs w:val="32"/>
        </w:rPr>
      </w:pPr>
    </w:p>
    <w:p w14:paraId="329D824D" w14:textId="77777777" w:rsidR="00FB01F2" w:rsidRPr="003C448C" w:rsidRDefault="00FB01F2" w:rsidP="00FB01F2">
      <w:pPr>
        <w:pStyle w:val="Tekstpodstawowy2"/>
        <w:jc w:val="center"/>
        <w:rPr>
          <w:sz w:val="32"/>
          <w:szCs w:val="32"/>
        </w:rPr>
      </w:pPr>
      <w:r w:rsidRPr="003C448C">
        <w:rPr>
          <w:sz w:val="32"/>
          <w:szCs w:val="32"/>
        </w:rPr>
        <w:t>FORMULARZ OFERTY</w:t>
      </w:r>
    </w:p>
    <w:p w14:paraId="5F9C90EC" w14:textId="77777777" w:rsidR="00FB01F2" w:rsidRPr="003C448C" w:rsidRDefault="00FB01F2" w:rsidP="00FB01F2">
      <w:pPr>
        <w:pStyle w:val="Tekstpodstawowy2"/>
        <w:jc w:val="center"/>
        <w:rPr>
          <w:sz w:val="32"/>
          <w:szCs w:val="32"/>
        </w:rPr>
      </w:pPr>
    </w:p>
    <w:p w14:paraId="14709C7B" w14:textId="77777777" w:rsidR="00FB01F2" w:rsidRPr="003C448C" w:rsidRDefault="00FB01F2" w:rsidP="00FB01F2">
      <w:pPr>
        <w:pStyle w:val="Zwykytekst"/>
        <w:spacing w:before="120" w:line="288" w:lineRule="auto"/>
        <w:jc w:val="right"/>
        <w:rPr>
          <w:rFonts w:ascii="Times New Roman" w:hAnsi="Times New Roman"/>
        </w:rPr>
      </w:pPr>
      <w:r w:rsidRPr="003C448C">
        <w:rPr>
          <w:rFonts w:ascii="Times New Roman" w:hAnsi="Times New Roman"/>
        </w:rPr>
        <w:br w:type="page"/>
      </w:r>
    </w:p>
    <w:p w14:paraId="3F2FDFFE" w14:textId="77777777" w:rsidR="00FB01F2" w:rsidRPr="003C448C" w:rsidRDefault="00FB01F2" w:rsidP="00FB01F2">
      <w:pPr>
        <w:pStyle w:val="Zwykytekst"/>
        <w:spacing w:before="120" w:line="288" w:lineRule="auto"/>
        <w:jc w:val="right"/>
        <w:rPr>
          <w:rFonts w:ascii="Times New Roman" w:hAnsi="Times New Roman"/>
        </w:rPr>
      </w:pPr>
    </w:p>
    <w:p w14:paraId="2AB0EDCA" w14:textId="77777777" w:rsidR="00FB01F2" w:rsidRPr="003C448C" w:rsidRDefault="00FB01F2" w:rsidP="00FB01F2">
      <w:pPr>
        <w:pStyle w:val="Zwykytekst"/>
        <w:spacing w:before="120" w:line="288" w:lineRule="auto"/>
        <w:jc w:val="right"/>
        <w:rPr>
          <w:rFonts w:ascii="Times New Roman" w:hAnsi="Times New Roman"/>
          <w:b/>
          <w:bCs/>
          <w:sz w:val="24"/>
          <w:szCs w:val="24"/>
          <w:u w:val="single"/>
        </w:rPr>
      </w:pPr>
      <w:r w:rsidRPr="003C448C">
        <w:rPr>
          <w:rFonts w:ascii="Times New Roman" w:hAnsi="Times New Roman"/>
          <w:b/>
          <w:bCs/>
          <w:sz w:val="24"/>
          <w:szCs w:val="24"/>
          <w:u w:val="single"/>
        </w:rPr>
        <w:t>ZAŁĄCZNIK NR 1 do Rozdziału III SIWZ</w:t>
      </w:r>
    </w:p>
    <w:p w14:paraId="609F220B" w14:textId="37FF0C21" w:rsidR="00FB01F2" w:rsidRPr="003C448C" w:rsidRDefault="001A161E" w:rsidP="00FB01F2">
      <w:pPr>
        <w:pStyle w:val="Zwykytekst"/>
        <w:spacing w:before="120" w:line="288" w:lineRule="auto"/>
        <w:jc w:val="both"/>
        <w:rPr>
          <w:rFonts w:ascii="Times New Roman" w:hAnsi="Times New Roman"/>
        </w:rPr>
      </w:pPr>
      <w:r w:rsidRPr="003C448C">
        <w:rPr>
          <w:rFonts w:ascii="Times New Roman" w:hAnsi="Times New Roman"/>
          <w:noProof/>
          <w:lang w:eastAsia="pl-PL"/>
        </w:rPr>
        <mc:AlternateContent>
          <mc:Choice Requires="wps">
            <w:drawing>
              <wp:anchor distT="0" distB="0" distL="114300" distR="114300" simplePos="0" relativeHeight="251659264" behindDoc="0" locked="0" layoutInCell="0" allowOverlap="1" wp14:anchorId="477E9E65" wp14:editId="7FC15C4E">
                <wp:simplePos x="0" y="0"/>
                <wp:positionH relativeFrom="column">
                  <wp:posOffset>92075</wp:posOffset>
                </wp:positionH>
                <wp:positionV relativeFrom="paragraph">
                  <wp:posOffset>291465</wp:posOffset>
                </wp:positionV>
                <wp:extent cx="2080895" cy="937260"/>
                <wp:effectExtent l="0" t="0" r="14605" b="15240"/>
                <wp:wrapTight wrapText="bothSides">
                  <wp:wrapPolygon edited="0">
                    <wp:start x="0" y="0"/>
                    <wp:lineTo x="0" y="21512"/>
                    <wp:lineTo x="21554" y="21512"/>
                    <wp:lineTo x="21554" y="0"/>
                    <wp:lineTo x="0" y="0"/>
                  </wp:wrapPolygon>
                </wp:wrapTight>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0895" cy="937260"/>
                        </a:xfrm>
                        <a:prstGeom prst="rect">
                          <a:avLst/>
                        </a:prstGeom>
                        <a:solidFill>
                          <a:srgbClr val="FFFFFF"/>
                        </a:solidFill>
                        <a:ln w="9525">
                          <a:solidFill>
                            <a:srgbClr val="000000"/>
                          </a:solidFill>
                          <a:miter lim="800000"/>
                          <a:headEnd/>
                          <a:tailEnd/>
                        </a:ln>
                      </wps:spPr>
                      <wps:txbx>
                        <w:txbxContent>
                          <w:p w14:paraId="6E533021" w14:textId="77777777" w:rsidR="003F704A" w:rsidRDefault="003F704A" w:rsidP="00FB01F2">
                            <w:pPr>
                              <w:jc w:val="center"/>
                              <w:rPr>
                                <w:i/>
                                <w:iCs/>
                                <w:sz w:val="18"/>
                                <w:szCs w:val="18"/>
                              </w:rPr>
                            </w:pPr>
                          </w:p>
                          <w:p w14:paraId="086A420D" w14:textId="77777777" w:rsidR="003F704A" w:rsidRDefault="003F704A" w:rsidP="00FB01F2">
                            <w:pPr>
                              <w:jc w:val="center"/>
                              <w:rPr>
                                <w:i/>
                                <w:iCs/>
                                <w:sz w:val="18"/>
                                <w:szCs w:val="18"/>
                              </w:rPr>
                            </w:pPr>
                          </w:p>
                          <w:p w14:paraId="6F749B1A" w14:textId="77777777" w:rsidR="003F704A" w:rsidRDefault="003F704A" w:rsidP="00FB01F2">
                            <w:pPr>
                              <w:jc w:val="center"/>
                              <w:rPr>
                                <w:i/>
                                <w:iCs/>
                                <w:sz w:val="18"/>
                                <w:szCs w:val="18"/>
                              </w:rPr>
                            </w:pPr>
                          </w:p>
                          <w:p w14:paraId="676F1EFE" w14:textId="77777777" w:rsidR="003F704A" w:rsidRDefault="003F704A" w:rsidP="00FB01F2">
                            <w:pPr>
                              <w:jc w:val="center"/>
                              <w:rPr>
                                <w:i/>
                                <w:iCs/>
                                <w:sz w:val="18"/>
                                <w:szCs w:val="18"/>
                              </w:rPr>
                            </w:pPr>
                          </w:p>
                          <w:p w14:paraId="2D04DB81" w14:textId="77777777" w:rsidR="003F704A" w:rsidRDefault="003F704A" w:rsidP="00FB01F2">
                            <w:pPr>
                              <w:jc w:val="center"/>
                              <w:rPr>
                                <w:i/>
                                <w:iCs/>
                                <w:sz w:val="18"/>
                                <w:szCs w:val="18"/>
                              </w:rPr>
                            </w:pPr>
                          </w:p>
                          <w:p w14:paraId="2E65A68D" w14:textId="77777777" w:rsidR="003F704A" w:rsidRDefault="003F704A" w:rsidP="00FB01F2">
                            <w:pPr>
                              <w:jc w:val="center"/>
                              <w:rPr>
                                <w:i/>
                                <w:iCs/>
                                <w:sz w:val="18"/>
                                <w:szCs w:val="18"/>
                              </w:rPr>
                            </w:pPr>
                            <w:r>
                              <w:rPr>
                                <w:i/>
                                <w:iCs/>
                                <w:sz w:val="18"/>
                                <w:szCs w:val="18"/>
                              </w:rPr>
                              <w:t>(pieczęć Wykonawcy/Wykonawców)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E9E65" id="Text Box 4" o:spid="_x0000_s1030" type="#_x0000_t202" style="position:absolute;left:0;text-align:left;margin-left:7.25pt;margin-top:22.95pt;width:163.85pt;height:7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" o:allowincell="f">
                <v:textbox>
                  <w:txbxContent>
                    <w:p w14:paraId="6E533021" w14:textId="77777777" w:rsidR="003F704A" w:rsidRDefault="003F704A" w:rsidP="00FB01F2">
                      <w:pPr>
                        <w:jc w:val="center"/>
                        <w:rPr>
                          <w:i/>
                          <w:iCs/>
                          <w:sz w:val="18"/>
                          <w:szCs w:val="18"/>
                        </w:rPr>
                      </w:pPr>
                    </w:p>
                    <w:p w14:paraId="086A420D" w14:textId="77777777" w:rsidR="003F704A" w:rsidRDefault="003F704A" w:rsidP="00FB01F2">
                      <w:pPr>
                        <w:jc w:val="center"/>
                        <w:rPr>
                          <w:i/>
                          <w:iCs/>
                          <w:sz w:val="18"/>
                          <w:szCs w:val="18"/>
                        </w:rPr>
                      </w:pPr>
                    </w:p>
                    <w:p w14:paraId="6F749B1A" w14:textId="77777777" w:rsidR="003F704A" w:rsidRDefault="003F704A" w:rsidP="00FB01F2">
                      <w:pPr>
                        <w:jc w:val="center"/>
                        <w:rPr>
                          <w:i/>
                          <w:iCs/>
                          <w:sz w:val="18"/>
                          <w:szCs w:val="18"/>
                        </w:rPr>
                      </w:pPr>
                    </w:p>
                    <w:p w14:paraId="676F1EFE" w14:textId="77777777" w:rsidR="003F704A" w:rsidRDefault="003F704A" w:rsidP="00FB01F2">
                      <w:pPr>
                        <w:jc w:val="center"/>
                        <w:rPr>
                          <w:i/>
                          <w:iCs/>
                          <w:sz w:val="18"/>
                          <w:szCs w:val="18"/>
                        </w:rPr>
                      </w:pPr>
                    </w:p>
                    <w:p w14:paraId="2D04DB81" w14:textId="77777777" w:rsidR="003F704A" w:rsidRDefault="003F704A" w:rsidP="00FB01F2">
                      <w:pPr>
                        <w:jc w:val="center"/>
                        <w:rPr>
                          <w:i/>
                          <w:iCs/>
                          <w:sz w:val="18"/>
                          <w:szCs w:val="18"/>
                        </w:rPr>
                      </w:pPr>
                    </w:p>
                    <w:p w14:paraId="2E65A68D" w14:textId="77777777" w:rsidR="003F704A" w:rsidRDefault="003F704A" w:rsidP="00FB01F2">
                      <w:pPr>
                        <w:jc w:val="center"/>
                        <w:rPr>
                          <w:i/>
                          <w:iCs/>
                          <w:sz w:val="18"/>
                          <w:szCs w:val="18"/>
                        </w:rPr>
                      </w:pPr>
                      <w:r>
                        <w:rPr>
                          <w:i/>
                          <w:iCs/>
                          <w:sz w:val="18"/>
                          <w:szCs w:val="18"/>
                        </w:rPr>
                        <w:t>(pieczęć Wykonawcy/Wykonawców)</w:t>
                      </w:r>
                    </w:p>
                  </w:txbxContent>
                </v:textbox>
                <w10:wrap type="tight"/>
              </v:shape>
            </w:pict>
          </mc:Fallback>
        </mc:AlternateContent>
      </w:r>
      <w:r w:rsidRPr="003C448C">
        <w:rPr>
          <w:rFonts w:ascii="Times New Roman" w:hAnsi="Times New Roman"/>
          <w:noProof/>
          <w:lang w:eastAsia="pl-PL"/>
        </w:rPr>
        <mc:AlternateContent>
          <mc:Choice Requires="wps">
            <w:drawing>
              <wp:anchor distT="0" distB="0" distL="114300" distR="114300" simplePos="0" relativeHeight="251660288" behindDoc="0" locked="0" layoutInCell="0" allowOverlap="1" wp14:anchorId="5F8F557E" wp14:editId="6D1FF354">
                <wp:simplePos x="0" y="0"/>
                <wp:positionH relativeFrom="column">
                  <wp:posOffset>2147570</wp:posOffset>
                </wp:positionH>
                <wp:positionV relativeFrom="paragraph">
                  <wp:posOffset>291465</wp:posOffset>
                </wp:positionV>
                <wp:extent cx="3946525" cy="937260"/>
                <wp:effectExtent l="0" t="0" r="15875" b="15240"/>
                <wp:wrapTight wrapText="bothSides">
                  <wp:wrapPolygon edited="0">
                    <wp:start x="0" y="0"/>
                    <wp:lineTo x="0" y="21512"/>
                    <wp:lineTo x="21583" y="21512"/>
                    <wp:lineTo x="21583" y="0"/>
                    <wp:lineTo x="0" y="0"/>
                  </wp:wrapPolygon>
                </wp:wrapTight>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6525" cy="937260"/>
                        </a:xfrm>
                        <a:prstGeom prst="rect">
                          <a:avLst/>
                        </a:prstGeom>
                        <a:solidFill>
                          <a:srgbClr val="C0C0C0"/>
                        </a:solidFill>
                        <a:ln w="9525">
                          <a:solidFill>
                            <a:srgbClr val="000000"/>
                          </a:solidFill>
                          <a:miter lim="800000"/>
                          <a:headEnd/>
                          <a:tailEnd/>
                        </a:ln>
                      </wps:spPr>
                      <wps:txbx>
                        <w:txbxContent>
                          <w:p w14:paraId="531292FC" w14:textId="77777777" w:rsidR="003F704A" w:rsidRDefault="003F704A" w:rsidP="00FB01F2">
                            <w:pPr>
                              <w:jc w:val="center"/>
                              <w:rPr>
                                <w:b/>
                                <w:bCs/>
                                <w:sz w:val="32"/>
                                <w:szCs w:val="32"/>
                              </w:rPr>
                            </w:pPr>
                          </w:p>
                          <w:p w14:paraId="0A9DC177" w14:textId="77777777" w:rsidR="003F704A" w:rsidRDefault="003F704A" w:rsidP="00FB01F2">
                            <w:pPr>
                              <w:jc w:val="center"/>
                              <w:rPr>
                                <w:b/>
                                <w:bCs/>
                                <w:sz w:val="32"/>
                                <w:szCs w:val="32"/>
                              </w:rPr>
                            </w:pPr>
                            <w:r>
                              <w:rPr>
                                <w:b/>
                                <w:bCs/>
                                <w:sz w:val="32"/>
                                <w:szCs w:val="32"/>
                              </w:rPr>
                              <w:t>OFERTA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8F557E" id="Text Box 5" o:spid="_x0000_s1031" type="#_x0000_t202" style="position:absolute;left:0;text-align:left;margin-left:169.1pt;margin-top:22.95pt;width:310.75pt;height:7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" o:allowincell="f" fillcolor="silver">
                <v:textbox>
                  <w:txbxContent>
                    <w:p w14:paraId="531292FC" w14:textId="77777777" w:rsidR="003F704A" w:rsidRDefault="003F704A" w:rsidP="00FB01F2">
                      <w:pPr>
                        <w:jc w:val="center"/>
                        <w:rPr>
                          <w:b/>
                          <w:bCs/>
                          <w:sz w:val="32"/>
                          <w:szCs w:val="32"/>
                        </w:rPr>
                      </w:pPr>
                    </w:p>
                    <w:p w14:paraId="0A9DC177" w14:textId="77777777" w:rsidR="003F704A" w:rsidRDefault="003F704A" w:rsidP="00FB01F2">
                      <w:pPr>
                        <w:jc w:val="center"/>
                        <w:rPr>
                          <w:b/>
                          <w:bCs/>
                          <w:sz w:val="32"/>
                          <w:szCs w:val="32"/>
                        </w:rPr>
                      </w:pPr>
                      <w:r>
                        <w:rPr>
                          <w:b/>
                          <w:bCs/>
                          <w:sz w:val="32"/>
                          <w:szCs w:val="32"/>
                        </w:rPr>
                        <w:t>OFERTA</w:t>
                      </w:r>
                    </w:p>
                  </w:txbxContent>
                </v:textbox>
                <w10:wrap type="tight"/>
              </v:shape>
            </w:pict>
          </mc:Fallback>
        </mc:AlternateContent>
      </w:r>
    </w:p>
    <w:p w14:paraId="53E9DAA9" w14:textId="77777777" w:rsidR="00FB01F2" w:rsidRPr="003C448C" w:rsidRDefault="00FB01F2" w:rsidP="00FB01F2">
      <w:pPr>
        <w:pStyle w:val="Zwykytekst"/>
        <w:spacing w:before="120" w:line="288" w:lineRule="auto"/>
        <w:jc w:val="both"/>
        <w:rPr>
          <w:rFonts w:ascii="Times New Roman" w:hAnsi="Times New Roman"/>
        </w:rPr>
      </w:pPr>
    </w:p>
    <w:p w14:paraId="4D7656FE" w14:textId="77777777" w:rsidR="00FB01F2" w:rsidRPr="003C448C" w:rsidRDefault="00FB01F2" w:rsidP="00FB01F2">
      <w:pPr>
        <w:pStyle w:val="Zwykytekst"/>
        <w:spacing w:before="120" w:line="288" w:lineRule="auto"/>
        <w:ind w:left="3545" w:firstLine="595"/>
        <w:jc w:val="both"/>
        <w:rPr>
          <w:rFonts w:ascii="Times New Roman" w:hAnsi="Times New Roman"/>
        </w:rPr>
      </w:pPr>
      <w:r w:rsidRPr="003C448C">
        <w:rPr>
          <w:rFonts w:ascii="Times New Roman" w:hAnsi="Times New Roman"/>
        </w:rPr>
        <w:t>Do:</w:t>
      </w:r>
    </w:p>
    <w:p w14:paraId="4FF420B2" w14:textId="77777777" w:rsidR="00FB01F2" w:rsidRPr="003C448C" w:rsidRDefault="00FB01F2" w:rsidP="00FB01F2">
      <w:pPr>
        <w:ind w:left="4140"/>
        <w:rPr>
          <w:rFonts w:ascii="Times New Roman" w:hAnsi="Times New Roman"/>
          <w:b/>
          <w:bCs/>
        </w:rPr>
      </w:pPr>
      <w:r w:rsidRPr="003C448C">
        <w:rPr>
          <w:rFonts w:ascii="Times New Roman" w:hAnsi="Times New Roman"/>
          <w:b/>
          <w:bCs/>
        </w:rPr>
        <w:t xml:space="preserve">PKP Szybka Kolej Miejska w Trójmieście </w:t>
      </w:r>
      <w:r w:rsidRPr="003C448C">
        <w:rPr>
          <w:rFonts w:ascii="Times New Roman" w:hAnsi="Times New Roman"/>
          <w:b/>
          <w:bCs/>
        </w:rPr>
        <w:br/>
        <w:t xml:space="preserve">Sp. z o. o. </w:t>
      </w:r>
    </w:p>
    <w:p w14:paraId="63971F02" w14:textId="77777777" w:rsidR="00FB01F2" w:rsidRPr="003C448C" w:rsidRDefault="00FB01F2" w:rsidP="00FB01F2">
      <w:pPr>
        <w:ind w:left="4140"/>
        <w:rPr>
          <w:rFonts w:ascii="Times New Roman" w:hAnsi="Times New Roman"/>
          <w:b/>
          <w:bCs/>
        </w:rPr>
      </w:pPr>
      <w:r w:rsidRPr="003C448C">
        <w:rPr>
          <w:rFonts w:ascii="Times New Roman" w:hAnsi="Times New Roman"/>
          <w:b/>
          <w:bCs/>
        </w:rPr>
        <w:t>ul. Morska 350A</w:t>
      </w:r>
    </w:p>
    <w:p w14:paraId="378D8178" w14:textId="77777777" w:rsidR="00FB01F2" w:rsidRPr="003C448C" w:rsidRDefault="00FB01F2" w:rsidP="00FB01F2">
      <w:pPr>
        <w:ind w:left="4140"/>
        <w:rPr>
          <w:rFonts w:ascii="Times New Roman" w:hAnsi="Times New Roman"/>
          <w:b/>
          <w:bCs/>
        </w:rPr>
      </w:pPr>
      <w:r w:rsidRPr="003C448C">
        <w:rPr>
          <w:rFonts w:ascii="Times New Roman" w:hAnsi="Times New Roman"/>
          <w:b/>
          <w:bCs/>
        </w:rPr>
        <w:t>81-002 Gdynia</w:t>
      </w:r>
    </w:p>
    <w:p w14:paraId="4AACA818" w14:textId="77777777" w:rsidR="00FB01F2" w:rsidRPr="003C448C" w:rsidRDefault="00FB01F2" w:rsidP="00FB01F2">
      <w:pPr>
        <w:ind w:left="4140"/>
        <w:rPr>
          <w:rFonts w:ascii="Times New Roman" w:hAnsi="Times New Roman"/>
          <w:b/>
          <w:bCs/>
          <w:sz w:val="10"/>
          <w:szCs w:val="10"/>
        </w:rPr>
      </w:pPr>
    </w:p>
    <w:p w14:paraId="5CB96FD7" w14:textId="7BFEB5E7" w:rsidR="00FB01F2" w:rsidRPr="003C448C" w:rsidRDefault="00FB01F2" w:rsidP="00FB01F2">
      <w:pPr>
        <w:jc w:val="both"/>
        <w:rPr>
          <w:rFonts w:ascii="Times New Roman" w:hAnsi="Times New Roman"/>
        </w:rPr>
      </w:pPr>
      <w:r w:rsidRPr="003C448C">
        <w:rPr>
          <w:rFonts w:ascii="Times New Roman" w:hAnsi="Times New Roman"/>
        </w:rPr>
        <w:t xml:space="preserve">Nawiązując do ogłoszenia o przetargu nieograniczonym w postępowaniu o zamówienie publiczne </w:t>
      </w:r>
      <w:r w:rsidRPr="003C448C">
        <w:rPr>
          <w:rFonts w:ascii="Times New Roman" w:hAnsi="Times New Roman"/>
          <w:spacing w:val="-2"/>
        </w:rPr>
        <w:t>na</w:t>
      </w:r>
      <w:r w:rsidRPr="003C448C">
        <w:rPr>
          <w:rFonts w:ascii="Times New Roman" w:hAnsi="Times New Roman"/>
        </w:rPr>
        <w:t xml:space="preserve"> </w:t>
      </w:r>
      <w:r w:rsidR="0021094F" w:rsidRPr="003C448C">
        <w:rPr>
          <w:rFonts w:ascii="Times New Roman" w:hAnsi="Times New Roman"/>
        </w:rPr>
        <w:t xml:space="preserve">wykonanie  naprawy czwartego poziomu utrzymania – P4  (naprawa rewizyjna) jednego ezt serii EN-57 oraz dwóch </w:t>
      </w:r>
      <w:r w:rsidR="00671229" w:rsidRPr="003C448C">
        <w:rPr>
          <w:rFonts w:ascii="Times New Roman" w:hAnsi="Times New Roman"/>
        </w:rPr>
        <w:t>ezt</w:t>
      </w:r>
      <w:r w:rsidR="0021094F" w:rsidRPr="003C448C">
        <w:rPr>
          <w:rFonts w:ascii="Times New Roman" w:hAnsi="Times New Roman"/>
        </w:rPr>
        <w:t xml:space="preserve"> serii EN-71 </w:t>
      </w:r>
      <w:r w:rsidRPr="003C448C">
        <w:rPr>
          <w:rFonts w:ascii="Times New Roman" w:hAnsi="Times New Roman"/>
        </w:rPr>
        <w:t>dla PKP Szybka Kolej Miejs</w:t>
      </w:r>
      <w:r w:rsidR="008739EF" w:rsidRPr="003C448C">
        <w:rPr>
          <w:rFonts w:ascii="Times New Roman" w:hAnsi="Times New Roman"/>
        </w:rPr>
        <w:t xml:space="preserve">ka w Trójmieście </w:t>
      </w:r>
      <w:r w:rsidRPr="003C448C">
        <w:rPr>
          <w:rFonts w:ascii="Times New Roman" w:hAnsi="Times New Roman"/>
        </w:rPr>
        <w:t xml:space="preserve">Sp. z o.o. </w:t>
      </w:r>
    </w:p>
    <w:p w14:paraId="5104841D" w14:textId="77777777" w:rsidR="00FB01F2" w:rsidRPr="003C448C" w:rsidRDefault="00FB01F2" w:rsidP="00FB01F2">
      <w:pPr>
        <w:pStyle w:val="Zwykytekst"/>
        <w:tabs>
          <w:tab w:val="left" w:leader="dot" w:pos="9072"/>
        </w:tabs>
        <w:spacing w:before="120" w:line="288" w:lineRule="auto"/>
        <w:jc w:val="both"/>
        <w:rPr>
          <w:rFonts w:ascii="Times New Roman" w:hAnsi="Times New Roman"/>
          <w:sz w:val="24"/>
          <w:szCs w:val="24"/>
        </w:rPr>
      </w:pPr>
      <w:r w:rsidRPr="003C448C">
        <w:rPr>
          <w:rFonts w:ascii="Times New Roman" w:hAnsi="Times New Roman"/>
          <w:b/>
          <w:bCs/>
          <w:sz w:val="24"/>
          <w:szCs w:val="24"/>
        </w:rPr>
        <w:t>MY NIŻEJ PODPISANI</w:t>
      </w:r>
      <w:r w:rsidRPr="003C448C">
        <w:rPr>
          <w:rFonts w:ascii="Times New Roman" w:hAnsi="Times New Roman"/>
          <w:sz w:val="24"/>
          <w:szCs w:val="24"/>
        </w:rPr>
        <w:t>:</w:t>
      </w:r>
    </w:p>
    <w:p w14:paraId="354D33CA" w14:textId="77777777" w:rsidR="00FB01F2" w:rsidRPr="003C448C" w:rsidRDefault="00FB01F2" w:rsidP="00FB01F2">
      <w:pPr>
        <w:pStyle w:val="Zwykytekst"/>
        <w:tabs>
          <w:tab w:val="left" w:leader="dot" w:pos="9072"/>
        </w:tabs>
        <w:spacing w:line="288" w:lineRule="auto"/>
        <w:jc w:val="both"/>
        <w:rPr>
          <w:rFonts w:ascii="Times New Roman" w:hAnsi="Times New Roman"/>
          <w:sz w:val="24"/>
          <w:szCs w:val="24"/>
        </w:rPr>
      </w:pPr>
      <w:r w:rsidRPr="003C448C">
        <w:rPr>
          <w:rFonts w:ascii="Times New Roman" w:hAnsi="Times New Roman"/>
          <w:sz w:val="24"/>
          <w:szCs w:val="24"/>
        </w:rPr>
        <w:t xml:space="preserve">___________________________________________________________________________ </w:t>
      </w:r>
    </w:p>
    <w:p w14:paraId="6DC88B65" w14:textId="77777777" w:rsidR="00FB01F2" w:rsidRPr="003C448C" w:rsidRDefault="00FB01F2" w:rsidP="00FB01F2">
      <w:pPr>
        <w:pStyle w:val="Zwykytekst"/>
        <w:tabs>
          <w:tab w:val="left" w:leader="dot" w:pos="9072"/>
        </w:tabs>
        <w:spacing w:before="120" w:line="288" w:lineRule="auto"/>
        <w:jc w:val="both"/>
        <w:rPr>
          <w:rFonts w:ascii="Times New Roman" w:hAnsi="Times New Roman"/>
          <w:sz w:val="24"/>
          <w:szCs w:val="24"/>
        </w:rPr>
      </w:pPr>
      <w:r w:rsidRPr="003C448C">
        <w:rPr>
          <w:rFonts w:ascii="Times New Roman" w:hAnsi="Times New Roman"/>
          <w:sz w:val="24"/>
          <w:szCs w:val="24"/>
        </w:rPr>
        <w:t xml:space="preserve">___________________________________________________________________________ </w:t>
      </w:r>
    </w:p>
    <w:p w14:paraId="419898AE" w14:textId="77777777" w:rsidR="00FB01F2" w:rsidRPr="003C448C" w:rsidRDefault="00FB01F2" w:rsidP="00FB01F2">
      <w:pPr>
        <w:pStyle w:val="Zwykytekst"/>
        <w:tabs>
          <w:tab w:val="left" w:leader="dot" w:pos="9072"/>
        </w:tabs>
        <w:spacing w:before="120" w:line="288" w:lineRule="auto"/>
        <w:jc w:val="both"/>
        <w:rPr>
          <w:rFonts w:ascii="Times New Roman" w:hAnsi="Times New Roman"/>
          <w:b/>
          <w:bCs/>
          <w:caps/>
          <w:sz w:val="24"/>
          <w:szCs w:val="24"/>
        </w:rPr>
      </w:pPr>
      <w:r w:rsidRPr="003C448C">
        <w:rPr>
          <w:rFonts w:ascii="Times New Roman" w:hAnsi="Times New Roman"/>
          <w:b/>
          <w:bCs/>
          <w:caps/>
          <w:sz w:val="24"/>
          <w:szCs w:val="24"/>
        </w:rPr>
        <w:t>działając w imieniu i na rzecz</w:t>
      </w:r>
      <w:r w:rsidRPr="003C448C">
        <w:rPr>
          <w:rFonts w:ascii="Times New Roman" w:hAnsi="Times New Roman"/>
          <w:caps/>
          <w:sz w:val="24"/>
          <w:szCs w:val="24"/>
        </w:rPr>
        <w:t>:</w:t>
      </w:r>
    </w:p>
    <w:p w14:paraId="16260FC6" w14:textId="77777777" w:rsidR="00FB01F2" w:rsidRPr="003C448C" w:rsidRDefault="00FB01F2" w:rsidP="00FB01F2">
      <w:pPr>
        <w:pStyle w:val="Zwykytekst"/>
        <w:tabs>
          <w:tab w:val="left" w:leader="dot" w:pos="9072"/>
        </w:tabs>
        <w:spacing w:before="120" w:line="288" w:lineRule="auto"/>
        <w:jc w:val="both"/>
        <w:rPr>
          <w:rFonts w:ascii="Times New Roman" w:hAnsi="Times New Roman"/>
          <w:sz w:val="24"/>
          <w:szCs w:val="24"/>
        </w:rPr>
      </w:pPr>
      <w:r w:rsidRPr="003C448C">
        <w:rPr>
          <w:rFonts w:ascii="Times New Roman" w:hAnsi="Times New Roman"/>
          <w:sz w:val="24"/>
          <w:szCs w:val="24"/>
        </w:rPr>
        <w:t xml:space="preserve">___________________________________________________________________________ </w:t>
      </w:r>
    </w:p>
    <w:p w14:paraId="4D37DA1F" w14:textId="77777777" w:rsidR="00FB01F2" w:rsidRPr="003C448C" w:rsidRDefault="00FB01F2" w:rsidP="00FB01F2">
      <w:pPr>
        <w:pStyle w:val="Zwykytekst"/>
        <w:tabs>
          <w:tab w:val="left" w:leader="dot" w:pos="9072"/>
        </w:tabs>
        <w:spacing w:before="120" w:line="288" w:lineRule="auto"/>
        <w:jc w:val="both"/>
        <w:rPr>
          <w:rFonts w:ascii="Times New Roman" w:hAnsi="Times New Roman"/>
          <w:sz w:val="24"/>
          <w:szCs w:val="24"/>
        </w:rPr>
      </w:pPr>
      <w:r w:rsidRPr="003C448C">
        <w:rPr>
          <w:rFonts w:ascii="Times New Roman" w:hAnsi="Times New Roman"/>
          <w:sz w:val="24"/>
          <w:szCs w:val="24"/>
        </w:rPr>
        <w:t xml:space="preserve">___________________________________________________________________________ </w:t>
      </w:r>
    </w:p>
    <w:p w14:paraId="72B7C421" w14:textId="77777777" w:rsidR="00FB01F2" w:rsidRPr="003C448C" w:rsidRDefault="00FB01F2" w:rsidP="00FB01F2">
      <w:pPr>
        <w:pStyle w:val="Zwykytekst"/>
        <w:tabs>
          <w:tab w:val="left" w:leader="dot" w:pos="9072"/>
        </w:tabs>
        <w:spacing w:line="288" w:lineRule="auto"/>
        <w:jc w:val="center"/>
        <w:rPr>
          <w:rFonts w:ascii="Times New Roman" w:hAnsi="Times New Roman"/>
          <w:i/>
          <w:iCs/>
          <w:sz w:val="22"/>
          <w:szCs w:val="22"/>
        </w:rPr>
      </w:pPr>
      <w:r w:rsidRPr="003C448C">
        <w:rPr>
          <w:rFonts w:ascii="Times New Roman" w:hAnsi="Times New Roman"/>
          <w:i/>
          <w:iCs/>
          <w:sz w:val="22"/>
          <w:szCs w:val="22"/>
        </w:rPr>
        <w:t>(nazwa (firma) i dokładny adres Wykonawcy/Wykonawców)</w:t>
      </w:r>
    </w:p>
    <w:p w14:paraId="0EEC2346" w14:textId="77777777" w:rsidR="00FB01F2" w:rsidRPr="003C448C" w:rsidRDefault="00FB01F2" w:rsidP="00FB01F2">
      <w:pPr>
        <w:pStyle w:val="Zwykytekst"/>
        <w:tabs>
          <w:tab w:val="left" w:leader="dot" w:pos="9072"/>
        </w:tabs>
        <w:spacing w:before="120" w:line="288" w:lineRule="auto"/>
        <w:jc w:val="center"/>
        <w:rPr>
          <w:rFonts w:ascii="Times New Roman" w:hAnsi="Times New Roman"/>
          <w:i/>
          <w:iCs/>
          <w:sz w:val="22"/>
          <w:szCs w:val="22"/>
        </w:rPr>
      </w:pPr>
      <w:r w:rsidRPr="003C448C">
        <w:rPr>
          <w:rFonts w:ascii="Times New Roman" w:hAnsi="Times New Roman"/>
          <w:i/>
          <w:iCs/>
          <w:sz w:val="22"/>
          <w:szCs w:val="22"/>
        </w:rPr>
        <w:t>(w przypadku składania oferty przez podmioty występujące wspólnie podać nazwy (firmy) i dokładne adresy wszystkich podmiotów wspólnie ubiegających się o udzielenie zamówienia)</w:t>
      </w:r>
    </w:p>
    <w:p w14:paraId="1411DC85" w14:textId="77777777" w:rsidR="00FB01F2" w:rsidRPr="003C448C" w:rsidRDefault="00FB01F2" w:rsidP="00FB01F2">
      <w:pPr>
        <w:pStyle w:val="Zwykytekst"/>
        <w:tabs>
          <w:tab w:val="left" w:leader="dot" w:pos="9072"/>
        </w:tabs>
        <w:spacing w:before="120" w:line="288" w:lineRule="auto"/>
        <w:jc w:val="center"/>
        <w:rPr>
          <w:rFonts w:ascii="Times New Roman" w:hAnsi="Times New Roman"/>
          <w:sz w:val="22"/>
          <w:szCs w:val="22"/>
        </w:rPr>
      </w:pPr>
    </w:p>
    <w:p w14:paraId="0C45949D" w14:textId="4FF01752" w:rsidR="00FB01F2" w:rsidRPr="003C448C" w:rsidRDefault="00FB01F2" w:rsidP="00344E90">
      <w:pPr>
        <w:pStyle w:val="Zwykytekst"/>
        <w:numPr>
          <w:ilvl w:val="0"/>
          <w:numId w:val="23"/>
        </w:numPr>
        <w:tabs>
          <w:tab w:val="num" w:pos="284"/>
        </w:tabs>
        <w:spacing w:after="120"/>
        <w:jc w:val="both"/>
        <w:rPr>
          <w:rFonts w:ascii="Times New Roman" w:hAnsi="Times New Roman"/>
          <w:sz w:val="24"/>
          <w:szCs w:val="24"/>
        </w:rPr>
      </w:pPr>
      <w:r w:rsidRPr="003C448C">
        <w:rPr>
          <w:rStyle w:val="Tekstpodstawowy21Znak"/>
          <w:rFonts w:ascii="Times New Roman" w:hAnsi="Times New Roman"/>
          <w:b/>
          <w:bCs/>
          <w:lang w:val="pl-PL"/>
        </w:rPr>
        <w:t>SKŁADAMY OFERTĘ</w:t>
      </w:r>
      <w:r w:rsidRPr="003C448C">
        <w:rPr>
          <w:rStyle w:val="Tekstpodstawowy21Znak"/>
          <w:rFonts w:ascii="Times New Roman" w:hAnsi="Times New Roman"/>
          <w:lang w:val="pl-PL"/>
        </w:rPr>
        <w:t xml:space="preserve"> na wykonanie</w:t>
      </w:r>
      <w:r w:rsidRPr="003C448C">
        <w:rPr>
          <w:rFonts w:ascii="Times New Roman" w:hAnsi="Times New Roman"/>
          <w:sz w:val="24"/>
          <w:szCs w:val="24"/>
        </w:rPr>
        <w:t xml:space="preserve"> przedmiotu zamówienia w zakresie określonym </w:t>
      </w:r>
      <w:r w:rsidRPr="003C448C">
        <w:rPr>
          <w:rFonts w:ascii="Times New Roman" w:hAnsi="Times New Roman"/>
          <w:sz w:val="24"/>
          <w:szCs w:val="24"/>
        </w:rPr>
        <w:br/>
        <w:t xml:space="preserve">w Specyfikacji Istotnych Warunków Zamówienia </w:t>
      </w:r>
      <w:r w:rsidR="008739EF" w:rsidRPr="003C448C">
        <w:rPr>
          <w:rFonts w:ascii="Times New Roman" w:hAnsi="Times New Roman"/>
          <w:spacing w:val="-2"/>
          <w:sz w:val="24"/>
          <w:szCs w:val="24"/>
        </w:rPr>
        <w:t>– znak: SKMMS-ZP/N/</w:t>
      </w:r>
      <w:r w:rsidR="0021094F" w:rsidRPr="003C448C">
        <w:rPr>
          <w:rFonts w:ascii="Times New Roman" w:hAnsi="Times New Roman"/>
          <w:spacing w:val="-2"/>
          <w:sz w:val="24"/>
          <w:szCs w:val="24"/>
        </w:rPr>
        <w:t>59</w:t>
      </w:r>
      <w:r w:rsidR="008739EF" w:rsidRPr="003C448C">
        <w:rPr>
          <w:rFonts w:ascii="Times New Roman" w:hAnsi="Times New Roman"/>
          <w:spacing w:val="-2"/>
          <w:sz w:val="24"/>
          <w:szCs w:val="24"/>
        </w:rPr>
        <w:t>/14</w:t>
      </w:r>
      <w:r w:rsidRPr="003C448C">
        <w:rPr>
          <w:rFonts w:ascii="Times New Roman" w:hAnsi="Times New Roman"/>
          <w:sz w:val="24"/>
          <w:szCs w:val="24"/>
        </w:rPr>
        <w:t>.</w:t>
      </w:r>
    </w:p>
    <w:p w14:paraId="64630AA6" w14:textId="77777777" w:rsidR="00FB01F2" w:rsidRPr="003C448C" w:rsidRDefault="00FB01F2" w:rsidP="00344E90">
      <w:pPr>
        <w:pStyle w:val="Zwykytekst"/>
        <w:numPr>
          <w:ilvl w:val="0"/>
          <w:numId w:val="23"/>
        </w:numPr>
        <w:tabs>
          <w:tab w:val="num" w:pos="284"/>
        </w:tabs>
        <w:spacing w:after="120"/>
        <w:jc w:val="both"/>
        <w:rPr>
          <w:rFonts w:ascii="Times New Roman" w:hAnsi="Times New Roman"/>
          <w:sz w:val="24"/>
          <w:szCs w:val="24"/>
        </w:rPr>
      </w:pPr>
      <w:r w:rsidRPr="003C448C">
        <w:rPr>
          <w:rFonts w:ascii="Times New Roman" w:hAnsi="Times New Roman"/>
          <w:b/>
          <w:bCs/>
          <w:sz w:val="24"/>
          <w:szCs w:val="24"/>
        </w:rPr>
        <w:t>OŚWIADCZAMY,</w:t>
      </w:r>
      <w:r w:rsidRPr="003C448C">
        <w:rPr>
          <w:rFonts w:ascii="Times New Roman" w:hAnsi="Times New Roman"/>
          <w:sz w:val="24"/>
          <w:szCs w:val="24"/>
        </w:rPr>
        <w:t xml:space="preserve"> że zapoznaliśmy się ze Specyfikacją Istotnych Warunków Zamówienia i uznajemy się za związanych określonymi w niej postanowieniami i zasadami postępowania.</w:t>
      </w:r>
    </w:p>
    <w:p w14:paraId="469C6450" w14:textId="63882860" w:rsidR="00FB01F2" w:rsidRPr="003C448C" w:rsidRDefault="00FB01F2" w:rsidP="00FB01F2">
      <w:pPr>
        <w:pStyle w:val="Zwykytekst"/>
        <w:widowControl w:val="0"/>
        <w:spacing w:after="120"/>
        <w:jc w:val="both"/>
        <w:outlineLvl w:val="0"/>
        <w:rPr>
          <w:rFonts w:ascii="Times New Roman" w:hAnsi="Times New Roman"/>
          <w:sz w:val="24"/>
          <w:szCs w:val="24"/>
        </w:rPr>
      </w:pPr>
      <w:r w:rsidRPr="003C448C">
        <w:rPr>
          <w:rFonts w:ascii="Times New Roman" w:hAnsi="Times New Roman"/>
          <w:b/>
          <w:bCs/>
          <w:sz w:val="24"/>
          <w:szCs w:val="24"/>
        </w:rPr>
        <w:t xml:space="preserve">2.1. OFERUJEMY </w:t>
      </w:r>
      <w:r w:rsidRPr="003C448C">
        <w:rPr>
          <w:rFonts w:ascii="Times New Roman" w:hAnsi="Times New Roman"/>
          <w:sz w:val="24"/>
          <w:szCs w:val="24"/>
        </w:rPr>
        <w:t>wykonanie przedmiotu z</w:t>
      </w:r>
      <w:r w:rsidR="008739EF" w:rsidRPr="003C448C">
        <w:rPr>
          <w:rFonts w:ascii="Times New Roman" w:hAnsi="Times New Roman"/>
          <w:sz w:val="24"/>
          <w:szCs w:val="24"/>
        </w:rPr>
        <w:t>amówienia</w:t>
      </w:r>
      <w:r w:rsidRPr="003C448C">
        <w:rPr>
          <w:rFonts w:ascii="Times New Roman" w:hAnsi="Times New Roman"/>
          <w:sz w:val="24"/>
          <w:szCs w:val="24"/>
        </w:rPr>
        <w:t xml:space="preserve"> zgodnie z wymogami określonymi w SIWZ za cenę netto …........................................ PLN (słownie złotych .....................................................………..) plus podatek VAT w obowiązującej wysokości, co daje cenę brutto* .......................................PLN (słownie złotych: ……........................</w:t>
      </w:r>
      <w:r w:rsidR="0021094F" w:rsidRPr="003C448C">
        <w:rPr>
          <w:rFonts w:ascii="Times New Roman" w:hAnsi="Times New Roman"/>
          <w:sz w:val="24"/>
          <w:szCs w:val="24"/>
        </w:rPr>
        <w:t>..............................), w tym:</w:t>
      </w:r>
    </w:p>
    <w:p w14:paraId="7981CE74" w14:textId="190B96F2" w:rsidR="0021094F" w:rsidRPr="003C448C" w:rsidRDefault="0021094F" w:rsidP="00FB01F2">
      <w:pPr>
        <w:pStyle w:val="Zwykytekst"/>
        <w:widowControl w:val="0"/>
        <w:spacing w:after="120"/>
        <w:jc w:val="both"/>
        <w:outlineLvl w:val="0"/>
        <w:rPr>
          <w:rFonts w:ascii="Times New Roman" w:hAnsi="Times New Roman"/>
          <w:sz w:val="24"/>
          <w:szCs w:val="24"/>
        </w:rPr>
      </w:pPr>
      <w:r w:rsidRPr="003C448C">
        <w:rPr>
          <w:rFonts w:ascii="Times New Roman" w:hAnsi="Times New Roman"/>
          <w:sz w:val="24"/>
          <w:szCs w:val="24"/>
        </w:rPr>
        <w:t>cena za wykonanie naprawy EN57 1828 - ………………………………….. zł netto</w:t>
      </w:r>
    </w:p>
    <w:p w14:paraId="389B5FB4" w14:textId="3A968336" w:rsidR="0021094F" w:rsidRPr="003C448C" w:rsidRDefault="0021094F" w:rsidP="0021094F">
      <w:pPr>
        <w:pStyle w:val="Zwykytekst"/>
        <w:widowControl w:val="0"/>
        <w:spacing w:after="120"/>
        <w:jc w:val="both"/>
        <w:outlineLvl w:val="0"/>
        <w:rPr>
          <w:rFonts w:ascii="Times New Roman" w:hAnsi="Times New Roman"/>
          <w:sz w:val="24"/>
          <w:szCs w:val="24"/>
        </w:rPr>
      </w:pPr>
      <w:r w:rsidRPr="003C448C">
        <w:rPr>
          <w:rFonts w:ascii="Times New Roman" w:hAnsi="Times New Roman"/>
          <w:sz w:val="24"/>
          <w:szCs w:val="24"/>
        </w:rPr>
        <w:t xml:space="preserve">cena </w:t>
      </w:r>
      <w:r w:rsidR="001C0017" w:rsidRPr="003C448C">
        <w:rPr>
          <w:rFonts w:ascii="Times New Roman" w:hAnsi="Times New Roman"/>
          <w:sz w:val="24"/>
          <w:szCs w:val="24"/>
        </w:rPr>
        <w:t>za wykonanie naprawy EN</w:t>
      </w:r>
      <w:r w:rsidRPr="003C448C">
        <w:rPr>
          <w:rFonts w:ascii="Times New Roman" w:hAnsi="Times New Roman"/>
          <w:sz w:val="24"/>
          <w:szCs w:val="24"/>
        </w:rPr>
        <w:t>7</w:t>
      </w:r>
      <w:r w:rsidR="001C0017" w:rsidRPr="003C448C">
        <w:rPr>
          <w:rFonts w:ascii="Times New Roman" w:hAnsi="Times New Roman"/>
          <w:sz w:val="24"/>
          <w:szCs w:val="24"/>
        </w:rPr>
        <w:t>1</w:t>
      </w:r>
      <w:r w:rsidRPr="003C448C">
        <w:rPr>
          <w:rFonts w:ascii="Times New Roman" w:hAnsi="Times New Roman"/>
          <w:sz w:val="24"/>
          <w:szCs w:val="24"/>
        </w:rPr>
        <w:t> 044   - ………………………………….. zł netto</w:t>
      </w:r>
    </w:p>
    <w:p w14:paraId="21A17C8F" w14:textId="13EA7351" w:rsidR="001C0017" w:rsidRPr="003C448C" w:rsidRDefault="001C0017" w:rsidP="001C0017">
      <w:pPr>
        <w:pStyle w:val="Zwykytekst"/>
        <w:widowControl w:val="0"/>
        <w:spacing w:after="120"/>
        <w:jc w:val="both"/>
        <w:outlineLvl w:val="0"/>
        <w:rPr>
          <w:rFonts w:ascii="Times New Roman" w:hAnsi="Times New Roman"/>
          <w:sz w:val="24"/>
          <w:szCs w:val="24"/>
        </w:rPr>
      </w:pPr>
      <w:r w:rsidRPr="003C448C">
        <w:rPr>
          <w:rFonts w:ascii="Times New Roman" w:hAnsi="Times New Roman"/>
          <w:sz w:val="24"/>
          <w:szCs w:val="24"/>
        </w:rPr>
        <w:t xml:space="preserve">cena </w:t>
      </w:r>
      <w:r w:rsidR="002D5044" w:rsidRPr="003C448C">
        <w:rPr>
          <w:rFonts w:ascii="Times New Roman" w:hAnsi="Times New Roman"/>
          <w:sz w:val="24"/>
          <w:szCs w:val="24"/>
        </w:rPr>
        <w:t xml:space="preserve">za wykonanie naprawy EN71 039  </w:t>
      </w:r>
      <w:r w:rsidRPr="003C448C">
        <w:rPr>
          <w:rFonts w:ascii="Times New Roman" w:hAnsi="Times New Roman"/>
          <w:sz w:val="24"/>
          <w:szCs w:val="24"/>
        </w:rPr>
        <w:t xml:space="preserve"> - ………………………………….. zł netto</w:t>
      </w:r>
    </w:p>
    <w:p w14:paraId="6CAA7A42" w14:textId="77777777" w:rsidR="0021094F" w:rsidRPr="003C448C" w:rsidRDefault="0021094F" w:rsidP="00FB01F2">
      <w:pPr>
        <w:pStyle w:val="Zwykytekst"/>
        <w:widowControl w:val="0"/>
        <w:spacing w:after="120"/>
        <w:jc w:val="both"/>
        <w:outlineLvl w:val="0"/>
        <w:rPr>
          <w:rFonts w:ascii="Times New Roman" w:hAnsi="Times New Roman"/>
          <w:sz w:val="24"/>
          <w:szCs w:val="24"/>
        </w:rPr>
      </w:pPr>
    </w:p>
    <w:p w14:paraId="78C11B03" w14:textId="77777777" w:rsidR="00FB01F2" w:rsidRPr="003C448C" w:rsidRDefault="00FB01F2" w:rsidP="00FB01F2">
      <w:pPr>
        <w:pStyle w:val="Zwykytekst"/>
        <w:widowControl w:val="0"/>
        <w:jc w:val="both"/>
        <w:outlineLvl w:val="1"/>
        <w:rPr>
          <w:rFonts w:ascii="Times New Roman" w:hAnsi="Times New Roman"/>
          <w:sz w:val="24"/>
          <w:szCs w:val="24"/>
        </w:rPr>
      </w:pPr>
      <w:r w:rsidRPr="003C448C">
        <w:rPr>
          <w:rFonts w:ascii="Times New Roman" w:hAnsi="Times New Roman"/>
          <w:sz w:val="24"/>
          <w:szCs w:val="24"/>
        </w:rPr>
        <w:lastRenderedPageBreak/>
        <w:t>Powyższe wyliczenia zostały dokonane zgodnie z pkt 18 Rozdziału I Specyfikacji Istotnych Warunków Zamówienia.</w:t>
      </w:r>
    </w:p>
    <w:p w14:paraId="23364D02" w14:textId="77777777" w:rsidR="00FB01F2" w:rsidRPr="003C448C" w:rsidRDefault="00FB01F2" w:rsidP="00FB01F2">
      <w:pPr>
        <w:pStyle w:val="Zwykytekst"/>
        <w:jc w:val="both"/>
        <w:rPr>
          <w:rFonts w:ascii="Times New Roman" w:hAnsi="Times New Roman"/>
          <w:sz w:val="22"/>
          <w:szCs w:val="22"/>
        </w:rPr>
      </w:pPr>
    </w:p>
    <w:p w14:paraId="75351692" w14:textId="77777777" w:rsidR="00FB01F2" w:rsidRPr="003C448C" w:rsidRDefault="00FB01F2" w:rsidP="00FB01F2">
      <w:pPr>
        <w:pStyle w:val="Zwykytekst"/>
        <w:jc w:val="both"/>
        <w:rPr>
          <w:rFonts w:ascii="Times New Roman" w:hAnsi="Times New Roman"/>
          <w:sz w:val="24"/>
          <w:szCs w:val="24"/>
        </w:rPr>
      </w:pPr>
      <w:r w:rsidRPr="003C448C">
        <w:rPr>
          <w:rFonts w:ascii="Times New Roman" w:hAnsi="Times New Roman"/>
          <w:sz w:val="24"/>
          <w:szCs w:val="24"/>
        </w:rPr>
        <w:t>*Cena oferty (tj. cena realizacji przedmiotu zamówienia) musi obejmować całkowity koszt wykonania przedmiotu zamówienia oraz wszelkie koszty towarzyszące wykonaniu</w:t>
      </w:r>
      <w:r w:rsidR="00FB68A2" w:rsidRPr="003C448C">
        <w:rPr>
          <w:rFonts w:ascii="Times New Roman" w:hAnsi="Times New Roman"/>
          <w:sz w:val="24"/>
          <w:szCs w:val="24"/>
        </w:rPr>
        <w:t>.</w:t>
      </w:r>
    </w:p>
    <w:p w14:paraId="65A348D7" w14:textId="77777777" w:rsidR="00FB01F2" w:rsidRPr="003C448C" w:rsidRDefault="00FB01F2" w:rsidP="00FB01F2">
      <w:pPr>
        <w:pStyle w:val="Zwykytekst"/>
        <w:jc w:val="both"/>
        <w:rPr>
          <w:rFonts w:ascii="Times New Roman" w:hAnsi="Times New Roman"/>
          <w:sz w:val="24"/>
          <w:szCs w:val="24"/>
        </w:rPr>
      </w:pPr>
    </w:p>
    <w:p w14:paraId="442E4A94" w14:textId="29FE0001" w:rsidR="00FB01F2" w:rsidRPr="003C448C" w:rsidRDefault="00FB01F2" w:rsidP="00344E90">
      <w:pPr>
        <w:pStyle w:val="Zwykytekst"/>
        <w:numPr>
          <w:ilvl w:val="0"/>
          <w:numId w:val="23"/>
        </w:numPr>
        <w:jc w:val="both"/>
        <w:rPr>
          <w:rFonts w:ascii="Times New Roman" w:hAnsi="Times New Roman"/>
          <w:sz w:val="24"/>
          <w:szCs w:val="24"/>
        </w:rPr>
      </w:pPr>
      <w:r w:rsidRPr="003C448C">
        <w:rPr>
          <w:rFonts w:ascii="Times New Roman" w:hAnsi="Times New Roman"/>
          <w:b/>
          <w:bCs/>
          <w:sz w:val="24"/>
          <w:szCs w:val="24"/>
        </w:rPr>
        <w:t>ZOBOWIĄZUJEMY SIĘ</w:t>
      </w:r>
      <w:r w:rsidRPr="003C448C">
        <w:rPr>
          <w:rFonts w:ascii="Times New Roman" w:hAnsi="Times New Roman"/>
          <w:sz w:val="24"/>
          <w:szCs w:val="24"/>
        </w:rPr>
        <w:t xml:space="preserve"> do </w:t>
      </w:r>
      <w:r w:rsidR="008739EF" w:rsidRPr="003C448C">
        <w:rPr>
          <w:rFonts w:ascii="Times New Roman" w:hAnsi="Times New Roman"/>
          <w:sz w:val="24"/>
          <w:szCs w:val="24"/>
        </w:rPr>
        <w:t>z</w:t>
      </w:r>
      <w:r w:rsidRPr="003C448C">
        <w:rPr>
          <w:rFonts w:ascii="Times New Roman" w:hAnsi="Times New Roman"/>
          <w:sz w:val="24"/>
          <w:szCs w:val="24"/>
        </w:rPr>
        <w:t xml:space="preserve">realizowania zamówienia w </w:t>
      </w:r>
      <w:r w:rsidR="003F704A" w:rsidRPr="003C448C">
        <w:rPr>
          <w:rFonts w:ascii="Times New Roman" w:hAnsi="Times New Roman"/>
          <w:sz w:val="24"/>
          <w:szCs w:val="24"/>
        </w:rPr>
        <w:t>następujących terminach:</w:t>
      </w:r>
    </w:p>
    <w:p w14:paraId="6DF05931" w14:textId="215DCEFA" w:rsidR="003F704A" w:rsidRPr="00231E93" w:rsidRDefault="003F704A" w:rsidP="00344E90">
      <w:pPr>
        <w:pStyle w:val="Akapitzlist"/>
        <w:numPr>
          <w:ilvl w:val="0"/>
          <w:numId w:val="26"/>
        </w:numPr>
        <w:spacing w:before="100" w:beforeAutospacing="1"/>
        <w:jc w:val="both"/>
        <w:rPr>
          <w:rFonts w:ascii="Times New Roman" w:hAnsi="Times New Roman"/>
          <w:bCs/>
          <w:sz w:val="24"/>
          <w:szCs w:val="24"/>
        </w:rPr>
      </w:pPr>
      <w:r w:rsidRPr="00231E93">
        <w:rPr>
          <w:rFonts w:ascii="Times New Roman" w:hAnsi="Times New Roman"/>
          <w:bCs/>
          <w:sz w:val="24"/>
          <w:szCs w:val="24"/>
        </w:rPr>
        <w:t>w przypadku ezt EN-57 – ………………………..</w:t>
      </w:r>
      <w:r w:rsidR="00962A58" w:rsidRPr="00231E93">
        <w:rPr>
          <w:rFonts w:ascii="Times New Roman" w:hAnsi="Times New Roman"/>
          <w:bCs/>
          <w:sz w:val="24"/>
          <w:szCs w:val="24"/>
        </w:rPr>
        <w:t xml:space="preserve"> (słownie: ………………..)</w:t>
      </w:r>
      <w:r w:rsidRPr="00231E93">
        <w:rPr>
          <w:rFonts w:ascii="Times New Roman" w:hAnsi="Times New Roman"/>
          <w:bCs/>
          <w:sz w:val="24"/>
          <w:szCs w:val="24"/>
        </w:rPr>
        <w:t xml:space="preserve"> dni kalendarzowych od dnia dostarczenia ezt do Wykonawcy.</w:t>
      </w:r>
    </w:p>
    <w:p w14:paraId="31CF224F" w14:textId="77777777" w:rsidR="00962A58" w:rsidRPr="00231E93" w:rsidRDefault="00962A58" w:rsidP="00962A58">
      <w:pPr>
        <w:pStyle w:val="Akapitzlist"/>
        <w:spacing w:before="100" w:beforeAutospacing="1"/>
        <w:ind w:left="1080"/>
        <w:jc w:val="both"/>
        <w:rPr>
          <w:rFonts w:ascii="Times New Roman" w:hAnsi="Times New Roman"/>
          <w:bCs/>
          <w:sz w:val="10"/>
          <w:szCs w:val="10"/>
        </w:rPr>
      </w:pPr>
    </w:p>
    <w:p w14:paraId="389A921B" w14:textId="6CE2AB6A" w:rsidR="003F704A" w:rsidRPr="00231E93" w:rsidRDefault="003F704A" w:rsidP="003F704A">
      <w:pPr>
        <w:pStyle w:val="Akapitzlist"/>
        <w:spacing w:before="100" w:beforeAutospacing="1"/>
        <w:ind w:left="1080"/>
        <w:jc w:val="both"/>
        <w:rPr>
          <w:rFonts w:ascii="Times New Roman" w:hAnsi="Times New Roman"/>
          <w:b/>
          <w:bCs/>
          <w:sz w:val="24"/>
          <w:szCs w:val="24"/>
        </w:rPr>
      </w:pPr>
      <w:r w:rsidRPr="00231E93">
        <w:rPr>
          <w:rFonts w:ascii="Times New Roman" w:hAnsi="Times New Roman"/>
          <w:bCs/>
          <w:sz w:val="24"/>
          <w:szCs w:val="24"/>
        </w:rPr>
        <w:t xml:space="preserve">Uwaga! Zamawiający wymaga, aby oferowany termin był jednocześnie nie krótszy niż 35 dni i nie dłuższy niż 45 dni kalendarzowych od dnia dostarczenia ezt do Wykonawcy. </w:t>
      </w:r>
      <w:r w:rsidR="00962A58" w:rsidRPr="00231E93">
        <w:rPr>
          <w:rFonts w:ascii="Times New Roman" w:hAnsi="Times New Roman"/>
          <w:b/>
          <w:bCs/>
          <w:sz w:val="24"/>
          <w:szCs w:val="24"/>
        </w:rPr>
        <w:t>Oferty</w:t>
      </w:r>
      <w:r w:rsidRPr="00231E93">
        <w:rPr>
          <w:rFonts w:ascii="Times New Roman" w:hAnsi="Times New Roman"/>
          <w:b/>
          <w:bCs/>
          <w:sz w:val="24"/>
          <w:szCs w:val="24"/>
        </w:rPr>
        <w:t xml:space="preserve"> z zaoferowan</w:t>
      </w:r>
      <w:bookmarkStart w:id="0" w:name="_GoBack"/>
      <w:bookmarkEnd w:id="0"/>
      <w:r w:rsidRPr="00231E93">
        <w:rPr>
          <w:rFonts w:ascii="Times New Roman" w:hAnsi="Times New Roman"/>
          <w:b/>
          <w:bCs/>
          <w:sz w:val="24"/>
          <w:szCs w:val="24"/>
        </w:rPr>
        <w:t>ym innym terminem niż wskazany w zdaniu poprzednim zostaną odrzucone jako niezgodne z siwz,</w:t>
      </w:r>
    </w:p>
    <w:p w14:paraId="1CE3DF77" w14:textId="37C39C54" w:rsidR="003F704A" w:rsidRPr="00231E93" w:rsidRDefault="003F704A" w:rsidP="00344E90">
      <w:pPr>
        <w:pStyle w:val="Akapitzlist"/>
        <w:numPr>
          <w:ilvl w:val="0"/>
          <w:numId w:val="26"/>
        </w:numPr>
        <w:spacing w:before="100" w:beforeAutospacing="1"/>
        <w:jc w:val="both"/>
        <w:rPr>
          <w:rFonts w:ascii="Times New Roman" w:hAnsi="Times New Roman"/>
          <w:bCs/>
          <w:sz w:val="24"/>
          <w:szCs w:val="24"/>
        </w:rPr>
      </w:pPr>
      <w:r w:rsidRPr="00231E93">
        <w:rPr>
          <w:rFonts w:ascii="Times New Roman" w:hAnsi="Times New Roman"/>
          <w:bCs/>
          <w:sz w:val="24"/>
          <w:szCs w:val="24"/>
        </w:rPr>
        <w:t xml:space="preserve">w przypadku </w:t>
      </w:r>
      <w:r w:rsidR="00962A58" w:rsidRPr="00231E93">
        <w:rPr>
          <w:rFonts w:ascii="Times New Roman" w:hAnsi="Times New Roman"/>
          <w:bCs/>
          <w:sz w:val="24"/>
          <w:szCs w:val="24"/>
        </w:rPr>
        <w:t xml:space="preserve">każdego z </w:t>
      </w:r>
      <w:r w:rsidRPr="00231E93">
        <w:rPr>
          <w:rFonts w:ascii="Times New Roman" w:hAnsi="Times New Roman"/>
          <w:bCs/>
          <w:sz w:val="24"/>
          <w:szCs w:val="24"/>
        </w:rPr>
        <w:t>ezt EN-71 –</w:t>
      </w:r>
      <w:r w:rsidR="00962A58" w:rsidRPr="00231E93">
        <w:rPr>
          <w:rFonts w:ascii="Times New Roman" w:hAnsi="Times New Roman"/>
          <w:bCs/>
          <w:sz w:val="24"/>
          <w:szCs w:val="24"/>
        </w:rPr>
        <w:t>……………………….. (słownie: ………………..) dni kalendarzowych od dnia dostarczenia ezt do Wykonawcy.</w:t>
      </w:r>
    </w:p>
    <w:p w14:paraId="7263EC6A" w14:textId="77777777" w:rsidR="00962A58" w:rsidRPr="00231E93" w:rsidRDefault="00962A58" w:rsidP="00962A58">
      <w:pPr>
        <w:pStyle w:val="Akapitzlist"/>
        <w:spacing w:before="100" w:beforeAutospacing="1"/>
        <w:ind w:left="1080"/>
        <w:jc w:val="both"/>
        <w:rPr>
          <w:rFonts w:ascii="Times New Roman" w:hAnsi="Times New Roman"/>
          <w:bCs/>
          <w:sz w:val="10"/>
          <w:szCs w:val="10"/>
        </w:rPr>
      </w:pPr>
    </w:p>
    <w:p w14:paraId="6D00A0E9" w14:textId="5AF63153" w:rsidR="003F704A" w:rsidRPr="00231E93" w:rsidRDefault="00962A58" w:rsidP="003F704A">
      <w:pPr>
        <w:pStyle w:val="Akapitzlist"/>
        <w:spacing w:before="100" w:beforeAutospacing="1"/>
        <w:ind w:left="1080"/>
        <w:jc w:val="both"/>
        <w:rPr>
          <w:rFonts w:ascii="Times New Roman" w:hAnsi="Times New Roman"/>
          <w:bCs/>
          <w:sz w:val="24"/>
          <w:szCs w:val="24"/>
        </w:rPr>
      </w:pPr>
      <w:r w:rsidRPr="00231E93">
        <w:rPr>
          <w:rFonts w:ascii="Times New Roman" w:hAnsi="Times New Roman"/>
          <w:bCs/>
          <w:sz w:val="24"/>
          <w:szCs w:val="24"/>
        </w:rPr>
        <w:t xml:space="preserve">Uwaga! </w:t>
      </w:r>
      <w:r w:rsidR="003F704A" w:rsidRPr="00231E93">
        <w:rPr>
          <w:rFonts w:ascii="Times New Roman" w:hAnsi="Times New Roman"/>
          <w:bCs/>
          <w:sz w:val="24"/>
          <w:szCs w:val="24"/>
        </w:rPr>
        <w:t xml:space="preserve">Zamawiający wymaga, aby oferowany termin był jednocześnie nie krótszy niż 50 dni i nie dłuższy niż 60 dni kalendarzowych od dnia dostarczenia ezt do Wykonawcy. </w:t>
      </w:r>
      <w:r w:rsidR="003F704A" w:rsidRPr="00231E93">
        <w:rPr>
          <w:rFonts w:ascii="Times New Roman" w:hAnsi="Times New Roman"/>
          <w:b/>
          <w:bCs/>
          <w:sz w:val="24"/>
          <w:szCs w:val="24"/>
        </w:rPr>
        <w:t>Oferty z zaoferowanym innym terminem niż wskazany w zdaniu poprzednim zostaną odrzucone jako niezgodne z siwz.</w:t>
      </w:r>
    </w:p>
    <w:p w14:paraId="08190E78" w14:textId="77777777" w:rsidR="003F704A" w:rsidRPr="003C448C" w:rsidRDefault="003F704A" w:rsidP="003F704A">
      <w:pPr>
        <w:pStyle w:val="Zwykytekst"/>
        <w:jc w:val="both"/>
        <w:rPr>
          <w:rFonts w:ascii="Times New Roman" w:hAnsi="Times New Roman"/>
          <w:sz w:val="24"/>
          <w:szCs w:val="24"/>
        </w:rPr>
      </w:pPr>
    </w:p>
    <w:p w14:paraId="3EEFEDE0" w14:textId="77777777" w:rsidR="00FB01F2" w:rsidRPr="003C448C" w:rsidRDefault="00FB01F2" w:rsidP="00344E90">
      <w:pPr>
        <w:pStyle w:val="Zwykytekst"/>
        <w:numPr>
          <w:ilvl w:val="0"/>
          <w:numId w:val="23"/>
        </w:numPr>
        <w:spacing w:before="120" w:line="288" w:lineRule="auto"/>
        <w:jc w:val="both"/>
        <w:rPr>
          <w:rFonts w:ascii="Times New Roman" w:hAnsi="Times New Roman"/>
          <w:sz w:val="24"/>
          <w:szCs w:val="24"/>
        </w:rPr>
      </w:pPr>
      <w:r w:rsidRPr="003C448C">
        <w:rPr>
          <w:rFonts w:ascii="Times New Roman" w:hAnsi="Times New Roman"/>
          <w:b/>
          <w:bCs/>
          <w:sz w:val="24"/>
          <w:szCs w:val="24"/>
        </w:rPr>
        <w:t xml:space="preserve">AKCEPTUJEMY </w:t>
      </w:r>
      <w:r w:rsidRPr="003C448C">
        <w:rPr>
          <w:rFonts w:ascii="Times New Roman" w:hAnsi="Times New Roman"/>
          <w:sz w:val="24"/>
          <w:szCs w:val="24"/>
        </w:rPr>
        <w:t xml:space="preserve">warunki płatności określone przez Zamawiającego w Specyfikacji Istotnych Warunków Zamówienia. </w:t>
      </w:r>
    </w:p>
    <w:p w14:paraId="1585899D" w14:textId="77777777" w:rsidR="00FB01F2" w:rsidRPr="003C448C" w:rsidRDefault="00FB01F2" w:rsidP="00344E90">
      <w:pPr>
        <w:pStyle w:val="Zwykytekst"/>
        <w:numPr>
          <w:ilvl w:val="0"/>
          <w:numId w:val="23"/>
        </w:numPr>
        <w:spacing w:before="120" w:line="288" w:lineRule="auto"/>
        <w:jc w:val="both"/>
        <w:rPr>
          <w:rFonts w:ascii="Times New Roman" w:hAnsi="Times New Roman"/>
          <w:sz w:val="24"/>
          <w:szCs w:val="24"/>
        </w:rPr>
      </w:pPr>
      <w:r w:rsidRPr="003C448C">
        <w:rPr>
          <w:rFonts w:ascii="Times New Roman" w:hAnsi="Times New Roman"/>
          <w:b/>
          <w:bCs/>
          <w:sz w:val="24"/>
          <w:szCs w:val="24"/>
        </w:rPr>
        <w:t>UWAŻAMY SIĘ</w:t>
      </w:r>
      <w:r w:rsidRPr="003C448C">
        <w:rPr>
          <w:rFonts w:ascii="Times New Roman" w:hAnsi="Times New Roman"/>
          <w:sz w:val="24"/>
          <w:szCs w:val="24"/>
        </w:rPr>
        <w:t xml:space="preserve"> za związanych niniejszą ofertą przez czas wskazany w Specyfikacji Istotnych Warunków Zamówienia, tj. przez okres </w:t>
      </w:r>
      <w:r w:rsidRPr="003C448C">
        <w:rPr>
          <w:rFonts w:ascii="Times New Roman" w:hAnsi="Times New Roman"/>
          <w:b/>
          <w:bCs/>
          <w:sz w:val="24"/>
          <w:szCs w:val="24"/>
        </w:rPr>
        <w:t>60 dni</w:t>
      </w:r>
      <w:r w:rsidRPr="003C448C">
        <w:rPr>
          <w:rFonts w:ascii="Times New Roman" w:hAnsi="Times New Roman"/>
          <w:sz w:val="24"/>
          <w:szCs w:val="24"/>
        </w:rPr>
        <w:t xml:space="preserve"> od upływu terminu składania ofert. Na potwierdzenie powyższego wnieśliśmy wadium w wysokości </w:t>
      </w:r>
      <w:r w:rsidRPr="003C448C">
        <w:rPr>
          <w:rFonts w:ascii="Times New Roman" w:hAnsi="Times New Roman"/>
          <w:b/>
          <w:bCs/>
          <w:sz w:val="24"/>
          <w:szCs w:val="24"/>
        </w:rPr>
        <w:t>wskazanej w Specyfikacji Istotnych Warunków Zamówienia</w:t>
      </w:r>
      <w:r w:rsidRPr="003C448C">
        <w:rPr>
          <w:rFonts w:ascii="Times New Roman" w:hAnsi="Times New Roman"/>
          <w:sz w:val="24"/>
          <w:szCs w:val="24"/>
        </w:rPr>
        <w:t>, w formie:</w:t>
      </w:r>
    </w:p>
    <w:p w14:paraId="3EFCFA57" w14:textId="77777777" w:rsidR="00FB01F2" w:rsidRPr="003C448C" w:rsidRDefault="00FB01F2" w:rsidP="00FB01F2">
      <w:pPr>
        <w:pStyle w:val="Zwykytekst"/>
        <w:spacing w:before="120" w:line="288" w:lineRule="auto"/>
        <w:jc w:val="both"/>
        <w:rPr>
          <w:rFonts w:ascii="Times New Roman" w:hAnsi="Times New Roman"/>
          <w:sz w:val="24"/>
          <w:szCs w:val="24"/>
        </w:rPr>
      </w:pPr>
      <w:r w:rsidRPr="003C448C">
        <w:rPr>
          <w:rFonts w:ascii="Times New Roman" w:hAnsi="Times New Roman"/>
          <w:sz w:val="24"/>
          <w:szCs w:val="24"/>
        </w:rPr>
        <w:t>_________________________________________________________________________</w:t>
      </w:r>
    </w:p>
    <w:p w14:paraId="0A1CBF30" w14:textId="77777777" w:rsidR="00FB01F2" w:rsidRPr="003C448C" w:rsidRDefault="00FB01F2" w:rsidP="00344E90">
      <w:pPr>
        <w:pStyle w:val="Zwykytekst"/>
        <w:numPr>
          <w:ilvl w:val="0"/>
          <w:numId w:val="23"/>
        </w:numPr>
        <w:spacing w:before="120" w:line="288" w:lineRule="auto"/>
        <w:jc w:val="both"/>
        <w:rPr>
          <w:rFonts w:ascii="Times New Roman" w:hAnsi="Times New Roman"/>
          <w:sz w:val="24"/>
          <w:szCs w:val="24"/>
        </w:rPr>
      </w:pPr>
      <w:r w:rsidRPr="003C448C">
        <w:rPr>
          <w:rFonts w:ascii="Times New Roman" w:hAnsi="Times New Roman"/>
          <w:b/>
          <w:bCs/>
          <w:sz w:val="24"/>
          <w:szCs w:val="24"/>
        </w:rPr>
        <w:t>OŚWIADCZAMY</w:t>
      </w:r>
      <w:r w:rsidRPr="003C448C">
        <w:rPr>
          <w:rFonts w:ascii="Times New Roman" w:hAnsi="Times New Roman"/>
          <w:sz w:val="24"/>
          <w:szCs w:val="24"/>
        </w:rPr>
        <w:t xml:space="preserve">, że pełnomocnikiem Wykonawców wspólnie ubiegających się o udzielenie niniejszego zamówienia jest: </w:t>
      </w:r>
    </w:p>
    <w:p w14:paraId="0BDF5747" w14:textId="77777777" w:rsidR="00FB01F2" w:rsidRPr="003C448C" w:rsidRDefault="00FB01F2" w:rsidP="00FB01F2">
      <w:pPr>
        <w:pStyle w:val="Zwykytekst"/>
        <w:spacing w:before="120" w:line="288" w:lineRule="auto"/>
        <w:jc w:val="both"/>
        <w:rPr>
          <w:rFonts w:ascii="Times New Roman" w:hAnsi="Times New Roman"/>
          <w:sz w:val="24"/>
          <w:szCs w:val="24"/>
        </w:rPr>
      </w:pPr>
      <w:r w:rsidRPr="003C448C">
        <w:rPr>
          <w:rFonts w:ascii="Times New Roman" w:hAnsi="Times New Roman"/>
          <w:sz w:val="24"/>
          <w:szCs w:val="24"/>
        </w:rPr>
        <w:t>___________________________________________________________________________</w:t>
      </w:r>
    </w:p>
    <w:p w14:paraId="1223F32C" w14:textId="77777777" w:rsidR="00FB01F2" w:rsidRPr="003C448C" w:rsidRDefault="00FB01F2" w:rsidP="00FB01F2">
      <w:pPr>
        <w:pStyle w:val="Zwykytekst"/>
        <w:tabs>
          <w:tab w:val="left" w:leader="dot" w:pos="9072"/>
        </w:tabs>
        <w:spacing w:before="120" w:line="288" w:lineRule="auto"/>
        <w:jc w:val="both"/>
        <w:rPr>
          <w:rFonts w:ascii="Times New Roman" w:hAnsi="Times New Roman"/>
          <w:sz w:val="24"/>
          <w:szCs w:val="24"/>
        </w:rPr>
      </w:pPr>
      <w:r w:rsidRPr="003C448C">
        <w:rPr>
          <w:rFonts w:ascii="Times New Roman" w:hAnsi="Times New Roman"/>
          <w:sz w:val="24"/>
          <w:szCs w:val="24"/>
        </w:rPr>
        <w:t>___________________________________________________________________________</w:t>
      </w:r>
    </w:p>
    <w:p w14:paraId="08349131" w14:textId="77777777" w:rsidR="00FB01F2" w:rsidRPr="003C448C" w:rsidRDefault="00FB01F2" w:rsidP="00FB01F2">
      <w:pPr>
        <w:pStyle w:val="Zwykytekst"/>
        <w:tabs>
          <w:tab w:val="left" w:leader="dot" w:pos="9072"/>
        </w:tabs>
        <w:spacing w:line="288" w:lineRule="auto"/>
        <w:jc w:val="center"/>
        <w:rPr>
          <w:rFonts w:ascii="Times New Roman" w:hAnsi="Times New Roman"/>
          <w:i/>
          <w:iCs/>
          <w:sz w:val="24"/>
          <w:szCs w:val="24"/>
        </w:rPr>
      </w:pPr>
      <w:r w:rsidRPr="003C448C">
        <w:rPr>
          <w:rFonts w:ascii="Times New Roman" w:hAnsi="Times New Roman"/>
          <w:i/>
          <w:iCs/>
          <w:sz w:val="24"/>
          <w:szCs w:val="24"/>
        </w:rPr>
        <w:t>(Wypełniają jedynie przedsiębiorcy składający wspólną ofertę)</w:t>
      </w:r>
    </w:p>
    <w:p w14:paraId="63B2ACBC" w14:textId="77777777" w:rsidR="00FB01F2" w:rsidRPr="003C448C" w:rsidRDefault="00FB01F2" w:rsidP="00344E90">
      <w:pPr>
        <w:pStyle w:val="Zwykytekst"/>
        <w:numPr>
          <w:ilvl w:val="0"/>
          <w:numId w:val="23"/>
        </w:numPr>
        <w:spacing w:before="120" w:line="288" w:lineRule="auto"/>
        <w:jc w:val="both"/>
        <w:rPr>
          <w:rFonts w:ascii="Times New Roman" w:hAnsi="Times New Roman"/>
          <w:sz w:val="24"/>
          <w:szCs w:val="24"/>
        </w:rPr>
      </w:pPr>
      <w:r w:rsidRPr="003C448C">
        <w:rPr>
          <w:rFonts w:ascii="Times New Roman" w:hAnsi="Times New Roman"/>
          <w:b/>
          <w:bCs/>
          <w:sz w:val="24"/>
          <w:szCs w:val="24"/>
        </w:rPr>
        <w:t>OŚWIADCZAMY</w:t>
      </w:r>
      <w:r w:rsidRPr="003C448C">
        <w:rPr>
          <w:rFonts w:ascii="Times New Roman" w:hAnsi="Times New Roman"/>
          <w:sz w:val="24"/>
          <w:szCs w:val="24"/>
        </w:rPr>
        <w:t>, że – za wyjątkiem informacji zawartych w ofercie oraz w załączonych do niej oświadczeniach i dokumentach na stronach o nr: _______________ – niniejsza oferta oraz wszelkie załączniki do niej są jawne i nie zawierają informacji stanowiących tajemnicę przedsiębiorstwa w rozumieniu przepisów o zwalczaniu nieuczciwej konkurencji.</w:t>
      </w:r>
    </w:p>
    <w:p w14:paraId="5899A161" w14:textId="77777777" w:rsidR="00FB01F2" w:rsidRPr="003C448C" w:rsidRDefault="00FB01F2" w:rsidP="00344E90">
      <w:pPr>
        <w:pStyle w:val="Zwykytekst"/>
        <w:numPr>
          <w:ilvl w:val="0"/>
          <w:numId w:val="23"/>
        </w:numPr>
        <w:spacing w:before="120" w:line="288" w:lineRule="auto"/>
        <w:jc w:val="both"/>
        <w:rPr>
          <w:rFonts w:ascii="Times New Roman" w:hAnsi="Times New Roman"/>
          <w:sz w:val="24"/>
          <w:szCs w:val="24"/>
        </w:rPr>
      </w:pPr>
      <w:r w:rsidRPr="003C448C">
        <w:rPr>
          <w:rFonts w:ascii="Times New Roman" w:hAnsi="Times New Roman"/>
          <w:b/>
          <w:bCs/>
          <w:sz w:val="24"/>
          <w:szCs w:val="24"/>
        </w:rPr>
        <w:t>OŚWIADCZAMY,</w:t>
      </w:r>
      <w:r w:rsidRPr="003C448C">
        <w:rPr>
          <w:rFonts w:ascii="Times New Roman" w:hAnsi="Times New Roman"/>
          <w:sz w:val="24"/>
          <w:szCs w:val="24"/>
        </w:rPr>
        <w:t xml:space="preserve"> że zapoznaliśmy się z Projektem umowy, określonym                                w Specyfikacji Istotnych Warunków Zamówienia, i zobowiązujemy się, w przypadku wyboru naszej oferty, do zawarcia umowy zgodnej z niniejszą ofertą, na warun</w:t>
      </w:r>
      <w:r w:rsidR="008739EF" w:rsidRPr="003C448C">
        <w:rPr>
          <w:rFonts w:ascii="Times New Roman" w:hAnsi="Times New Roman"/>
          <w:sz w:val="24"/>
          <w:szCs w:val="24"/>
        </w:rPr>
        <w:t xml:space="preserve">kach określonych </w:t>
      </w:r>
      <w:r w:rsidRPr="003C448C">
        <w:rPr>
          <w:rFonts w:ascii="Times New Roman" w:hAnsi="Times New Roman"/>
          <w:sz w:val="24"/>
          <w:szCs w:val="24"/>
        </w:rPr>
        <w:t xml:space="preserve">w Specyfikacji Istotnych Warunków Zamówienia, w miejscu i terminie wyznaczonym przez Zamawiającego. </w:t>
      </w:r>
    </w:p>
    <w:p w14:paraId="18D0F476" w14:textId="77777777" w:rsidR="00FB01F2" w:rsidRPr="003C448C" w:rsidRDefault="00FB01F2" w:rsidP="00344E90">
      <w:pPr>
        <w:pStyle w:val="Zwykytekst"/>
        <w:numPr>
          <w:ilvl w:val="0"/>
          <w:numId w:val="23"/>
        </w:numPr>
        <w:spacing w:before="120" w:line="288" w:lineRule="auto"/>
        <w:jc w:val="both"/>
        <w:rPr>
          <w:rFonts w:ascii="Times New Roman" w:hAnsi="Times New Roman"/>
          <w:sz w:val="24"/>
          <w:szCs w:val="24"/>
        </w:rPr>
      </w:pPr>
      <w:r w:rsidRPr="003C448C">
        <w:rPr>
          <w:rFonts w:ascii="Times New Roman" w:hAnsi="Times New Roman"/>
          <w:b/>
          <w:bCs/>
          <w:sz w:val="24"/>
          <w:szCs w:val="24"/>
        </w:rPr>
        <w:lastRenderedPageBreak/>
        <w:t xml:space="preserve">WSZELKĄ KORESPONDENCJĘ </w:t>
      </w:r>
      <w:r w:rsidRPr="003C448C">
        <w:rPr>
          <w:rFonts w:ascii="Times New Roman" w:hAnsi="Times New Roman"/>
          <w:sz w:val="24"/>
          <w:szCs w:val="24"/>
        </w:rPr>
        <w:t>w sprawie niniejszego postępowania należy kierować: pisemnie na następujący adres: _____________________________________, faksem na nr: __________________.</w:t>
      </w:r>
    </w:p>
    <w:p w14:paraId="233F0DC3" w14:textId="77777777" w:rsidR="00FB01F2" w:rsidRPr="003C448C" w:rsidRDefault="00FB01F2" w:rsidP="00344E90">
      <w:pPr>
        <w:pStyle w:val="Zwykytekst"/>
        <w:numPr>
          <w:ilvl w:val="0"/>
          <w:numId w:val="23"/>
        </w:numPr>
        <w:spacing w:before="120" w:line="288" w:lineRule="auto"/>
        <w:jc w:val="both"/>
        <w:rPr>
          <w:rFonts w:ascii="Times New Roman" w:hAnsi="Times New Roman"/>
          <w:sz w:val="24"/>
          <w:szCs w:val="24"/>
        </w:rPr>
      </w:pPr>
      <w:r w:rsidRPr="003C448C">
        <w:rPr>
          <w:rFonts w:ascii="Times New Roman" w:hAnsi="Times New Roman"/>
          <w:b/>
          <w:bCs/>
          <w:sz w:val="24"/>
          <w:szCs w:val="24"/>
        </w:rPr>
        <w:t xml:space="preserve">OFERTĘ </w:t>
      </w:r>
      <w:r w:rsidRPr="003C448C">
        <w:rPr>
          <w:rFonts w:ascii="Times New Roman" w:hAnsi="Times New Roman"/>
          <w:sz w:val="24"/>
          <w:szCs w:val="24"/>
        </w:rPr>
        <w:t xml:space="preserve">niniejszą składamy na </w:t>
      </w:r>
      <w:r w:rsidRPr="003C448C">
        <w:rPr>
          <w:rFonts w:ascii="Times New Roman" w:hAnsi="Times New Roman"/>
          <w:b/>
          <w:bCs/>
          <w:sz w:val="24"/>
          <w:szCs w:val="24"/>
        </w:rPr>
        <w:t>___</w:t>
      </w:r>
      <w:r w:rsidRPr="003C448C">
        <w:rPr>
          <w:rFonts w:ascii="Times New Roman" w:hAnsi="Times New Roman"/>
          <w:sz w:val="24"/>
          <w:szCs w:val="24"/>
        </w:rPr>
        <w:t xml:space="preserve"> kolejno ponumerowanych stronach.</w:t>
      </w:r>
    </w:p>
    <w:p w14:paraId="44FFC2D6" w14:textId="77777777" w:rsidR="00FB01F2" w:rsidRPr="003C448C" w:rsidRDefault="00FB01F2" w:rsidP="00344E90">
      <w:pPr>
        <w:pStyle w:val="Zwykytekst"/>
        <w:numPr>
          <w:ilvl w:val="0"/>
          <w:numId w:val="23"/>
        </w:numPr>
        <w:tabs>
          <w:tab w:val="num" w:pos="284"/>
          <w:tab w:val="left" w:pos="567"/>
        </w:tabs>
        <w:spacing w:before="120" w:line="288" w:lineRule="auto"/>
        <w:ind w:left="284" w:hanging="284"/>
        <w:jc w:val="both"/>
        <w:rPr>
          <w:rFonts w:ascii="Times New Roman" w:hAnsi="Times New Roman"/>
          <w:sz w:val="24"/>
          <w:szCs w:val="24"/>
        </w:rPr>
      </w:pPr>
      <w:r w:rsidRPr="003C448C">
        <w:rPr>
          <w:rFonts w:ascii="Times New Roman" w:hAnsi="Times New Roman"/>
          <w:b/>
          <w:bCs/>
          <w:sz w:val="24"/>
          <w:szCs w:val="24"/>
        </w:rPr>
        <w:t>OŚWIADCZAMY,</w:t>
      </w:r>
      <w:r w:rsidRPr="003C448C">
        <w:rPr>
          <w:rFonts w:ascii="Times New Roman" w:hAnsi="Times New Roman"/>
          <w:sz w:val="24"/>
          <w:szCs w:val="24"/>
        </w:rPr>
        <w:t xml:space="preserve"> iż następujące części zamówienia zostaną powierzone podwykonawcom:</w:t>
      </w:r>
    </w:p>
    <w:p w14:paraId="22E27325" w14:textId="77777777" w:rsidR="00FB01F2" w:rsidRPr="003C448C" w:rsidRDefault="00FB01F2" w:rsidP="00FB01F2">
      <w:pPr>
        <w:pStyle w:val="Zwykytekst"/>
        <w:tabs>
          <w:tab w:val="left" w:pos="567"/>
        </w:tabs>
        <w:spacing w:before="120" w:line="288" w:lineRule="auto"/>
        <w:ind w:left="284"/>
        <w:jc w:val="center"/>
        <w:rPr>
          <w:rFonts w:ascii="Times New Roman" w:hAnsi="Times New Roman"/>
          <w:b/>
          <w:bCs/>
          <w:sz w:val="24"/>
          <w:szCs w:val="24"/>
        </w:rPr>
      </w:pPr>
      <w:r w:rsidRPr="003C448C">
        <w:rPr>
          <w:rFonts w:ascii="Times New Roman" w:hAnsi="Times New Roman"/>
          <w:b/>
          <w:bCs/>
          <w:sz w:val="24"/>
          <w:szCs w:val="24"/>
        </w:rPr>
        <w:t>nazwa części zamówienia</w:t>
      </w:r>
    </w:p>
    <w:p w14:paraId="64681F64" w14:textId="77777777" w:rsidR="00FB01F2" w:rsidRPr="003C448C" w:rsidRDefault="00FB01F2" w:rsidP="00FB01F2">
      <w:pPr>
        <w:pStyle w:val="Zwykytekst"/>
        <w:tabs>
          <w:tab w:val="left" w:pos="567"/>
        </w:tabs>
        <w:spacing w:before="120" w:line="288" w:lineRule="auto"/>
        <w:ind w:left="284"/>
        <w:jc w:val="center"/>
        <w:rPr>
          <w:rFonts w:ascii="Times New Roman" w:hAnsi="Times New Roman"/>
          <w:sz w:val="24"/>
          <w:szCs w:val="24"/>
        </w:rPr>
      </w:pPr>
      <w:r w:rsidRPr="003C448C">
        <w:rPr>
          <w:rFonts w:ascii="Times New Roman" w:hAnsi="Times New Roman"/>
          <w:sz w:val="24"/>
          <w:szCs w:val="24"/>
        </w:rPr>
        <w:t>………………………………………………………………………………………………</w:t>
      </w:r>
    </w:p>
    <w:p w14:paraId="09892E13" w14:textId="77777777" w:rsidR="00FB01F2" w:rsidRPr="003C448C" w:rsidRDefault="00FB01F2" w:rsidP="00FB01F2">
      <w:pPr>
        <w:pStyle w:val="Zwykytekst"/>
        <w:tabs>
          <w:tab w:val="left" w:pos="567"/>
        </w:tabs>
        <w:spacing w:before="120" w:line="288" w:lineRule="auto"/>
        <w:ind w:left="284"/>
        <w:jc w:val="center"/>
        <w:rPr>
          <w:rFonts w:ascii="Times New Roman" w:hAnsi="Times New Roman"/>
          <w:sz w:val="24"/>
          <w:szCs w:val="24"/>
        </w:rPr>
      </w:pPr>
      <w:r w:rsidRPr="003C448C">
        <w:rPr>
          <w:rFonts w:ascii="Times New Roman" w:hAnsi="Times New Roman"/>
          <w:sz w:val="24"/>
          <w:szCs w:val="24"/>
        </w:rPr>
        <w:t>………………………………………………………………………………………………</w:t>
      </w:r>
    </w:p>
    <w:p w14:paraId="6EB95435" w14:textId="77777777" w:rsidR="00FB01F2" w:rsidRPr="003C448C" w:rsidRDefault="00FB01F2" w:rsidP="00FB01F2">
      <w:pPr>
        <w:pStyle w:val="Zwykytekst"/>
        <w:tabs>
          <w:tab w:val="left" w:pos="567"/>
        </w:tabs>
        <w:spacing w:before="120" w:line="288" w:lineRule="auto"/>
        <w:ind w:left="284"/>
        <w:jc w:val="center"/>
        <w:rPr>
          <w:rFonts w:ascii="Times New Roman" w:hAnsi="Times New Roman"/>
          <w:sz w:val="24"/>
          <w:szCs w:val="24"/>
        </w:rPr>
      </w:pPr>
      <w:r w:rsidRPr="003C448C">
        <w:rPr>
          <w:rFonts w:ascii="Times New Roman" w:hAnsi="Times New Roman"/>
          <w:sz w:val="24"/>
          <w:szCs w:val="24"/>
        </w:rPr>
        <w:t>………………………………………………………………………………………………</w:t>
      </w:r>
    </w:p>
    <w:p w14:paraId="56E07621" w14:textId="77777777" w:rsidR="00FB01F2" w:rsidRPr="003C448C" w:rsidRDefault="00FB01F2" w:rsidP="00FB01F2">
      <w:pPr>
        <w:pStyle w:val="Zwykytekst"/>
        <w:tabs>
          <w:tab w:val="left" w:pos="567"/>
        </w:tabs>
        <w:spacing w:before="120" w:line="288" w:lineRule="auto"/>
        <w:ind w:left="284"/>
        <w:jc w:val="center"/>
        <w:rPr>
          <w:rFonts w:ascii="Times New Roman" w:hAnsi="Times New Roman"/>
          <w:sz w:val="24"/>
          <w:szCs w:val="24"/>
        </w:rPr>
      </w:pPr>
      <w:r w:rsidRPr="003C448C">
        <w:rPr>
          <w:rFonts w:ascii="Times New Roman" w:hAnsi="Times New Roman"/>
          <w:sz w:val="24"/>
          <w:szCs w:val="24"/>
        </w:rPr>
        <w:t>………………………………………………………………………………………………</w:t>
      </w:r>
    </w:p>
    <w:p w14:paraId="7C20BA02" w14:textId="77777777" w:rsidR="00FB01F2" w:rsidRPr="003C448C" w:rsidRDefault="00FB01F2" w:rsidP="00FB01F2">
      <w:pPr>
        <w:pStyle w:val="Zwykytekst"/>
        <w:tabs>
          <w:tab w:val="left" w:leader="dot" w:pos="9072"/>
        </w:tabs>
        <w:spacing w:line="288" w:lineRule="auto"/>
        <w:jc w:val="center"/>
        <w:rPr>
          <w:rFonts w:ascii="Times New Roman" w:hAnsi="Times New Roman"/>
          <w:i/>
          <w:iCs/>
          <w:sz w:val="24"/>
          <w:szCs w:val="24"/>
        </w:rPr>
      </w:pPr>
    </w:p>
    <w:p w14:paraId="0E8CDFC2" w14:textId="77777777" w:rsidR="00FB01F2" w:rsidRPr="003C448C" w:rsidRDefault="00FB01F2" w:rsidP="00FB01F2">
      <w:pPr>
        <w:pStyle w:val="Zwykytekst"/>
        <w:tabs>
          <w:tab w:val="left" w:leader="dot" w:pos="9072"/>
        </w:tabs>
        <w:spacing w:line="288" w:lineRule="auto"/>
        <w:jc w:val="center"/>
        <w:rPr>
          <w:rFonts w:ascii="Times New Roman" w:hAnsi="Times New Roman"/>
          <w:i/>
          <w:iCs/>
          <w:sz w:val="24"/>
          <w:szCs w:val="24"/>
        </w:rPr>
      </w:pPr>
      <w:r w:rsidRPr="003C448C">
        <w:rPr>
          <w:rFonts w:ascii="Times New Roman" w:hAnsi="Times New Roman"/>
          <w:i/>
          <w:iCs/>
          <w:sz w:val="24"/>
          <w:szCs w:val="24"/>
        </w:rPr>
        <w:t>(Wypełniają jedynie Wykonawcy którzy planują powierzenie wykonania części usługi podwykonawcom)</w:t>
      </w:r>
    </w:p>
    <w:p w14:paraId="4D70C0DC" w14:textId="77777777" w:rsidR="00FB01F2" w:rsidRPr="003C448C" w:rsidRDefault="00FB01F2" w:rsidP="00344E90">
      <w:pPr>
        <w:pStyle w:val="Zwykytekst"/>
        <w:numPr>
          <w:ilvl w:val="0"/>
          <w:numId w:val="23"/>
        </w:numPr>
        <w:tabs>
          <w:tab w:val="left" w:pos="567"/>
        </w:tabs>
        <w:spacing w:before="120" w:line="288" w:lineRule="auto"/>
        <w:ind w:left="180" w:hanging="180"/>
        <w:jc w:val="both"/>
        <w:rPr>
          <w:rStyle w:val="txt-new"/>
          <w:rFonts w:ascii="Times New Roman" w:hAnsi="Times New Roman"/>
          <w:b/>
          <w:bCs/>
        </w:rPr>
      </w:pPr>
      <w:r w:rsidRPr="003C448C">
        <w:rPr>
          <w:rFonts w:ascii="Times New Roman" w:hAnsi="Times New Roman"/>
          <w:b/>
          <w:bCs/>
          <w:sz w:val="24"/>
          <w:szCs w:val="24"/>
        </w:rPr>
        <w:t>OŚWIADCZAMY,</w:t>
      </w:r>
      <w:r w:rsidRPr="003C448C">
        <w:rPr>
          <w:rFonts w:ascii="Times New Roman" w:hAnsi="Times New Roman"/>
          <w:sz w:val="24"/>
          <w:szCs w:val="24"/>
        </w:rPr>
        <w:t xml:space="preserve"> iż </w:t>
      </w:r>
      <w:r w:rsidRPr="003C448C">
        <w:rPr>
          <w:rStyle w:val="txt-new"/>
          <w:rFonts w:ascii="Times New Roman" w:hAnsi="Times New Roman"/>
          <w:sz w:val="24"/>
          <w:szCs w:val="24"/>
        </w:rPr>
        <w:t>należymy do grupy kapitałowej, o której mowa w art. 24 ust. 2 pkt 5 ustawy Pzp.</w:t>
      </w:r>
    </w:p>
    <w:p w14:paraId="79A39847" w14:textId="77777777" w:rsidR="00FB01F2" w:rsidRPr="003C448C" w:rsidRDefault="00FB01F2" w:rsidP="00FB01F2">
      <w:pPr>
        <w:pStyle w:val="Zwykytekst"/>
        <w:tabs>
          <w:tab w:val="left" w:pos="567"/>
        </w:tabs>
        <w:spacing w:before="120" w:line="288" w:lineRule="auto"/>
        <w:jc w:val="center"/>
        <w:rPr>
          <w:rStyle w:val="txt-new"/>
          <w:rFonts w:ascii="Times New Roman" w:hAnsi="Times New Roman"/>
          <w:b/>
          <w:bCs/>
          <w:sz w:val="24"/>
          <w:szCs w:val="24"/>
        </w:rPr>
      </w:pPr>
      <w:r w:rsidRPr="003C448C">
        <w:rPr>
          <w:rFonts w:ascii="Times New Roman" w:hAnsi="Times New Roman"/>
          <w:b/>
          <w:bCs/>
          <w:sz w:val="24"/>
          <w:szCs w:val="24"/>
        </w:rPr>
        <w:t>Lista podmiotów</w:t>
      </w:r>
    </w:p>
    <w:p w14:paraId="1415CC43" w14:textId="77777777" w:rsidR="00FB01F2" w:rsidRPr="003C448C" w:rsidRDefault="00FB01F2" w:rsidP="00FB01F2">
      <w:pPr>
        <w:pStyle w:val="Zwykytekst"/>
        <w:tabs>
          <w:tab w:val="left" w:pos="567"/>
        </w:tabs>
        <w:spacing w:before="120" w:line="288" w:lineRule="auto"/>
        <w:ind w:left="284"/>
        <w:jc w:val="center"/>
        <w:rPr>
          <w:rFonts w:ascii="Times New Roman" w:hAnsi="Times New Roman"/>
        </w:rPr>
      </w:pPr>
      <w:r w:rsidRPr="003C448C">
        <w:rPr>
          <w:rFonts w:ascii="Times New Roman" w:hAnsi="Times New Roman"/>
          <w:sz w:val="24"/>
          <w:szCs w:val="24"/>
        </w:rPr>
        <w:t>1. ....................................................................................................................................</w:t>
      </w:r>
    </w:p>
    <w:p w14:paraId="2349F28B" w14:textId="77777777" w:rsidR="00FB01F2" w:rsidRPr="003C448C" w:rsidRDefault="00FB01F2" w:rsidP="00FB01F2">
      <w:pPr>
        <w:pStyle w:val="Zwykytekst"/>
        <w:tabs>
          <w:tab w:val="left" w:pos="567"/>
        </w:tabs>
        <w:spacing w:before="120" w:line="288" w:lineRule="auto"/>
        <w:ind w:left="284"/>
        <w:jc w:val="center"/>
        <w:rPr>
          <w:rFonts w:ascii="Times New Roman" w:hAnsi="Times New Roman"/>
          <w:sz w:val="24"/>
          <w:szCs w:val="24"/>
        </w:rPr>
      </w:pPr>
      <w:r w:rsidRPr="003C448C">
        <w:rPr>
          <w:rFonts w:ascii="Times New Roman" w:hAnsi="Times New Roman"/>
          <w:sz w:val="24"/>
          <w:szCs w:val="24"/>
        </w:rPr>
        <w:t xml:space="preserve">2. .................................................................................................................................... </w:t>
      </w:r>
    </w:p>
    <w:p w14:paraId="66EA8DEB" w14:textId="77777777" w:rsidR="00FB01F2" w:rsidRPr="003C448C" w:rsidRDefault="00FB01F2" w:rsidP="00FB01F2">
      <w:pPr>
        <w:pStyle w:val="Zwykytekst"/>
        <w:tabs>
          <w:tab w:val="left" w:pos="567"/>
        </w:tabs>
        <w:spacing w:before="120" w:line="288" w:lineRule="auto"/>
        <w:ind w:left="284"/>
        <w:jc w:val="center"/>
        <w:rPr>
          <w:rFonts w:ascii="Times New Roman" w:hAnsi="Times New Roman"/>
          <w:sz w:val="24"/>
          <w:szCs w:val="24"/>
        </w:rPr>
      </w:pPr>
      <w:r w:rsidRPr="003C448C">
        <w:rPr>
          <w:rFonts w:ascii="Times New Roman" w:hAnsi="Times New Roman"/>
          <w:sz w:val="24"/>
          <w:szCs w:val="24"/>
        </w:rPr>
        <w:t>3. ....................................................................................................................................</w:t>
      </w:r>
    </w:p>
    <w:p w14:paraId="4F535EE4" w14:textId="77777777" w:rsidR="00FB01F2" w:rsidRPr="003C448C" w:rsidRDefault="00FB01F2" w:rsidP="00FB01F2">
      <w:pPr>
        <w:pStyle w:val="Zwykytekst"/>
        <w:tabs>
          <w:tab w:val="left" w:leader="dot" w:pos="9072"/>
        </w:tabs>
        <w:spacing w:line="288" w:lineRule="auto"/>
        <w:jc w:val="center"/>
        <w:rPr>
          <w:rFonts w:ascii="Times New Roman" w:hAnsi="Times New Roman"/>
          <w:i/>
          <w:iCs/>
          <w:sz w:val="24"/>
          <w:szCs w:val="24"/>
        </w:rPr>
      </w:pPr>
    </w:p>
    <w:p w14:paraId="4C6C2798" w14:textId="77777777" w:rsidR="00FB01F2" w:rsidRPr="003C448C" w:rsidRDefault="00FB01F2" w:rsidP="00FB01F2">
      <w:pPr>
        <w:pStyle w:val="Zwykytekst"/>
        <w:tabs>
          <w:tab w:val="left" w:leader="dot" w:pos="9072"/>
        </w:tabs>
        <w:spacing w:line="288" w:lineRule="auto"/>
        <w:jc w:val="center"/>
        <w:rPr>
          <w:rFonts w:ascii="Times New Roman" w:hAnsi="Times New Roman"/>
          <w:i/>
          <w:iCs/>
          <w:sz w:val="24"/>
          <w:szCs w:val="24"/>
        </w:rPr>
      </w:pPr>
      <w:r w:rsidRPr="003C448C">
        <w:rPr>
          <w:rFonts w:ascii="Times New Roman" w:hAnsi="Times New Roman"/>
          <w:i/>
          <w:iCs/>
          <w:sz w:val="24"/>
          <w:szCs w:val="24"/>
        </w:rPr>
        <w:t>(Wypełniają jedynie Wykonawcy, którzy należą do grupy kapitałowej. W przypadku nie wypełnienia powyższego punktu Zamawiający potraktuje to jako brak przynależności do jakiejkolwiek grupy kapitałowej)</w:t>
      </w:r>
    </w:p>
    <w:p w14:paraId="6C37D918" w14:textId="77777777" w:rsidR="00FB01F2" w:rsidRPr="003C448C" w:rsidRDefault="00FB01F2" w:rsidP="00FB01F2">
      <w:pPr>
        <w:pStyle w:val="Zwykytekst"/>
        <w:spacing w:before="120" w:line="288" w:lineRule="auto"/>
        <w:jc w:val="both"/>
        <w:rPr>
          <w:rFonts w:ascii="Times New Roman" w:hAnsi="Times New Roman"/>
          <w:sz w:val="24"/>
          <w:szCs w:val="24"/>
        </w:rPr>
      </w:pPr>
    </w:p>
    <w:p w14:paraId="2CEB732D" w14:textId="77777777" w:rsidR="00FB01F2" w:rsidRPr="003C448C" w:rsidRDefault="00FB01F2" w:rsidP="00344E90">
      <w:pPr>
        <w:pStyle w:val="Zwykytekst"/>
        <w:numPr>
          <w:ilvl w:val="0"/>
          <w:numId w:val="23"/>
        </w:numPr>
        <w:spacing w:before="120" w:line="288" w:lineRule="auto"/>
        <w:jc w:val="both"/>
        <w:rPr>
          <w:rFonts w:ascii="Times New Roman" w:hAnsi="Times New Roman"/>
          <w:sz w:val="24"/>
          <w:szCs w:val="24"/>
        </w:rPr>
      </w:pPr>
      <w:r w:rsidRPr="003C448C">
        <w:rPr>
          <w:rFonts w:ascii="Times New Roman" w:hAnsi="Times New Roman"/>
          <w:b/>
          <w:bCs/>
          <w:sz w:val="24"/>
          <w:szCs w:val="24"/>
        </w:rPr>
        <w:t>WRAZ Z OFERTĄ</w:t>
      </w:r>
      <w:r w:rsidRPr="003C448C">
        <w:rPr>
          <w:rFonts w:ascii="Times New Roman" w:hAnsi="Times New Roman"/>
          <w:sz w:val="24"/>
          <w:szCs w:val="24"/>
        </w:rPr>
        <w:t xml:space="preserve"> składamy następujące oświadczenia i dokumenty wymienione w pkt 7 Rozdziału I SIWZ, na </w:t>
      </w:r>
      <w:r w:rsidRPr="003C448C">
        <w:rPr>
          <w:rFonts w:ascii="Times New Roman" w:hAnsi="Times New Roman"/>
          <w:b/>
          <w:bCs/>
          <w:sz w:val="24"/>
          <w:szCs w:val="24"/>
        </w:rPr>
        <w:t xml:space="preserve">___ </w:t>
      </w:r>
      <w:r w:rsidRPr="003C448C">
        <w:rPr>
          <w:rFonts w:ascii="Times New Roman" w:hAnsi="Times New Roman"/>
          <w:sz w:val="24"/>
          <w:szCs w:val="24"/>
        </w:rPr>
        <w:t>kolejno ponumerowanych stronach:</w:t>
      </w:r>
    </w:p>
    <w:p w14:paraId="5FAE524C" w14:textId="77777777" w:rsidR="00FB01F2" w:rsidRPr="003C448C" w:rsidRDefault="00FB01F2" w:rsidP="00344E90">
      <w:pPr>
        <w:pStyle w:val="Zwykytekst"/>
        <w:numPr>
          <w:ilvl w:val="1"/>
          <w:numId w:val="23"/>
        </w:numPr>
        <w:tabs>
          <w:tab w:val="num" w:pos="1260"/>
        </w:tabs>
        <w:spacing w:before="120" w:line="288" w:lineRule="auto"/>
        <w:ind w:left="1260"/>
        <w:jc w:val="both"/>
        <w:rPr>
          <w:rFonts w:ascii="Times New Roman" w:hAnsi="Times New Roman"/>
          <w:sz w:val="24"/>
          <w:szCs w:val="24"/>
        </w:rPr>
      </w:pPr>
      <w:r w:rsidRPr="003C448C">
        <w:rPr>
          <w:rFonts w:ascii="Times New Roman" w:hAnsi="Times New Roman"/>
          <w:sz w:val="24"/>
          <w:szCs w:val="24"/>
        </w:rPr>
        <w:t xml:space="preserve">Oświadczenie o spełnianiu warunków określonych w art. 22 ust. 1 ustawy Pzp; </w:t>
      </w:r>
    </w:p>
    <w:p w14:paraId="3D981C5B" w14:textId="77777777" w:rsidR="00FB01F2" w:rsidRPr="003C448C" w:rsidRDefault="00FB01F2" w:rsidP="00FB01F2">
      <w:pPr>
        <w:pStyle w:val="Zwykytekst"/>
        <w:tabs>
          <w:tab w:val="num" w:pos="1260"/>
        </w:tabs>
        <w:spacing w:line="288" w:lineRule="auto"/>
        <w:ind w:left="1260" w:hanging="585"/>
        <w:jc w:val="both"/>
        <w:rPr>
          <w:rFonts w:ascii="Times New Roman" w:hAnsi="Times New Roman"/>
          <w:sz w:val="24"/>
          <w:szCs w:val="24"/>
        </w:rPr>
      </w:pPr>
      <w:r w:rsidRPr="003C448C">
        <w:rPr>
          <w:rFonts w:ascii="Times New Roman" w:hAnsi="Times New Roman"/>
          <w:sz w:val="24"/>
          <w:szCs w:val="24"/>
        </w:rPr>
        <w:t>(.....)  ________________________________________________________________</w:t>
      </w:r>
    </w:p>
    <w:p w14:paraId="0F84945F" w14:textId="77777777" w:rsidR="00FB01F2" w:rsidRPr="003C448C" w:rsidRDefault="00FB01F2" w:rsidP="00FB01F2">
      <w:pPr>
        <w:pStyle w:val="Zwykytekst"/>
        <w:tabs>
          <w:tab w:val="num" w:pos="1260"/>
        </w:tabs>
        <w:spacing w:line="288" w:lineRule="auto"/>
        <w:ind w:left="1260" w:hanging="585"/>
        <w:jc w:val="both"/>
        <w:rPr>
          <w:rFonts w:ascii="Times New Roman" w:hAnsi="Times New Roman"/>
          <w:sz w:val="24"/>
          <w:szCs w:val="24"/>
        </w:rPr>
      </w:pPr>
      <w:r w:rsidRPr="003C448C">
        <w:rPr>
          <w:rFonts w:ascii="Times New Roman" w:hAnsi="Times New Roman"/>
          <w:sz w:val="24"/>
          <w:szCs w:val="24"/>
        </w:rPr>
        <w:t>____  ________________________________________________________________</w:t>
      </w:r>
    </w:p>
    <w:p w14:paraId="6C3CB4A9" w14:textId="77777777" w:rsidR="00FB01F2" w:rsidRPr="003C448C" w:rsidRDefault="00FB01F2" w:rsidP="00FB01F2">
      <w:pPr>
        <w:pStyle w:val="Zwykytekst"/>
        <w:tabs>
          <w:tab w:val="num" w:pos="1260"/>
        </w:tabs>
        <w:spacing w:line="288" w:lineRule="auto"/>
        <w:ind w:left="1260" w:hanging="585"/>
        <w:jc w:val="both"/>
        <w:rPr>
          <w:rFonts w:ascii="Times New Roman" w:hAnsi="Times New Roman"/>
          <w:sz w:val="24"/>
          <w:szCs w:val="24"/>
        </w:rPr>
      </w:pPr>
      <w:r w:rsidRPr="003C448C">
        <w:rPr>
          <w:rFonts w:ascii="Times New Roman" w:hAnsi="Times New Roman"/>
          <w:sz w:val="24"/>
          <w:szCs w:val="24"/>
        </w:rPr>
        <w:t>____  ________________________________________________________________</w:t>
      </w:r>
    </w:p>
    <w:p w14:paraId="6FEBA16A" w14:textId="77777777" w:rsidR="00FB01F2" w:rsidRPr="003C448C" w:rsidRDefault="00FB01F2" w:rsidP="00FB01F2">
      <w:pPr>
        <w:pStyle w:val="Zwykytekst"/>
        <w:tabs>
          <w:tab w:val="num" w:pos="1260"/>
        </w:tabs>
        <w:spacing w:line="288" w:lineRule="auto"/>
        <w:ind w:left="1260" w:hanging="585"/>
        <w:jc w:val="both"/>
        <w:rPr>
          <w:rFonts w:ascii="Times New Roman" w:hAnsi="Times New Roman"/>
          <w:sz w:val="24"/>
          <w:szCs w:val="24"/>
        </w:rPr>
      </w:pPr>
      <w:r w:rsidRPr="003C448C">
        <w:rPr>
          <w:rFonts w:ascii="Times New Roman" w:hAnsi="Times New Roman"/>
          <w:sz w:val="24"/>
          <w:szCs w:val="24"/>
        </w:rPr>
        <w:t>____  ________________________________________________________________</w:t>
      </w:r>
    </w:p>
    <w:p w14:paraId="3D9C609C" w14:textId="77777777" w:rsidR="00FB01F2" w:rsidRPr="003C448C" w:rsidRDefault="00FB01F2" w:rsidP="00FB01F2">
      <w:pPr>
        <w:pStyle w:val="Zwykytekst"/>
        <w:tabs>
          <w:tab w:val="num" w:pos="1260"/>
        </w:tabs>
        <w:spacing w:line="288" w:lineRule="auto"/>
        <w:ind w:left="1260" w:hanging="585"/>
        <w:jc w:val="both"/>
        <w:rPr>
          <w:rFonts w:ascii="Times New Roman" w:hAnsi="Times New Roman"/>
          <w:sz w:val="24"/>
          <w:szCs w:val="24"/>
        </w:rPr>
      </w:pPr>
      <w:r w:rsidRPr="003C448C">
        <w:rPr>
          <w:rFonts w:ascii="Times New Roman" w:hAnsi="Times New Roman"/>
          <w:sz w:val="24"/>
          <w:szCs w:val="24"/>
        </w:rPr>
        <w:t>____  ________________________________________________________________</w:t>
      </w:r>
    </w:p>
    <w:p w14:paraId="33331950" w14:textId="77777777" w:rsidR="00FB01F2" w:rsidRPr="003C448C" w:rsidRDefault="00FB01F2" w:rsidP="00FB01F2">
      <w:pPr>
        <w:pStyle w:val="Zwykytekst"/>
        <w:tabs>
          <w:tab w:val="num" w:pos="1260"/>
        </w:tabs>
        <w:spacing w:line="288" w:lineRule="auto"/>
        <w:ind w:left="1260" w:hanging="585"/>
        <w:jc w:val="both"/>
        <w:rPr>
          <w:rFonts w:ascii="Times New Roman" w:hAnsi="Times New Roman"/>
          <w:sz w:val="24"/>
          <w:szCs w:val="24"/>
        </w:rPr>
      </w:pPr>
      <w:r w:rsidRPr="003C448C">
        <w:rPr>
          <w:rFonts w:ascii="Times New Roman" w:hAnsi="Times New Roman"/>
          <w:sz w:val="24"/>
          <w:szCs w:val="24"/>
        </w:rPr>
        <w:t>____  ________________________________________________________________</w:t>
      </w:r>
    </w:p>
    <w:p w14:paraId="35DD767B" w14:textId="77777777" w:rsidR="00FB01F2" w:rsidRPr="003C448C" w:rsidRDefault="00FB01F2" w:rsidP="00FB01F2">
      <w:pPr>
        <w:pStyle w:val="Zwykytekst"/>
        <w:spacing w:before="120" w:line="288" w:lineRule="auto"/>
        <w:rPr>
          <w:rFonts w:ascii="Times New Roman" w:hAnsi="Times New Roman"/>
          <w:sz w:val="24"/>
          <w:szCs w:val="24"/>
        </w:rPr>
      </w:pPr>
    </w:p>
    <w:p w14:paraId="0C1714EB" w14:textId="500CA85A" w:rsidR="00FB01F2" w:rsidRPr="003C448C" w:rsidRDefault="00FB01F2" w:rsidP="00FB01F2">
      <w:pPr>
        <w:pStyle w:val="Zwykytekst"/>
        <w:spacing w:before="120" w:line="288" w:lineRule="auto"/>
        <w:rPr>
          <w:rFonts w:ascii="Times New Roman" w:hAnsi="Times New Roman"/>
          <w:sz w:val="24"/>
          <w:szCs w:val="24"/>
        </w:rPr>
      </w:pPr>
      <w:r w:rsidRPr="003C448C">
        <w:rPr>
          <w:rFonts w:ascii="Times New Roman" w:hAnsi="Times New Roman"/>
          <w:sz w:val="24"/>
          <w:szCs w:val="24"/>
        </w:rPr>
        <w:t>___</w:t>
      </w:r>
      <w:r w:rsidR="002D5044" w:rsidRPr="003C448C">
        <w:rPr>
          <w:rFonts w:ascii="Times New Roman" w:hAnsi="Times New Roman"/>
          <w:sz w:val="24"/>
          <w:szCs w:val="24"/>
        </w:rPr>
        <w:t>_______________, dnia __.__.2015</w:t>
      </w:r>
      <w:r w:rsidRPr="003C448C">
        <w:rPr>
          <w:rFonts w:ascii="Times New Roman" w:hAnsi="Times New Roman"/>
          <w:sz w:val="24"/>
          <w:szCs w:val="24"/>
        </w:rPr>
        <w:t xml:space="preserve"> r.</w:t>
      </w:r>
    </w:p>
    <w:p w14:paraId="6C8A32BE" w14:textId="77777777" w:rsidR="00FB01F2" w:rsidRPr="003C448C" w:rsidRDefault="00FB01F2" w:rsidP="00FB01F2">
      <w:pPr>
        <w:pStyle w:val="Zwykytekst"/>
        <w:spacing w:before="120" w:line="288" w:lineRule="auto"/>
        <w:ind w:left="1003" w:firstLine="3960"/>
        <w:jc w:val="center"/>
        <w:rPr>
          <w:rFonts w:ascii="Times New Roman" w:hAnsi="Times New Roman"/>
          <w:i/>
          <w:iCs/>
          <w:sz w:val="24"/>
          <w:szCs w:val="24"/>
        </w:rPr>
      </w:pPr>
      <w:r w:rsidRPr="003C448C">
        <w:rPr>
          <w:rFonts w:ascii="Times New Roman" w:hAnsi="Times New Roman"/>
          <w:i/>
          <w:iCs/>
          <w:sz w:val="24"/>
          <w:szCs w:val="24"/>
        </w:rPr>
        <w:t>_______________________________</w:t>
      </w:r>
    </w:p>
    <w:p w14:paraId="0CC985C8" w14:textId="77777777" w:rsidR="00FB01F2" w:rsidRPr="003C448C" w:rsidRDefault="00FB01F2" w:rsidP="00FB01F2">
      <w:pPr>
        <w:pStyle w:val="Zwykytekst"/>
        <w:spacing w:line="288" w:lineRule="auto"/>
        <w:ind w:left="5040"/>
        <w:jc w:val="center"/>
        <w:rPr>
          <w:rFonts w:ascii="Times New Roman" w:hAnsi="Times New Roman"/>
          <w:i/>
          <w:iCs/>
        </w:rPr>
      </w:pPr>
      <w:r w:rsidRPr="003C448C">
        <w:rPr>
          <w:rFonts w:ascii="Times New Roman" w:hAnsi="Times New Roman"/>
          <w:i/>
          <w:iCs/>
        </w:rPr>
        <w:t>(podpis Wykonawcy/Wykonawców</w:t>
      </w:r>
    </w:p>
    <w:p w14:paraId="2A1E0CB8" w14:textId="77777777" w:rsidR="00FB01F2" w:rsidRPr="003C448C" w:rsidRDefault="00FB01F2" w:rsidP="00FB01F2">
      <w:pPr>
        <w:pStyle w:val="Zwykytekst"/>
        <w:spacing w:line="288" w:lineRule="auto"/>
        <w:ind w:left="5040"/>
        <w:jc w:val="center"/>
        <w:rPr>
          <w:rFonts w:ascii="Times New Roman" w:hAnsi="Times New Roman"/>
          <w:i/>
          <w:iCs/>
        </w:rPr>
      </w:pPr>
    </w:p>
    <w:p w14:paraId="5DDAB81F" w14:textId="77777777" w:rsidR="00FB01F2" w:rsidRPr="003C448C" w:rsidRDefault="00FB01F2" w:rsidP="00FB01F2">
      <w:pPr>
        <w:pStyle w:val="Zwykytekst"/>
        <w:spacing w:line="288" w:lineRule="auto"/>
        <w:ind w:left="5040"/>
        <w:jc w:val="center"/>
        <w:rPr>
          <w:rFonts w:ascii="Times New Roman" w:hAnsi="Times New Roman"/>
          <w:i/>
          <w:iCs/>
        </w:rPr>
      </w:pPr>
    </w:p>
    <w:p w14:paraId="2AD66FD4" w14:textId="77777777" w:rsidR="00FB01F2" w:rsidRPr="003C448C" w:rsidRDefault="00FB01F2" w:rsidP="00FB01F2">
      <w:pPr>
        <w:pStyle w:val="Zwykytekst"/>
        <w:spacing w:before="120" w:line="288" w:lineRule="auto"/>
        <w:jc w:val="right"/>
        <w:rPr>
          <w:rFonts w:ascii="Times New Roman" w:hAnsi="Times New Roman"/>
          <w:b/>
          <w:bCs/>
          <w:sz w:val="24"/>
          <w:szCs w:val="24"/>
          <w:u w:val="single"/>
        </w:rPr>
      </w:pPr>
    </w:p>
    <w:p w14:paraId="7F8CE770" w14:textId="77777777" w:rsidR="00FB01F2" w:rsidRPr="003C448C" w:rsidRDefault="00FB01F2" w:rsidP="00FB01F2">
      <w:pPr>
        <w:pStyle w:val="Zwykytekst"/>
        <w:spacing w:before="120" w:line="288" w:lineRule="auto"/>
        <w:jc w:val="right"/>
        <w:rPr>
          <w:rFonts w:ascii="Times New Roman" w:hAnsi="Times New Roman"/>
          <w:b/>
          <w:bCs/>
          <w:sz w:val="24"/>
          <w:szCs w:val="24"/>
          <w:u w:val="single"/>
        </w:rPr>
      </w:pPr>
    </w:p>
    <w:p w14:paraId="5B97A235" w14:textId="77777777" w:rsidR="00FB01F2" w:rsidRPr="003C448C" w:rsidRDefault="00FB01F2" w:rsidP="00FB01F2">
      <w:pPr>
        <w:pStyle w:val="Zwykytekst"/>
        <w:spacing w:before="120" w:line="288" w:lineRule="auto"/>
        <w:jc w:val="right"/>
        <w:rPr>
          <w:rFonts w:ascii="Times New Roman" w:hAnsi="Times New Roman"/>
          <w:b/>
          <w:bCs/>
          <w:sz w:val="24"/>
          <w:szCs w:val="24"/>
          <w:u w:val="single"/>
        </w:rPr>
      </w:pPr>
    </w:p>
    <w:p w14:paraId="6336A218" w14:textId="77777777" w:rsidR="00FB01F2" w:rsidRPr="003C448C" w:rsidRDefault="00FB01F2" w:rsidP="00FB01F2">
      <w:pPr>
        <w:pStyle w:val="Zwykytekst"/>
        <w:spacing w:before="120" w:line="288" w:lineRule="auto"/>
        <w:jc w:val="right"/>
        <w:rPr>
          <w:rFonts w:ascii="Times New Roman" w:hAnsi="Times New Roman"/>
          <w:b/>
          <w:bCs/>
          <w:sz w:val="24"/>
          <w:szCs w:val="24"/>
          <w:u w:val="single"/>
        </w:rPr>
      </w:pPr>
    </w:p>
    <w:p w14:paraId="41F56090" w14:textId="77777777" w:rsidR="00FB01F2" w:rsidRPr="003C448C" w:rsidRDefault="00FB01F2" w:rsidP="00FB01F2">
      <w:pPr>
        <w:pStyle w:val="Zwykytekst"/>
        <w:spacing w:before="120" w:line="288" w:lineRule="auto"/>
        <w:jc w:val="right"/>
        <w:rPr>
          <w:rFonts w:ascii="Times New Roman" w:hAnsi="Times New Roman"/>
          <w:b/>
          <w:bCs/>
          <w:sz w:val="24"/>
          <w:szCs w:val="24"/>
          <w:u w:val="single"/>
        </w:rPr>
      </w:pPr>
    </w:p>
    <w:p w14:paraId="7D865916" w14:textId="77777777" w:rsidR="00FB01F2" w:rsidRPr="003C448C" w:rsidRDefault="00FB01F2" w:rsidP="00FB01F2">
      <w:pPr>
        <w:pStyle w:val="Zwykytekst"/>
        <w:spacing w:before="120" w:line="288" w:lineRule="auto"/>
        <w:jc w:val="right"/>
        <w:rPr>
          <w:rFonts w:ascii="Times New Roman" w:hAnsi="Times New Roman"/>
          <w:b/>
          <w:bCs/>
          <w:sz w:val="24"/>
          <w:szCs w:val="24"/>
          <w:u w:val="single"/>
        </w:rPr>
      </w:pPr>
    </w:p>
    <w:p w14:paraId="2614ACF6" w14:textId="77777777" w:rsidR="00FB01F2" w:rsidRPr="003C448C" w:rsidRDefault="00FB01F2" w:rsidP="00FB01F2">
      <w:pPr>
        <w:pStyle w:val="Zwykytekst"/>
        <w:spacing w:before="120" w:line="288" w:lineRule="auto"/>
        <w:jc w:val="right"/>
        <w:rPr>
          <w:rFonts w:ascii="Times New Roman" w:hAnsi="Times New Roman"/>
          <w:b/>
          <w:bCs/>
          <w:sz w:val="24"/>
          <w:szCs w:val="24"/>
          <w:u w:val="single"/>
        </w:rPr>
      </w:pPr>
    </w:p>
    <w:p w14:paraId="023C1889" w14:textId="77777777" w:rsidR="00FB01F2" w:rsidRPr="003C448C" w:rsidRDefault="00FB01F2" w:rsidP="00FB01F2">
      <w:pPr>
        <w:pStyle w:val="Zwykytekst"/>
        <w:spacing w:before="120" w:line="288" w:lineRule="auto"/>
        <w:jc w:val="right"/>
        <w:rPr>
          <w:rFonts w:ascii="Times New Roman" w:hAnsi="Times New Roman"/>
          <w:b/>
          <w:bCs/>
          <w:sz w:val="24"/>
          <w:szCs w:val="24"/>
          <w:u w:val="single"/>
        </w:rPr>
      </w:pPr>
    </w:p>
    <w:p w14:paraId="5685F7F7" w14:textId="77777777" w:rsidR="00FB01F2" w:rsidRPr="003C448C" w:rsidRDefault="00FB01F2" w:rsidP="00FB01F2">
      <w:pPr>
        <w:pStyle w:val="Zwykytekst"/>
        <w:spacing w:before="120" w:line="288" w:lineRule="auto"/>
        <w:jc w:val="right"/>
        <w:rPr>
          <w:rFonts w:ascii="Times New Roman" w:hAnsi="Times New Roman"/>
          <w:b/>
          <w:bCs/>
          <w:sz w:val="24"/>
          <w:szCs w:val="24"/>
          <w:u w:val="single"/>
        </w:rPr>
      </w:pPr>
    </w:p>
    <w:p w14:paraId="6C86A169" w14:textId="77777777" w:rsidR="00FB01F2" w:rsidRPr="003C448C" w:rsidRDefault="00FB01F2" w:rsidP="00FB01F2">
      <w:pPr>
        <w:pStyle w:val="Zwykytekst"/>
        <w:spacing w:line="288" w:lineRule="auto"/>
        <w:ind w:left="5040"/>
        <w:jc w:val="center"/>
        <w:rPr>
          <w:rFonts w:ascii="Times New Roman" w:hAnsi="Times New Roman"/>
          <w:i/>
          <w:iCs/>
        </w:rPr>
      </w:pPr>
    </w:p>
    <w:p w14:paraId="03EB3275" w14:textId="77777777" w:rsidR="00FB01F2" w:rsidRPr="003C448C" w:rsidRDefault="00FB01F2" w:rsidP="00FB01F2">
      <w:pPr>
        <w:pStyle w:val="Zwykytekst"/>
        <w:spacing w:line="288" w:lineRule="auto"/>
        <w:ind w:left="5040"/>
        <w:jc w:val="center"/>
        <w:rPr>
          <w:rFonts w:ascii="Times New Roman" w:hAnsi="Times New Roman"/>
          <w:i/>
          <w:iCs/>
        </w:rPr>
      </w:pPr>
    </w:p>
    <w:p w14:paraId="70FB68F9" w14:textId="77777777" w:rsidR="00FB01F2" w:rsidRPr="003C448C" w:rsidRDefault="00FB01F2" w:rsidP="00FB01F2">
      <w:pPr>
        <w:pStyle w:val="Zwykytekst"/>
        <w:spacing w:line="288" w:lineRule="auto"/>
        <w:ind w:left="5040"/>
        <w:jc w:val="center"/>
        <w:rPr>
          <w:rFonts w:ascii="Times New Roman" w:hAnsi="Times New Roman"/>
          <w:i/>
          <w:iCs/>
        </w:rPr>
      </w:pPr>
    </w:p>
    <w:p w14:paraId="77F71AAE" w14:textId="77777777" w:rsidR="00FB01F2" w:rsidRPr="003C448C" w:rsidRDefault="00FB01F2" w:rsidP="00FB01F2">
      <w:pPr>
        <w:pStyle w:val="Tekstpodstawowy2"/>
        <w:jc w:val="center"/>
        <w:rPr>
          <w:sz w:val="32"/>
          <w:szCs w:val="32"/>
        </w:rPr>
      </w:pPr>
    </w:p>
    <w:p w14:paraId="5DC779B9" w14:textId="77777777" w:rsidR="00FB01F2" w:rsidRPr="003C448C" w:rsidRDefault="00FB01F2" w:rsidP="00FB01F2">
      <w:pPr>
        <w:pStyle w:val="Tekstpodstawowy2"/>
        <w:jc w:val="center"/>
        <w:rPr>
          <w:sz w:val="32"/>
          <w:szCs w:val="32"/>
        </w:rPr>
      </w:pPr>
    </w:p>
    <w:p w14:paraId="0A013541" w14:textId="77777777" w:rsidR="00FB01F2" w:rsidRPr="003C448C" w:rsidRDefault="00FB01F2" w:rsidP="00FB01F2">
      <w:pPr>
        <w:pStyle w:val="Zwykytekst"/>
        <w:spacing w:line="288" w:lineRule="auto"/>
        <w:rPr>
          <w:rFonts w:ascii="Times New Roman" w:hAnsi="Times New Roman"/>
        </w:rPr>
      </w:pPr>
    </w:p>
    <w:p w14:paraId="6B64C08D" w14:textId="77777777" w:rsidR="00FB01F2" w:rsidRPr="003C448C" w:rsidRDefault="00FB01F2" w:rsidP="00FB01F2">
      <w:pPr>
        <w:pStyle w:val="Zwykytekst"/>
        <w:spacing w:line="288" w:lineRule="auto"/>
        <w:rPr>
          <w:rFonts w:ascii="Times New Roman" w:hAnsi="Times New Roman"/>
        </w:rPr>
      </w:pPr>
    </w:p>
    <w:p w14:paraId="133BC092" w14:textId="77777777" w:rsidR="00FB01F2" w:rsidRPr="003C448C" w:rsidRDefault="00FB01F2" w:rsidP="00FB01F2">
      <w:pPr>
        <w:pStyle w:val="Zwykytekst"/>
        <w:spacing w:line="288" w:lineRule="auto"/>
        <w:rPr>
          <w:rFonts w:ascii="Times New Roman" w:hAnsi="Times New Roman"/>
        </w:rPr>
      </w:pPr>
    </w:p>
    <w:p w14:paraId="76576D17" w14:textId="77777777" w:rsidR="00FB01F2" w:rsidRPr="003C448C" w:rsidRDefault="00FB01F2" w:rsidP="00FB01F2">
      <w:pPr>
        <w:pStyle w:val="Tekstpodstawowy2"/>
        <w:jc w:val="center"/>
        <w:rPr>
          <w:sz w:val="32"/>
          <w:szCs w:val="32"/>
        </w:rPr>
      </w:pPr>
      <w:r w:rsidRPr="003C448C">
        <w:rPr>
          <w:sz w:val="32"/>
          <w:szCs w:val="32"/>
        </w:rPr>
        <w:t>ROZDZIAŁ V</w:t>
      </w:r>
    </w:p>
    <w:p w14:paraId="1300F336" w14:textId="77777777" w:rsidR="00FB01F2" w:rsidRPr="003C448C" w:rsidRDefault="00FB01F2" w:rsidP="00FB01F2">
      <w:pPr>
        <w:pStyle w:val="Tekstpodstawowy2"/>
        <w:jc w:val="center"/>
        <w:rPr>
          <w:sz w:val="32"/>
          <w:szCs w:val="32"/>
        </w:rPr>
      </w:pPr>
    </w:p>
    <w:p w14:paraId="267F08CE" w14:textId="77777777" w:rsidR="00FB01F2" w:rsidRPr="00FB01F2" w:rsidRDefault="00FB01F2" w:rsidP="00FB01F2">
      <w:pPr>
        <w:pStyle w:val="Tekstpodstawowy2"/>
        <w:jc w:val="center"/>
        <w:rPr>
          <w:sz w:val="32"/>
          <w:szCs w:val="32"/>
        </w:rPr>
      </w:pPr>
      <w:r w:rsidRPr="003C448C">
        <w:rPr>
          <w:sz w:val="32"/>
          <w:szCs w:val="32"/>
        </w:rPr>
        <w:t>PROJEKT UMOWY</w:t>
      </w:r>
    </w:p>
    <w:p w14:paraId="7281846D" w14:textId="77777777" w:rsidR="00FB01F2" w:rsidRPr="00FB01F2" w:rsidRDefault="00FB01F2" w:rsidP="00FB01F2">
      <w:pPr>
        <w:pStyle w:val="Tekstpodstawowy2"/>
        <w:jc w:val="center"/>
        <w:rPr>
          <w:sz w:val="32"/>
          <w:szCs w:val="32"/>
        </w:rPr>
      </w:pPr>
    </w:p>
    <w:p w14:paraId="6DC22F46" w14:textId="77777777" w:rsidR="00FB01F2" w:rsidRPr="00FB01F2" w:rsidRDefault="00FB01F2" w:rsidP="00FB01F2">
      <w:pPr>
        <w:pStyle w:val="Zwykytekst"/>
        <w:spacing w:line="288" w:lineRule="auto"/>
        <w:ind w:left="5040"/>
        <w:jc w:val="center"/>
        <w:rPr>
          <w:rFonts w:ascii="Times New Roman" w:hAnsi="Times New Roman"/>
        </w:rPr>
      </w:pPr>
    </w:p>
    <w:p w14:paraId="4D9C7D00" w14:textId="77777777" w:rsidR="00FB01F2" w:rsidRPr="00FB01F2" w:rsidRDefault="00FB01F2" w:rsidP="00FB01F2">
      <w:pPr>
        <w:pStyle w:val="Zwykytekst"/>
        <w:spacing w:line="288" w:lineRule="auto"/>
        <w:ind w:left="5040"/>
        <w:jc w:val="center"/>
        <w:rPr>
          <w:rFonts w:ascii="Times New Roman" w:hAnsi="Times New Roman"/>
        </w:rPr>
      </w:pPr>
    </w:p>
    <w:p w14:paraId="07744A7C" w14:textId="77777777" w:rsidR="00FB01F2" w:rsidRPr="00FB01F2" w:rsidRDefault="00FB01F2" w:rsidP="00FB01F2">
      <w:pPr>
        <w:pStyle w:val="Zwykytekst"/>
        <w:spacing w:line="288" w:lineRule="auto"/>
        <w:ind w:left="5040"/>
        <w:jc w:val="center"/>
        <w:rPr>
          <w:rFonts w:ascii="Times New Roman" w:hAnsi="Times New Roman"/>
        </w:rPr>
      </w:pPr>
    </w:p>
    <w:p w14:paraId="135A3697" w14:textId="77777777" w:rsidR="00FB01F2" w:rsidRPr="00FB01F2" w:rsidRDefault="00FB01F2" w:rsidP="00FB01F2">
      <w:pPr>
        <w:pStyle w:val="Zwykytekst"/>
        <w:spacing w:line="288" w:lineRule="auto"/>
        <w:ind w:left="5040"/>
        <w:jc w:val="center"/>
        <w:rPr>
          <w:rFonts w:ascii="Times New Roman" w:hAnsi="Times New Roman"/>
        </w:rPr>
      </w:pPr>
    </w:p>
    <w:p w14:paraId="06ECF389" w14:textId="77777777" w:rsidR="00FB01F2" w:rsidRPr="00FB01F2" w:rsidRDefault="00FB01F2" w:rsidP="00FB01F2">
      <w:pPr>
        <w:pStyle w:val="Zwykytekst"/>
        <w:spacing w:line="288" w:lineRule="auto"/>
        <w:ind w:left="5040"/>
        <w:jc w:val="center"/>
        <w:rPr>
          <w:rFonts w:ascii="Times New Roman" w:hAnsi="Times New Roman"/>
        </w:rPr>
      </w:pPr>
    </w:p>
    <w:p w14:paraId="4B47767B" w14:textId="77777777" w:rsidR="00FB01F2" w:rsidRPr="00FB01F2" w:rsidRDefault="00FB01F2" w:rsidP="00FB01F2">
      <w:pPr>
        <w:pStyle w:val="Zwykytekst"/>
        <w:spacing w:line="288" w:lineRule="auto"/>
        <w:ind w:left="5040"/>
        <w:jc w:val="center"/>
        <w:rPr>
          <w:rFonts w:ascii="Times New Roman" w:hAnsi="Times New Roman"/>
        </w:rPr>
      </w:pPr>
    </w:p>
    <w:p w14:paraId="0F9930DE" w14:textId="77777777" w:rsidR="00FB01F2" w:rsidRPr="00FB01F2" w:rsidRDefault="00FB01F2" w:rsidP="00FB01F2">
      <w:pPr>
        <w:pStyle w:val="Zwykytekst"/>
        <w:spacing w:line="288" w:lineRule="auto"/>
        <w:ind w:left="5040"/>
        <w:jc w:val="center"/>
        <w:rPr>
          <w:rFonts w:ascii="Times New Roman" w:hAnsi="Times New Roman"/>
        </w:rPr>
      </w:pPr>
    </w:p>
    <w:p w14:paraId="02F46282" w14:textId="77777777" w:rsidR="00FB01F2" w:rsidRPr="00FB01F2" w:rsidRDefault="00FB01F2" w:rsidP="00FB01F2">
      <w:pPr>
        <w:pStyle w:val="Zwykytekst"/>
        <w:spacing w:line="288" w:lineRule="auto"/>
        <w:ind w:left="5040"/>
        <w:jc w:val="center"/>
        <w:rPr>
          <w:rFonts w:ascii="Times New Roman" w:hAnsi="Times New Roman"/>
        </w:rPr>
      </w:pPr>
    </w:p>
    <w:p w14:paraId="7473CEFE" w14:textId="77777777" w:rsidR="00FB01F2" w:rsidRPr="00FB01F2" w:rsidRDefault="00FB01F2" w:rsidP="00FB01F2">
      <w:pPr>
        <w:pStyle w:val="Zwykytekst"/>
        <w:spacing w:line="288" w:lineRule="auto"/>
        <w:ind w:left="5040"/>
        <w:jc w:val="center"/>
        <w:rPr>
          <w:rFonts w:ascii="Times New Roman" w:hAnsi="Times New Roman"/>
        </w:rPr>
      </w:pPr>
    </w:p>
    <w:p w14:paraId="19D8E834" w14:textId="77777777" w:rsidR="00FB01F2" w:rsidRPr="00FB01F2" w:rsidRDefault="00FB01F2" w:rsidP="00FB01F2">
      <w:pPr>
        <w:pStyle w:val="Zwykytekst"/>
        <w:spacing w:line="288" w:lineRule="auto"/>
        <w:ind w:left="5040"/>
        <w:jc w:val="center"/>
        <w:rPr>
          <w:rFonts w:ascii="Times New Roman" w:hAnsi="Times New Roman"/>
        </w:rPr>
      </w:pPr>
    </w:p>
    <w:p w14:paraId="3150DC19" w14:textId="77777777" w:rsidR="00FB01F2" w:rsidRPr="00FB01F2" w:rsidRDefault="00FB01F2" w:rsidP="00FB01F2">
      <w:pPr>
        <w:pStyle w:val="Zwykytekst"/>
        <w:spacing w:line="288" w:lineRule="auto"/>
        <w:ind w:left="5040"/>
        <w:jc w:val="center"/>
        <w:rPr>
          <w:rFonts w:ascii="Times New Roman" w:hAnsi="Times New Roman"/>
        </w:rPr>
      </w:pPr>
    </w:p>
    <w:p w14:paraId="06187052" w14:textId="77777777" w:rsidR="00FB01F2" w:rsidRPr="00FB01F2" w:rsidRDefault="00FB01F2" w:rsidP="00FB01F2">
      <w:pPr>
        <w:pStyle w:val="Zwykytekst"/>
        <w:spacing w:line="288" w:lineRule="auto"/>
        <w:ind w:left="5040"/>
        <w:jc w:val="center"/>
        <w:rPr>
          <w:rFonts w:ascii="Times New Roman" w:hAnsi="Times New Roman"/>
        </w:rPr>
      </w:pPr>
    </w:p>
    <w:p w14:paraId="7299A6F8" w14:textId="77777777" w:rsidR="00FB01F2" w:rsidRPr="00FB01F2" w:rsidRDefault="00FB01F2" w:rsidP="00FB01F2">
      <w:pPr>
        <w:pStyle w:val="Zwykytekst"/>
        <w:spacing w:line="288" w:lineRule="auto"/>
        <w:ind w:left="5040"/>
        <w:jc w:val="center"/>
        <w:rPr>
          <w:rFonts w:ascii="Times New Roman" w:hAnsi="Times New Roman"/>
        </w:rPr>
      </w:pPr>
    </w:p>
    <w:p w14:paraId="0BA7663E" w14:textId="77777777" w:rsidR="00FB01F2" w:rsidRPr="00FB01F2" w:rsidRDefault="00FB01F2" w:rsidP="00FB01F2">
      <w:pPr>
        <w:pStyle w:val="Zwykytekst"/>
        <w:spacing w:line="288" w:lineRule="auto"/>
        <w:ind w:left="5040"/>
        <w:jc w:val="center"/>
        <w:rPr>
          <w:rFonts w:ascii="Times New Roman" w:hAnsi="Times New Roman"/>
        </w:rPr>
      </w:pPr>
    </w:p>
    <w:p w14:paraId="300A0C9A" w14:textId="77777777" w:rsidR="00FB01F2" w:rsidRPr="00FB01F2" w:rsidRDefault="00FB01F2" w:rsidP="00FB01F2">
      <w:pPr>
        <w:pStyle w:val="Zwykytekst"/>
        <w:spacing w:line="288" w:lineRule="auto"/>
        <w:ind w:left="5040"/>
        <w:jc w:val="center"/>
        <w:rPr>
          <w:rFonts w:ascii="Times New Roman" w:hAnsi="Times New Roman"/>
        </w:rPr>
      </w:pPr>
    </w:p>
    <w:p w14:paraId="0C922CA4" w14:textId="77777777" w:rsidR="00FB01F2" w:rsidRPr="00FB01F2" w:rsidRDefault="00FB01F2" w:rsidP="00FB01F2">
      <w:pPr>
        <w:pStyle w:val="Zwykytekst"/>
        <w:spacing w:line="288" w:lineRule="auto"/>
        <w:ind w:left="5040"/>
        <w:jc w:val="center"/>
        <w:rPr>
          <w:rFonts w:ascii="Times New Roman" w:hAnsi="Times New Roman"/>
        </w:rPr>
      </w:pPr>
    </w:p>
    <w:p w14:paraId="5EC747FF" w14:textId="77777777" w:rsidR="00FB01F2" w:rsidRPr="00FB01F2" w:rsidRDefault="00FB01F2" w:rsidP="00FB01F2">
      <w:pPr>
        <w:pStyle w:val="Zwykytekst"/>
        <w:spacing w:line="288" w:lineRule="auto"/>
        <w:ind w:left="5040"/>
        <w:jc w:val="center"/>
        <w:rPr>
          <w:rFonts w:ascii="Times New Roman" w:hAnsi="Times New Roman"/>
        </w:rPr>
      </w:pPr>
    </w:p>
    <w:p w14:paraId="1E21F93A" w14:textId="77777777" w:rsidR="00FB01F2" w:rsidRPr="00FB01F2" w:rsidRDefault="00FB01F2" w:rsidP="00FB01F2">
      <w:pPr>
        <w:pStyle w:val="Zwykytekst"/>
        <w:spacing w:line="288" w:lineRule="auto"/>
        <w:ind w:left="5040"/>
        <w:jc w:val="center"/>
        <w:rPr>
          <w:rFonts w:ascii="Times New Roman" w:hAnsi="Times New Roman"/>
        </w:rPr>
      </w:pPr>
    </w:p>
    <w:p w14:paraId="1862D5A7" w14:textId="77777777" w:rsidR="00FB01F2" w:rsidRPr="00FB01F2" w:rsidRDefault="00FB01F2" w:rsidP="00FB01F2">
      <w:pPr>
        <w:pStyle w:val="Zwykytekst"/>
        <w:spacing w:line="288" w:lineRule="auto"/>
        <w:ind w:left="5040"/>
        <w:jc w:val="center"/>
        <w:rPr>
          <w:rFonts w:ascii="Times New Roman" w:hAnsi="Times New Roman"/>
        </w:rPr>
      </w:pPr>
    </w:p>
    <w:p w14:paraId="22AB2842" w14:textId="77777777" w:rsidR="00FB01F2" w:rsidRPr="00FB01F2" w:rsidRDefault="00FB01F2" w:rsidP="00FB01F2">
      <w:pPr>
        <w:pStyle w:val="Zwykytekst"/>
        <w:spacing w:line="288" w:lineRule="auto"/>
        <w:ind w:left="5040"/>
        <w:jc w:val="center"/>
        <w:rPr>
          <w:rFonts w:ascii="Times New Roman" w:hAnsi="Times New Roman"/>
        </w:rPr>
      </w:pPr>
    </w:p>
    <w:p w14:paraId="1B34357C" w14:textId="77777777" w:rsidR="00FB01F2" w:rsidRPr="00FB01F2" w:rsidRDefault="00FB01F2" w:rsidP="00FB01F2">
      <w:pPr>
        <w:pStyle w:val="Zwykytekst"/>
        <w:spacing w:line="288" w:lineRule="auto"/>
        <w:ind w:left="5040"/>
        <w:jc w:val="center"/>
        <w:rPr>
          <w:rFonts w:ascii="Times New Roman" w:hAnsi="Times New Roman"/>
        </w:rPr>
      </w:pPr>
    </w:p>
    <w:p w14:paraId="4E9107FC" w14:textId="77777777" w:rsidR="00FB01F2" w:rsidRPr="00FB01F2" w:rsidRDefault="00FB01F2" w:rsidP="00240D09">
      <w:pPr>
        <w:pStyle w:val="Zwykytekst"/>
        <w:spacing w:line="288" w:lineRule="auto"/>
        <w:rPr>
          <w:rFonts w:ascii="Times New Roman" w:hAnsi="Times New Roman"/>
        </w:rPr>
      </w:pPr>
    </w:p>
    <w:sectPr w:rsidR="00FB01F2" w:rsidRPr="00FB01F2" w:rsidSect="008739EF">
      <w:pgSz w:w="11904" w:h="16834"/>
      <w:pgMar w:top="567" w:right="744" w:bottom="1134" w:left="1781"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347C46" w14:textId="77777777" w:rsidR="00266459" w:rsidRDefault="00266459" w:rsidP="005E2A0E">
      <w:pPr>
        <w:spacing w:after="0" w:line="240" w:lineRule="auto"/>
      </w:pPr>
      <w:r>
        <w:separator/>
      </w:r>
    </w:p>
  </w:endnote>
  <w:endnote w:type="continuationSeparator" w:id="0">
    <w:p w14:paraId="4ECA7BEE" w14:textId="77777777" w:rsidR="00266459" w:rsidRDefault="00266459" w:rsidP="005E2A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Nimbus Roman No9 L">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B56A7A" w14:textId="77777777" w:rsidR="00266459" w:rsidRDefault="00266459" w:rsidP="005E2A0E">
      <w:pPr>
        <w:spacing w:after="0" w:line="240" w:lineRule="auto"/>
      </w:pPr>
      <w:r>
        <w:separator/>
      </w:r>
    </w:p>
  </w:footnote>
  <w:footnote w:type="continuationSeparator" w:id="0">
    <w:p w14:paraId="1CE65F1E" w14:textId="77777777" w:rsidR="00266459" w:rsidRDefault="00266459" w:rsidP="005E2A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D4002"/>
    <w:multiLevelType w:val="multilevel"/>
    <w:tmpl w:val="35DEFF08"/>
    <w:lvl w:ilvl="0">
      <w:start w:val="18"/>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1.%2."/>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nsid w:val="05721A58"/>
    <w:multiLevelType w:val="multilevel"/>
    <w:tmpl w:val="D730C7E0"/>
    <w:lvl w:ilvl="0">
      <w:start w:val="8"/>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b w:val="0"/>
        <w:bCs w:val="0"/>
        <w:i w:val="0"/>
        <w:iCs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nsid w:val="098A2C34"/>
    <w:multiLevelType w:val="multilevel"/>
    <w:tmpl w:val="8D9E836E"/>
    <w:lvl w:ilvl="0">
      <w:start w:val="13"/>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nsid w:val="0EB439B3"/>
    <w:multiLevelType w:val="multilevel"/>
    <w:tmpl w:val="6CFECF32"/>
    <w:lvl w:ilvl="0">
      <w:start w:val="17"/>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nsid w:val="184D7776"/>
    <w:multiLevelType w:val="multilevel"/>
    <w:tmpl w:val="7F94F466"/>
    <w:lvl w:ilvl="0">
      <w:start w:val="8"/>
      <w:numFmt w:val="decimal"/>
      <w:lvlText w:val="%1."/>
      <w:lvlJc w:val="left"/>
      <w:pPr>
        <w:tabs>
          <w:tab w:val="num" w:pos="705"/>
        </w:tabs>
        <w:ind w:left="705" w:hanging="705"/>
      </w:pPr>
      <w:rPr>
        <w:rFonts w:cs="Times New Roman"/>
      </w:rPr>
    </w:lvl>
    <w:lvl w:ilvl="1">
      <w:start w:val="2"/>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
    <w:nsid w:val="19034A6C"/>
    <w:multiLevelType w:val="multilevel"/>
    <w:tmpl w:val="99F24A02"/>
    <w:lvl w:ilvl="0">
      <w:start w:val="1"/>
      <w:numFmt w:val="decimal"/>
      <w:pStyle w:val="Nagwek8"/>
      <w:lvlText w:val="%1"/>
      <w:lvlJc w:val="left"/>
      <w:pPr>
        <w:tabs>
          <w:tab w:val="num" w:pos="555"/>
        </w:tabs>
        <w:ind w:left="555" w:hanging="555"/>
      </w:pPr>
      <w:rPr>
        <w:rFonts w:cs="Times New Roman"/>
      </w:rPr>
    </w:lvl>
    <w:lvl w:ilvl="1">
      <w:start w:val="3"/>
      <w:numFmt w:val="decimal"/>
      <w:lvlText w:val="%1.%2"/>
      <w:lvlJc w:val="left"/>
      <w:pPr>
        <w:tabs>
          <w:tab w:val="num" w:pos="555"/>
        </w:tabs>
        <w:ind w:left="555" w:hanging="55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nsid w:val="1A542D74"/>
    <w:multiLevelType w:val="singleLevel"/>
    <w:tmpl w:val="0D42E8C4"/>
    <w:lvl w:ilvl="0">
      <w:start w:val="1"/>
      <w:numFmt w:val="decimal"/>
      <w:lvlText w:val="%1."/>
      <w:lvlJc w:val="left"/>
      <w:pPr>
        <w:tabs>
          <w:tab w:val="num" w:pos="705"/>
        </w:tabs>
        <w:ind w:left="705" w:hanging="705"/>
      </w:pPr>
      <w:rPr>
        <w:rFonts w:cs="Times New Roman"/>
        <w:b/>
        <w:bCs/>
        <w:i w:val="0"/>
        <w:iCs w:val="0"/>
      </w:rPr>
    </w:lvl>
  </w:abstractNum>
  <w:abstractNum w:abstractNumId="7">
    <w:nsid w:val="236B6DDE"/>
    <w:multiLevelType w:val="multilevel"/>
    <w:tmpl w:val="7B98D6A4"/>
    <w:lvl w:ilvl="0">
      <w:start w:val="15"/>
      <w:numFmt w:val="decimal"/>
      <w:lvlText w:val="%1."/>
      <w:lvlJc w:val="left"/>
      <w:pPr>
        <w:tabs>
          <w:tab w:val="num" w:pos="705"/>
        </w:tabs>
        <w:ind w:left="705" w:hanging="70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nsid w:val="289811B5"/>
    <w:multiLevelType w:val="multilevel"/>
    <w:tmpl w:val="98E0425C"/>
    <w:lvl w:ilvl="0">
      <w:start w:val="14"/>
      <w:numFmt w:val="decimal"/>
      <w:lvlText w:val="%1"/>
      <w:lvlJc w:val="left"/>
      <w:pPr>
        <w:ind w:left="375" w:hanging="375"/>
      </w:pPr>
      <w:rPr>
        <w:rFonts w:hint="default"/>
      </w:rPr>
    </w:lvl>
    <w:lvl w:ilvl="1">
      <w:start w:val="4"/>
      <w:numFmt w:val="decimal"/>
      <w:lvlText w:val="%1.%2"/>
      <w:lvlJc w:val="left"/>
      <w:pPr>
        <w:ind w:left="375" w:hanging="37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2BE3612F"/>
    <w:multiLevelType w:val="hybridMultilevel"/>
    <w:tmpl w:val="966068B6"/>
    <w:lvl w:ilvl="0" w:tplc="8508FD3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nsid w:val="308102E8"/>
    <w:multiLevelType w:val="multilevel"/>
    <w:tmpl w:val="44307BA0"/>
    <w:lvl w:ilvl="0">
      <w:start w:val="17"/>
      <w:numFmt w:val="decimal"/>
      <w:lvlText w:val="%1."/>
      <w:lvlJc w:val="left"/>
      <w:pPr>
        <w:tabs>
          <w:tab w:val="num" w:pos="480"/>
        </w:tabs>
        <w:ind w:left="480" w:hanging="480"/>
      </w:pPr>
      <w:rPr>
        <w:rFonts w:cs="Times New Roman"/>
      </w:rPr>
    </w:lvl>
    <w:lvl w:ilvl="1">
      <w:start w:val="8"/>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1">
    <w:nsid w:val="341013FC"/>
    <w:multiLevelType w:val="multilevel"/>
    <w:tmpl w:val="72CA307A"/>
    <w:lvl w:ilvl="0">
      <w:start w:val="7"/>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2">
    <w:nsid w:val="3A18627D"/>
    <w:multiLevelType w:val="singleLevel"/>
    <w:tmpl w:val="7130BB76"/>
    <w:lvl w:ilvl="0">
      <w:start w:val="1"/>
      <w:numFmt w:val="lowerLetter"/>
      <w:lvlText w:val="%1)"/>
      <w:lvlJc w:val="left"/>
      <w:pPr>
        <w:tabs>
          <w:tab w:val="num" w:pos="360"/>
        </w:tabs>
        <w:ind w:left="360" w:hanging="360"/>
      </w:pPr>
      <w:rPr>
        <w:rFonts w:cs="Times New Roman"/>
        <w:b w:val="0"/>
        <w:bCs w:val="0"/>
        <w:i w:val="0"/>
        <w:iCs w:val="0"/>
      </w:rPr>
    </w:lvl>
  </w:abstractNum>
  <w:abstractNum w:abstractNumId="13">
    <w:nsid w:val="434E4E19"/>
    <w:multiLevelType w:val="multilevel"/>
    <w:tmpl w:val="2E5036F8"/>
    <w:lvl w:ilvl="0">
      <w:start w:val="4"/>
      <w:numFmt w:val="decimal"/>
      <w:lvlText w:val="%1"/>
      <w:lvlJc w:val="left"/>
      <w:pPr>
        <w:tabs>
          <w:tab w:val="num" w:pos="435"/>
        </w:tabs>
        <w:ind w:left="435" w:hanging="435"/>
      </w:pPr>
    </w:lvl>
    <w:lvl w:ilvl="1">
      <w:start w:val="2"/>
      <w:numFmt w:val="decimal"/>
      <w:lvlText w:val="%1.%2"/>
      <w:lvlJc w:val="left"/>
      <w:pPr>
        <w:tabs>
          <w:tab w:val="num" w:pos="435"/>
        </w:tabs>
        <w:ind w:left="435" w:hanging="435"/>
      </w:pPr>
    </w:lvl>
    <w:lvl w:ilvl="2">
      <w:start w:val="2"/>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4">
    <w:nsid w:val="50871DEA"/>
    <w:multiLevelType w:val="multilevel"/>
    <w:tmpl w:val="9236A37E"/>
    <w:lvl w:ilvl="0">
      <w:start w:val="8"/>
      <w:numFmt w:val="decimal"/>
      <w:lvlText w:val="%1."/>
      <w:lvlJc w:val="left"/>
      <w:pPr>
        <w:tabs>
          <w:tab w:val="num" w:pos="540"/>
        </w:tabs>
        <w:ind w:left="540" w:hanging="540"/>
      </w:pPr>
      <w:rPr>
        <w:rFonts w:cs="Times New Roman"/>
      </w:rPr>
    </w:lvl>
    <w:lvl w:ilvl="1">
      <w:start w:val="4"/>
      <w:numFmt w:val="decimal"/>
      <w:lvlText w:val="%1.%2."/>
      <w:lvlJc w:val="left"/>
      <w:pPr>
        <w:tabs>
          <w:tab w:val="num" w:pos="540"/>
        </w:tabs>
        <w:ind w:left="540" w:hanging="540"/>
      </w:pPr>
      <w:rPr>
        <w:rFonts w:cs="Times New Roman"/>
      </w:rPr>
    </w:lvl>
    <w:lvl w:ilvl="2">
      <w:start w:val="2"/>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5">
    <w:nsid w:val="55DF1517"/>
    <w:multiLevelType w:val="multilevel"/>
    <w:tmpl w:val="86CE2FA2"/>
    <w:lvl w:ilvl="0">
      <w:start w:val="8"/>
      <w:numFmt w:val="decimal"/>
      <w:lvlText w:val="%1."/>
      <w:lvlJc w:val="left"/>
      <w:pPr>
        <w:tabs>
          <w:tab w:val="num" w:pos="360"/>
        </w:tabs>
        <w:ind w:left="360" w:hanging="360"/>
      </w:pPr>
      <w:rPr>
        <w:rFonts w:cs="Times New Roman"/>
      </w:rPr>
    </w:lvl>
    <w:lvl w:ilvl="1">
      <w:start w:val="3"/>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6">
    <w:nsid w:val="58CD7DBD"/>
    <w:multiLevelType w:val="multilevel"/>
    <w:tmpl w:val="441677C8"/>
    <w:lvl w:ilvl="0">
      <w:start w:val="6"/>
      <w:numFmt w:val="decimal"/>
      <w:lvlText w:val="%1."/>
      <w:lvlJc w:val="left"/>
      <w:pPr>
        <w:tabs>
          <w:tab w:val="num" w:pos="360"/>
        </w:tabs>
        <w:ind w:left="360" w:hanging="360"/>
      </w:pPr>
      <w:rPr>
        <w:rFonts w:cs="Times New Roman"/>
      </w:rPr>
    </w:lvl>
    <w:lvl w:ilvl="1">
      <w:start w:val="1"/>
      <w:numFmt w:val="decimal"/>
      <w:lvlText w:val="%1.%2."/>
      <w:lvlJc w:val="left"/>
      <w:pPr>
        <w:tabs>
          <w:tab w:val="num" w:pos="703"/>
        </w:tabs>
        <w:ind w:left="703" w:hanging="703"/>
      </w:pPr>
      <w:rPr>
        <w:rFonts w:cs="Times New Roman"/>
        <w:b w:val="0"/>
        <w:bCs w:val="0"/>
        <w:i w:val="0"/>
        <w:iCs w:val="0"/>
      </w:rPr>
    </w:lvl>
    <w:lvl w:ilvl="2">
      <w:start w:val="1"/>
      <w:numFmt w:val="decimal"/>
      <w:lvlText w:val="%1.%2.%3."/>
      <w:lvlJc w:val="left"/>
      <w:pPr>
        <w:tabs>
          <w:tab w:val="num" w:pos="720"/>
        </w:tabs>
        <w:ind w:left="720" w:hanging="720"/>
      </w:pPr>
      <w:rPr>
        <w:rFonts w:cs="Times New Roman"/>
        <w:b w:val="0"/>
        <w:bCs w:val="0"/>
        <w:i w:val="0"/>
        <w:iCs w:val="0"/>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7">
    <w:nsid w:val="6BD340DE"/>
    <w:multiLevelType w:val="hybridMultilevel"/>
    <w:tmpl w:val="966068B6"/>
    <w:lvl w:ilvl="0" w:tplc="8508FD3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6DF33FC9"/>
    <w:multiLevelType w:val="multilevel"/>
    <w:tmpl w:val="81F28E74"/>
    <w:lvl w:ilvl="0">
      <w:start w:val="10"/>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nsid w:val="6ED51FA4"/>
    <w:multiLevelType w:val="multilevel"/>
    <w:tmpl w:val="0810B6CE"/>
    <w:lvl w:ilvl="0">
      <w:start w:val="5"/>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0">
    <w:nsid w:val="7211502D"/>
    <w:multiLevelType w:val="hybridMultilevel"/>
    <w:tmpl w:val="264A705C"/>
    <w:lvl w:ilvl="0" w:tplc="5D143776">
      <w:start w:val="1"/>
      <w:numFmt w:val="decimal"/>
      <w:lvlText w:val="%1)"/>
      <w:lvlJc w:val="left"/>
      <w:pPr>
        <w:tabs>
          <w:tab w:val="num" w:pos="720"/>
        </w:tabs>
        <w:ind w:left="720" w:hanging="360"/>
      </w:pPr>
      <w:rPr>
        <w:rFonts w:ascii="Times New Roman" w:eastAsia="Times New Roman" w:hAnsi="Times New Roman" w:cs="Times New Roman"/>
      </w:rPr>
    </w:lvl>
    <w:lvl w:ilvl="1" w:tplc="200A96C4">
      <w:start w:val="1"/>
      <w:numFmt w:val="decimal"/>
      <w:lvlText w:val="%2."/>
      <w:lvlJc w:val="left"/>
      <w:pPr>
        <w:tabs>
          <w:tab w:val="num" w:pos="1440"/>
        </w:tabs>
        <w:ind w:left="1440" w:hanging="360"/>
      </w:pPr>
      <w:rPr>
        <w:rFonts w:cs="Times New Roman"/>
      </w:rPr>
    </w:lvl>
    <w:lvl w:ilvl="2" w:tplc="6A8E235E">
      <w:start w:val="1"/>
      <w:numFmt w:val="decimal"/>
      <w:lvlText w:val="%3."/>
      <w:lvlJc w:val="left"/>
      <w:pPr>
        <w:tabs>
          <w:tab w:val="num" w:pos="2160"/>
        </w:tabs>
        <w:ind w:left="2160" w:hanging="360"/>
      </w:pPr>
      <w:rPr>
        <w:rFonts w:cs="Times New Roman"/>
      </w:rPr>
    </w:lvl>
    <w:lvl w:ilvl="3" w:tplc="2B1AFB6C">
      <w:start w:val="1"/>
      <w:numFmt w:val="decimal"/>
      <w:lvlText w:val="%4."/>
      <w:lvlJc w:val="left"/>
      <w:pPr>
        <w:tabs>
          <w:tab w:val="num" w:pos="2880"/>
        </w:tabs>
        <w:ind w:left="2880" w:hanging="360"/>
      </w:pPr>
      <w:rPr>
        <w:rFonts w:cs="Times New Roman"/>
      </w:rPr>
    </w:lvl>
    <w:lvl w:ilvl="4" w:tplc="F2681C08">
      <w:start w:val="1"/>
      <w:numFmt w:val="decimal"/>
      <w:lvlText w:val="%5."/>
      <w:lvlJc w:val="left"/>
      <w:pPr>
        <w:tabs>
          <w:tab w:val="num" w:pos="3600"/>
        </w:tabs>
        <w:ind w:left="3600" w:hanging="360"/>
      </w:pPr>
      <w:rPr>
        <w:rFonts w:cs="Times New Roman"/>
      </w:rPr>
    </w:lvl>
    <w:lvl w:ilvl="5" w:tplc="CD14F83E">
      <w:start w:val="1"/>
      <w:numFmt w:val="decimal"/>
      <w:lvlText w:val="%6."/>
      <w:lvlJc w:val="left"/>
      <w:pPr>
        <w:tabs>
          <w:tab w:val="num" w:pos="4320"/>
        </w:tabs>
        <w:ind w:left="4320" w:hanging="360"/>
      </w:pPr>
      <w:rPr>
        <w:rFonts w:cs="Times New Roman"/>
      </w:rPr>
    </w:lvl>
    <w:lvl w:ilvl="6" w:tplc="E4005928">
      <w:start w:val="1"/>
      <w:numFmt w:val="decimal"/>
      <w:lvlText w:val="%7."/>
      <w:lvlJc w:val="left"/>
      <w:pPr>
        <w:tabs>
          <w:tab w:val="num" w:pos="5040"/>
        </w:tabs>
        <w:ind w:left="5040" w:hanging="360"/>
      </w:pPr>
      <w:rPr>
        <w:rFonts w:cs="Times New Roman"/>
      </w:rPr>
    </w:lvl>
    <w:lvl w:ilvl="7" w:tplc="BDF2636E">
      <w:start w:val="1"/>
      <w:numFmt w:val="decimal"/>
      <w:lvlText w:val="%8."/>
      <w:lvlJc w:val="left"/>
      <w:pPr>
        <w:tabs>
          <w:tab w:val="num" w:pos="5760"/>
        </w:tabs>
        <w:ind w:left="5760" w:hanging="360"/>
      </w:pPr>
      <w:rPr>
        <w:rFonts w:cs="Times New Roman"/>
      </w:rPr>
    </w:lvl>
    <w:lvl w:ilvl="8" w:tplc="01382B1A">
      <w:start w:val="1"/>
      <w:numFmt w:val="decimal"/>
      <w:lvlText w:val="%9."/>
      <w:lvlJc w:val="left"/>
      <w:pPr>
        <w:tabs>
          <w:tab w:val="num" w:pos="6480"/>
        </w:tabs>
        <w:ind w:left="6480" w:hanging="360"/>
      </w:pPr>
      <w:rPr>
        <w:rFonts w:cs="Times New Roman"/>
      </w:rPr>
    </w:lvl>
  </w:abstractNum>
  <w:abstractNum w:abstractNumId="21">
    <w:nsid w:val="73FC5BCA"/>
    <w:multiLevelType w:val="multilevel"/>
    <w:tmpl w:val="24DC896E"/>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2">
    <w:nsid w:val="747C1879"/>
    <w:multiLevelType w:val="hybridMultilevel"/>
    <w:tmpl w:val="BDCCDEBC"/>
    <w:lvl w:ilvl="0" w:tplc="AFFCDE4C">
      <w:start w:val="1"/>
      <w:numFmt w:val="decimal"/>
      <w:lvlText w:val="%1."/>
      <w:lvlJc w:val="left"/>
      <w:pPr>
        <w:tabs>
          <w:tab w:val="num" w:pos="720"/>
        </w:tabs>
        <w:ind w:left="0" w:firstLine="0"/>
      </w:pPr>
      <w:rPr>
        <w:rFonts w:cs="Times New Roman"/>
        <w:b/>
        <w:bCs/>
        <w:i w:val="0"/>
        <w:iCs w:val="0"/>
      </w:rPr>
    </w:lvl>
    <w:lvl w:ilvl="1" w:tplc="893C5F10">
      <w:numFmt w:val="none"/>
      <w:lvlText w:val=""/>
      <w:lvlJc w:val="left"/>
      <w:pPr>
        <w:tabs>
          <w:tab w:val="num" w:pos="360"/>
        </w:tabs>
        <w:ind w:left="0" w:firstLine="0"/>
      </w:pPr>
      <w:rPr>
        <w:rFonts w:cs="Times New Roman"/>
      </w:rPr>
    </w:lvl>
    <w:lvl w:ilvl="2" w:tplc="864C9050">
      <w:numFmt w:val="none"/>
      <w:lvlText w:val=""/>
      <w:lvlJc w:val="left"/>
      <w:pPr>
        <w:tabs>
          <w:tab w:val="num" w:pos="360"/>
        </w:tabs>
        <w:ind w:left="0" w:firstLine="0"/>
      </w:pPr>
      <w:rPr>
        <w:rFonts w:cs="Times New Roman"/>
      </w:rPr>
    </w:lvl>
    <w:lvl w:ilvl="3" w:tplc="D0889694">
      <w:numFmt w:val="none"/>
      <w:lvlText w:val=""/>
      <w:lvlJc w:val="left"/>
      <w:pPr>
        <w:tabs>
          <w:tab w:val="num" w:pos="360"/>
        </w:tabs>
        <w:ind w:left="0" w:firstLine="0"/>
      </w:pPr>
      <w:rPr>
        <w:rFonts w:cs="Times New Roman"/>
      </w:rPr>
    </w:lvl>
    <w:lvl w:ilvl="4" w:tplc="51B032C0">
      <w:numFmt w:val="none"/>
      <w:lvlText w:val=""/>
      <w:lvlJc w:val="left"/>
      <w:pPr>
        <w:tabs>
          <w:tab w:val="num" w:pos="360"/>
        </w:tabs>
        <w:ind w:left="0" w:firstLine="0"/>
      </w:pPr>
      <w:rPr>
        <w:rFonts w:cs="Times New Roman"/>
      </w:rPr>
    </w:lvl>
    <w:lvl w:ilvl="5" w:tplc="72129EF4">
      <w:numFmt w:val="none"/>
      <w:lvlText w:val=""/>
      <w:lvlJc w:val="left"/>
      <w:pPr>
        <w:tabs>
          <w:tab w:val="num" w:pos="360"/>
        </w:tabs>
        <w:ind w:left="0" w:firstLine="0"/>
      </w:pPr>
      <w:rPr>
        <w:rFonts w:cs="Times New Roman"/>
      </w:rPr>
    </w:lvl>
    <w:lvl w:ilvl="6" w:tplc="9CCE1300">
      <w:numFmt w:val="none"/>
      <w:lvlText w:val=""/>
      <w:lvlJc w:val="left"/>
      <w:pPr>
        <w:tabs>
          <w:tab w:val="num" w:pos="360"/>
        </w:tabs>
        <w:ind w:left="0" w:firstLine="0"/>
      </w:pPr>
      <w:rPr>
        <w:rFonts w:cs="Times New Roman"/>
      </w:rPr>
    </w:lvl>
    <w:lvl w:ilvl="7" w:tplc="2D988730">
      <w:numFmt w:val="none"/>
      <w:lvlText w:val=""/>
      <w:lvlJc w:val="left"/>
      <w:pPr>
        <w:tabs>
          <w:tab w:val="num" w:pos="360"/>
        </w:tabs>
        <w:ind w:left="0" w:firstLine="0"/>
      </w:pPr>
      <w:rPr>
        <w:rFonts w:cs="Times New Roman"/>
      </w:rPr>
    </w:lvl>
    <w:lvl w:ilvl="8" w:tplc="B0DC7330">
      <w:numFmt w:val="none"/>
      <w:lvlText w:val=""/>
      <w:lvlJc w:val="left"/>
      <w:pPr>
        <w:tabs>
          <w:tab w:val="num" w:pos="360"/>
        </w:tabs>
        <w:ind w:left="0" w:firstLine="0"/>
      </w:pPr>
      <w:rPr>
        <w:rFonts w:cs="Times New Roman"/>
      </w:rPr>
    </w:lvl>
  </w:abstractNum>
  <w:abstractNum w:abstractNumId="23">
    <w:nsid w:val="78180E15"/>
    <w:multiLevelType w:val="hybridMultilevel"/>
    <w:tmpl w:val="D6364E50"/>
    <w:lvl w:ilvl="0" w:tplc="2CE49656">
      <w:start w:val="1"/>
      <w:numFmt w:val="decimal"/>
      <w:lvlText w:val="%1)"/>
      <w:lvlJc w:val="left"/>
      <w:pPr>
        <w:tabs>
          <w:tab w:val="num" w:pos="2880"/>
        </w:tabs>
        <w:ind w:left="2880" w:hanging="360"/>
      </w:pPr>
    </w:lvl>
    <w:lvl w:ilvl="1" w:tplc="2CE49656">
      <w:start w:val="1"/>
      <w:numFmt w:val="decimal"/>
      <w:lvlText w:val="%2)"/>
      <w:lvlJc w:val="left"/>
      <w:pPr>
        <w:tabs>
          <w:tab w:val="num" w:pos="2880"/>
        </w:tabs>
        <w:ind w:left="288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4">
    <w:nsid w:val="797259AD"/>
    <w:multiLevelType w:val="multilevel"/>
    <w:tmpl w:val="2D30DC74"/>
    <w:lvl w:ilvl="0">
      <w:start w:val="7"/>
      <w:numFmt w:val="decimal"/>
      <w:lvlText w:val="%1"/>
      <w:lvlJc w:val="left"/>
      <w:pPr>
        <w:tabs>
          <w:tab w:val="num" w:pos="480"/>
        </w:tabs>
        <w:ind w:left="480" w:hanging="480"/>
      </w:pPr>
      <w:rPr>
        <w:rFonts w:cs="Times New Roman"/>
      </w:rPr>
    </w:lvl>
    <w:lvl w:ilvl="1">
      <w:start w:val="2"/>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5">
    <w:nsid w:val="7E9D190F"/>
    <w:multiLevelType w:val="multilevel"/>
    <w:tmpl w:val="2162FAFA"/>
    <w:lvl w:ilvl="0">
      <w:start w:val="14"/>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4"/>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8"/>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num>
  <w:num w:numId="18">
    <w:abstractNumId w:val="10"/>
    <w:lvlOverride w:ilvl="0">
      <w:startOverride w:val="17"/>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num>
  <w:num w:numId="23">
    <w:abstractNumId w:val="22"/>
    <w:lvlOverride w:ilvl="0">
      <w:startOverride w:val="1"/>
    </w:lvlOverride>
    <w:lvlOverride w:ilvl="1"/>
    <w:lvlOverride w:ilvl="2"/>
    <w:lvlOverride w:ilvl="3"/>
    <w:lvlOverride w:ilvl="4"/>
    <w:lvlOverride w:ilvl="5"/>
    <w:lvlOverride w:ilvl="6"/>
    <w:lvlOverride w:ilvl="7"/>
    <w:lvlOverride w:ilvl="8"/>
  </w:num>
  <w:num w:numId="24">
    <w:abstractNumId w:val="8"/>
  </w:num>
  <w:num w:numId="25">
    <w:abstractNumId w:val="17"/>
  </w:num>
  <w:num w:numId="26">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1F2"/>
    <w:rsid w:val="000200AC"/>
    <w:rsid w:val="00023486"/>
    <w:rsid w:val="00030F96"/>
    <w:rsid w:val="0003601D"/>
    <w:rsid w:val="00052F35"/>
    <w:rsid w:val="00076BE6"/>
    <w:rsid w:val="00087C41"/>
    <w:rsid w:val="00096E9F"/>
    <w:rsid w:val="000B509E"/>
    <w:rsid w:val="000C4AE0"/>
    <w:rsid w:val="000D0CDE"/>
    <w:rsid w:val="000E0476"/>
    <w:rsid w:val="000E383C"/>
    <w:rsid w:val="000F2523"/>
    <w:rsid w:val="000F3201"/>
    <w:rsid w:val="00121D38"/>
    <w:rsid w:val="0012370C"/>
    <w:rsid w:val="00130469"/>
    <w:rsid w:val="00147B9F"/>
    <w:rsid w:val="00167783"/>
    <w:rsid w:val="00180FF9"/>
    <w:rsid w:val="00181C47"/>
    <w:rsid w:val="00183A86"/>
    <w:rsid w:val="00187E41"/>
    <w:rsid w:val="001914DE"/>
    <w:rsid w:val="00193233"/>
    <w:rsid w:val="00195B08"/>
    <w:rsid w:val="001A161E"/>
    <w:rsid w:val="001A6C26"/>
    <w:rsid w:val="001B4B08"/>
    <w:rsid w:val="001C0017"/>
    <w:rsid w:val="001C20B8"/>
    <w:rsid w:val="001D0A89"/>
    <w:rsid w:val="001E1B3A"/>
    <w:rsid w:val="001F0888"/>
    <w:rsid w:val="001F1E25"/>
    <w:rsid w:val="001F33CA"/>
    <w:rsid w:val="001F4201"/>
    <w:rsid w:val="0021094F"/>
    <w:rsid w:val="00220DA1"/>
    <w:rsid w:val="0022241D"/>
    <w:rsid w:val="00222874"/>
    <w:rsid w:val="00226FE6"/>
    <w:rsid w:val="00231E93"/>
    <w:rsid w:val="00240D09"/>
    <w:rsid w:val="00261B4F"/>
    <w:rsid w:val="00266459"/>
    <w:rsid w:val="00271008"/>
    <w:rsid w:val="00273D03"/>
    <w:rsid w:val="00274138"/>
    <w:rsid w:val="002743F9"/>
    <w:rsid w:val="00291475"/>
    <w:rsid w:val="00292590"/>
    <w:rsid w:val="00294C49"/>
    <w:rsid w:val="00294EB8"/>
    <w:rsid w:val="00297A22"/>
    <w:rsid w:val="002A40EA"/>
    <w:rsid w:val="002B413E"/>
    <w:rsid w:val="002C333C"/>
    <w:rsid w:val="002C36A5"/>
    <w:rsid w:val="002C4BEF"/>
    <w:rsid w:val="002D5044"/>
    <w:rsid w:val="002D6F17"/>
    <w:rsid w:val="002F1071"/>
    <w:rsid w:val="00312F7E"/>
    <w:rsid w:val="00313170"/>
    <w:rsid w:val="00315EFE"/>
    <w:rsid w:val="0032169C"/>
    <w:rsid w:val="00334575"/>
    <w:rsid w:val="00337B78"/>
    <w:rsid w:val="00342FC4"/>
    <w:rsid w:val="00344E90"/>
    <w:rsid w:val="00352A2C"/>
    <w:rsid w:val="00357F39"/>
    <w:rsid w:val="00363627"/>
    <w:rsid w:val="00365F6F"/>
    <w:rsid w:val="0037206B"/>
    <w:rsid w:val="00377D9F"/>
    <w:rsid w:val="00382DA3"/>
    <w:rsid w:val="00386FF9"/>
    <w:rsid w:val="00394EB4"/>
    <w:rsid w:val="00395405"/>
    <w:rsid w:val="00396055"/>
    <w:rsid w:val="00397A7D"/>
    <w:rsid w:val="003A455F"/>
    <w:rsid w:val="003A46F3"/>
    <w:rsid w:val="003B54AF"/>
    <w:rsid w:val="003C3FB2"/>
    <w:rsid w:val="003C448C"/>
    <w:rsid w:val="003D2A63"/>
    <w:rsid w:val="003E20DB"/>
    <w:rsid w:val="003F5630"/>
    <w:rsid w:val="003F704A"/>
    <w:rsid w:val="00430E05"/>
    <w:rsid w:val="00434283"/>
    <w:rsid w:val="00434492"/>
    <w:rsid w:val="00435C5C"/>
    <w:rsid w:val="0044570A"/>
    <w:rsid w:val="004559AC"/>
    <w:rsid w:val="004778CA"/>
    <w:rsid w:val="0048115A"/>
    <w:rsid w:val="00492822"/>
    <w:rsid w:val="00493AEF"/>
    <w:rsid w:val="004A1005"/>
    <w:rsid w:val="004A2449"/>
    <w:rsid w:val="004B10A2"/>
    <w:rsid w:val="004B7E61"/>
    <w:rsid w:val="004C4687"/>
    <w:rsid w:val="004C4EA7"/>
    <w:rsid w:val="004D485D"/>
    <w:rsid w:val="004D5CFA"/>
    <w:rsid w:val="004E6004"/>
    <w:rsid w:val="004F4610"/>
    <w:rsid w:val="00506405"/>
    <w:rsid w:val="00514ABF"/>
    <w:rsid w:val="005160D7"/>
    <w:rsid w:val="005411EA"/>
    <w:rsid w:val="005555B0"/>
    <w:rsid w:val="00556E11"/>
    <w:rsid w:val="005952B3"/>
    <w:rsid w:val="005A4DAC"/>
    <w:rsid w:val="005A51EC"/>
    <w:rsid w:val="005C092F"/>
    <w:rsid w:val="005C5E8A"/>
    <w:rsid w:val="005E2A0E"/>
    <w:rsid w:val="005E362D"/>
    <w:rsid w:val="0060424A"/>
    <w:rsid w:val="00607444"/>
    <w:rsid w:val="0061534D"/>
    <w:rsid w:val="00621334"/>
    <w:rsid w:val="00626443"/>
    <w:rsid w:val="006326FA"/>
    <w:rsid w:val="00635D95"/>
    <w:rsid w:val="00640228"/>
    <w:rsid w:val="00654B45"/>
    <w:rsid w:val="00663C9E"/>
    <w:rsid w:val="00671229"/>
    <w:rsid w:val="00671A42"/>
    <w:rsid w:val="00674EEC"/>
    <w:rsid w:val="00680259"/>
    <w:rsid w:val="006807F5"/>
    <w:rsid w:val="00680C88"/>
    <w:rsid w:val="00681C44"/>
    <w:rsid w:val="0068382A"/>
    <w:rsid w:val="006A4CEF"/>
    <w:rsid w:val="006B21DF"/>
    <w:rsid w:val="006D6452"/>
    <w:rsid w:val="00725F4D"/>
    <w:rsid w:val="00727F83"/>
    <w:rsid w:val="00730DBF"/>
    <w:rsid w:val="00737282"/>
    <w:rsid w:val="007419A1"/>
    <w:rsid w:val="00751661"/>
    <w:rsid w:val="0075497F"/>
    <w:rsid w:val="00765C02"/>
    <w:rsid w:val="00775A37"/>
    <w:rsid w:val="007A1E94"/>
    <w:rsid w:val="007A5881"/>
    <w:rsid w:val="007B31A7"/>
    <w:rsid w:val="007B5651"/>
    <w:rsid w:val="007C333D"/>
    <w:rsid w:val="007C3F3E"/>
    <w:rsid w:val="007C76B6"/>
    <w:rsid w:val="007E15DA"/>
    <w:rsid w:val="007E3DCD"/>
    <w:rsid w:val="007F0DA3"/>
    <w:rsid w:val="00806FCE"/>
    <w:rsid w:val="00820B50"/>
    <w:rsid w:val="008310F1"/>
    <w:rsid w:val="00843111"/>
    <w:rsid w:val="00847192"/>
    <w:rsid w:val="008504B1"/>
    <w:rsid w:val="0085254F"/>
    <w:rsid w:val="00856575"/>
    <w:rsid w:val="0086060F"/>
    <w:rsid w:val="00861924"/>
    <w:rsid w:val="00873990"/>
    <w:rsid w:val="008739EF"/>
    <w:rsid w:val="008752E6"/>
    <w:rsid w:val="00880DB4"/>
    <w:rsid w:val="00883627"/>
    <w:rsid w:val="00885C59"/>
    <w:rsid w:val="00886FF8"/>
    <w:rsid w:val="008A0D3F"/>
    <w:rsid w:val="008C550D"/>
    <w:rsid w:val="008C5919"/>
    <w:rsid w:val="008C5F7B"/>
    <w:rsid w:val="008D2AD5"/>
    <w:rsid w:val="008D7003"/>
    <w:rsid w:val="008D7DF2"/>
    <w:rsid w:val="008E2EB2"/>
    <w:rsid w:val="00900767"/>
    <w:rsid w:val="00915102"/>
    <w:rsid w:val="00916340"/>
    <w:rsid w:val="0092142B"/>
    <w:rsid w:val="00926890"/>
    <w:rsid w:val="0094434A"/>
    <w:rsid w:val="00944E8A"/>
    <w:rsid w:val="00962A58"/>
    <w:rsid w:val="0096655A"/>
    <w:rsid w:val="00977EEB"/>
    <w:rsid w:val="009830A0"/>
    <w:rsid w:val="0098348A"/>
    <w:rsid w:val="00986A27"/>
    <w:rsid w:val="009964CD"/>
    <w:rsid w:val="00997054"/>
    <w:rsid w:val="009A498E"/>
    <w:rsid w:val="009B0B82"/>
    <w:rsid w:val="009B3F13"/>
    <w:rsid w:val="009C4B46"/>
    <w:rsid w:val="009D6E6E"/>
    <w:rsid w:val="009E6B0B"/>
    <w:rsid w:val="00A44279"/>
    <w:rsid w:val="00A53B73"/>
    <w:rsid w:val="00A55725"/>
    <w:rsid w:val="00A6321A"/>
    <w:rsid w:val="00A864F5"/>
    <w:rsid w:val="00AA1689"/>
    <w:rsid w:val="00AB1A17"/>
    <w:rsid w:val="00AB49AF"/>
    <w:rsid w:val="00AC45A4"/>
    <w:rsid w:val="00AD156A"/>
    <w:rsid w:val="00AD4289"/>
    <w:rsid w:val="00AE0912"/>
    <w:rsid w:val="00B05519"/>
    <w:rsid w:val="00B06B23"/>
    <w:rsid w:val="00B30B07"/>
    <w:rsid w:val="00B31AED"/>
    <w:rsid w:val="00B329BF"/>
    <w:rsid w:val="00B333A6"/>
    <w:rsid w:val="00B351BA"/>
    <w:rsid w:val="00B37546"/>
    <w:rsid w:val="00B46D24"/>
    <w:rsid w:val="00B5005A"/>
    <w:rsid w:val="00B51A18"/>
    <w:rsid w:val="00B55E99"/>
    <w:rsid w:val="00B62B66"/>
    <w:rsid w:val="00B7283B"/>
    <w:rsid w:val="00B87424"/>
    <w:rsid w:val="00B878F5"/>
    <w:rsid w:val="00BA1799"/>
    <w:rsid w:val="00BB76E1"/>
    <w:rsid w:val="00BF0E65"/>
    <w:rsid w:val="00C01243"/>
    <w:rsid w:val="00C0476F"/>
    <w:rsid w:val="00C11D04"/>
    <w:rsid w:val="00C153D6"/>
    <w:rsid w:val="00C15866"/>
    <w:rsid w:val="00C15EE4"/>
    <w:rsid w:val="00C204AB"/>
    <w:rsid w:val="00C22A5E"/>
    <w:rsid w:val="00C27099"/>
    <w:rsid w:val="00C31BDE"/>
    <w:rsid w:val="00C36802"/>
    <w:rsid w:val="00C460F9"/>
    <w:rsid w:val="00C46213"/>
    <w:rsid w:val="00C51284"/>
    <w:rsid w:val="00C6546C"/>
    <w:rsid w:val="00C91732"/>
    <w:rsid w:val="00CA3434"/>
    <w:rsid w:val="00CB0F18"/>
    <w:rsid w:val="00CB2A7C"/>
    <w:rsid w:val="00CC0361"/>
    <w:rsid w:val="00CD511F"/>
    <w:rsid w:val="00CF298D"/>
    <w:rsid w:val="00D04653"/>
    <w:rsid w:val="00D0695D"/>
    <w:rsid w:val="00D15A0D"/>
    <w:rsid w:val="00D17D0E"/>
    <w:rsid w:val="00D20774"/>
    <w:rsid w:val="00D2351A"/>
    <w:rsid w:val="00D41E69"/>
    <w:rsid w:val="00D444DC"/>
    <w:rsid w:val="00D45925"/>
    <w:rsid w:val="00D56815"/>
    <w:rsid w:val="00D56A0C"/>
    <w:rsid w:val="00D60D04"/>
    <w:rsid w:val="00D807B3"/>
    <w:rsid w:val="00D81B69"/>
    <w:rsid w:val="00D96FB2"/>
    <w:rsid w:val="00DC6CC8"/>
    <w:rsid w:val="00DD31A1"/>
    <w:rsid w:val="00DD4F21"/>
    <w:rsid w:val="00DE1656"/>
    <w:rsid w:val="00DF0618"/>
    <w:rsid w:val="00DF4062"/>
    <w:rsid w:val="00E033E9"/>
    <w:rsid w:val="00E11AD0"/>
    <w:rsid w:val="00E13B4D"/>
    <w:rsid w:val="00E2044B"/>
    <w:rsid w:val="00E228A6"/>
    <w:rsid w:val="00E274CC"/>
    <w:rsid w:val="00E40A6B"/>
    <w:rsid w:val="00E43F3B"/>
    <w:rsid w:val="00E53F62"/>
    <w:rsid w:val="00E577FA"/>
    <w:rsid w:val="00E6241E"/>
    <w:rsid w:val="00E7093A"/>
    <w:rsid w:val="00E70AD9"/>
    <w:rsid w:val="00E8748E"/>
    <w:rsid w:val="00EA7316"/>
    <w:rsid w:val="00EB091F"/>
    <w:rsid w:val="00EB5B45"/>
    <w:rsid w:val="00EC0D32"/>
    <w:rsid w:val="00EC3646"/>
    <w:rsid w:val="00ED3EF9"/>
    <w:rsid w:val="00ED755A"/>
    <w:rsid w:val="00EE32F7"/>
    <w:rsid w:val="00EE62BB"/>
    <w:rsid w:val="00EF7D9E"/>
    <w:rsid w:val="00F11C73"/>
    <w:rsid w:val="00F36BEA"/>
    <w:rsid w:val="00F6066D"/>
    <w:rsid w:val="00F608D2"/>
    <w:rsid w:val="00F72212"/>
    <w:rsid w:val="00F80392"/>
    <w:rsid w:val="00F91E9C"/>
    <w:rsid w:val="00F97D9C"/>
    <w:rsid w:val="00FA2214"/>
    <w:rsid w:val="00FB01F2"/>
    <w:rsid w:val="00FB3900"/>
    <w:rsid w:val="00FB68A2"/>
    <w:rsid w:val="00FC0F8F"/>
    <w:rsid w:val="00FD103F"/>
    <w:rsid w:val="00FD1B7B"/>
    <w:rsid w:val="00FF68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1E78FEF"/>
  <w15:docId w15:val="{CC5AB4B1-7AD4-47C6-BFB4-8A22166DF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153D6"/>
    <w:pPr>
      <w:spacing w:after="200" w:line="276" w:lineRule="auto"/>
    </w:pPr>
    <w:rPr>
      <w:sz w:val="22"/>
      <w:szCs w:val="22"/>
      <w:lang w:eastAsia="en-US"/>
    </w:rPr>
  </w:style>
  <w:style w:type="paragraph" w:styleId="Nagwek1">
    <w:name w:val="heading 1"/>
    <w:basedOn w:val="Normalny"/>
    <w:next w:val="Normalny"/>
    <w:link w:val="Nagwek1Znak"/>
    <w:qFormat/>
    <w:rsid w:val="00FB01F2"/>
    <w:pPr>
      <w:keepNext/>
      <w:spacing w:before="240" w:after="60" w:line="240" w:lineRule="auto"/>
      <w:jc w:val="both"/>
      <w:outlineLvl w:val="0"/>
    </w:pPr>
    <w:rPr>
      <w:rFonts w:ascii="Cambria" w:eastAsia="Times New Roman" w:hAnsi="Cambria"/>
      <w:b/>
      <w:bCs/>
      <w:kern w:val="32"/>
      <w:sz w:val="32"/>
      <w:szCs w:val="32"/>
    </w:rPr>
  </w:style>
  <w:style w:type="paragraph" w:styleId="Nagwek2">
    <w:name w:val="heading 2"/>
    <w:basedOn w:val="Normalny"/>
    <w:next w:val="Normalny"/>
    <w:link w:val="Nagwek2Znak"/>
    <w:qFormat/>
    <w:rsid w:val="00FB01F2"/>
    <w:pPr>
      <w:keepNext/>
      <w:spacing w:after="0" w:line="240" w:lineRule="auto"/>
      <w:jc w:val="both"/>
      <w:outlineLvl w:val="1"/>
    </w:pPr>
    <w:rPr>
      <w:rFonts w:ascii="Cambria" w:eastAsia="Times New Roman" w:hAnsi="Cambria"/>
      <w:b/>
      <w:bCs/>
      <w:i/>
      <w:iCs/>
      <w:sz w:val="28"/>
      <w:szCs w:val="28"/>
    </w:rPr>
  </w:style>
  <w:style w:type="paragraph" w:styleId="Nagwek3">
    <w:name w:val="heading 3"/>
    <w:basedOn w:val="Normalny"/>
    <w:next w:val="Normalny"/>
    <w:link w:val="Nagwek3Znak"/>
    <w:qFormat/>
    <w:rsid w:val="00FB01F2"/>
    <w:pPr>
      <w:keepNext/>
      <w:spacing w:after="0" w:line="240" w:lineRule="auto"/>
      <w:outlineLvl w:val="2"/>
    </w:pPr>
    <w:rPr>
      <w:rFonts w:ascii="Times New Roman" w:eastAsia="Times New Roman" w:hAnsi="Times New Roman"/>
      <w:i/>
      <w:iCs/>
      <w:sz w:val="24"/>
      <w:szCs w:val="24"/>
    </w:rPr>
  </w:style>
  <w:style w:type="paragraph" w:styleId="Nagwek4">
    <w:name w:val="heading 4"/>
    <w:basedOn w:val="Normalny"/>
    <w:next w:val="Normalny"/>
    <w:link w:val="Nagwek4Znak"/>
    <w:qFormat/>
    <w:rsid w:val="00FB01F2"/>
    <w:pPr>
      <w:keepNext/>
      <w:spacing w:before="120" w:after="0" w:line="240" w:lineRule="auto"/>
      <w:jc w:val="both"/>
      <w:outlineLvl w:val="3"/>
    </w:pPr>
    <w:rPr>
      <w:rFonts w:eastAsia="Times New Roman"/>
      <w:b/>
      <w:bCs/>
      <w:sz w:val="28"/>
      <w:szCs w:val="28"/>
    </w:rPr>
  </w:style>
  <w:style w:type="paragraph" w:styleId="Nagwek5">
    <w:name w:val="heading 5"/>
    <w:basedOn w:val="Normalny"/>
    <w:next w:val="Normalny"/>
    <w:link w:val="Nagwek5Znak"/>
    <w:qFormat/>
    <w:rsid w:val="00FB01F2"/>
    <w:pPr>
      <w:keepNext/>
      <w:spacing w:after="0" w:line="240" w:lineRule="auto"/>
      <w:jc w:val="center"/>
      <w:outlineLvl w:val="4"/>
    </w:pPr>
    <w:rPr>
      <w:rFonts w:eastAsia="Times New Roman"/>
      <w:b/>
      <w:bCs/>
      <w:i/>
      <w:iCs/>
      <w:sz w:val="26"/>
      <w:szCs w:val="26"/>
    </w:rPr>
  </w:style>
  <w:style w:type="paragraph" w:styleId="Nagwek6">
    <w:name w:val="heading 6"/>
    <w:basedOn w:val="Normalny"/>
    <w:next w:val="Normalny"/>
    <w:link w:val="Nagwek6Znak"/>
    <w:qFormat/>
    <w:rsid w:val="00FB01F2"/>
    <w:pPr>
      <w:spacing w:before="120" w:after="0" w:line="240" w:lineRule="auto"/>
      <w:jc w:val="center"/>
      <w:outlineLvl w:val="5"/>
    </w:pPr>
    <w:rPr>
      <w:rFonts w:eastAsia="Times New Roman"/>
      <w:b/>
      <w:bCs/>
      <w:sz w:val="20"/>
      <w:szCs w:val="20"/>
    </w:rPr>
  </w:style>
  <w:style w:type="paragraph" w:styleId="Nagwek7">
    <w:name w:val="heading 7"/>
    <w:basedOn w:val="Normalny"/>
    <w:next w:val="Normalny"/>
    <w:link w:val="Nagwek7Znak"/>
    <w:uiPriority w:val="99"/>
    <w:qFormat/>
    <w:rsid w:val="00FB01F2"/>
    <w:pPr>
      <w:keepNext/>
      <w:spacing w:after="0" w:line="240" w:lineRule="auto"/>
      <w:jc w:val="both"/>
      <w:outlineLvl w:val="6"/>
    </w:pPr>
    <w:rPr>
      <w:rFonts w:eastAsia="Times New Roman"/>
      <w:sz w:val="24"/>
      <w:szCs w:val="24"/>
    </w:rPr>
  </w:style>
  <w:style w:type="paragraph" w:styleId="Nagwek8">
    <w:name w:val="heading 8"/>
    <w:basedOn w:val="Normalny"/>
    <w:next w:val="Normalny"/>
    <w:link w:val="Nagwek8Znak"/>
    <w:uiPriority w:val="99"/>
    <w:qFormat/>
    <w:rsid w:val="00FB01F2"/>
    <w:pPr>
      <w:keepNext/>
      <w:numPr>
        <w:numId w:val="1"/>
      </w:numPr>
      <w:spacing w:after="0" w:line="240" w:lineRule="auto"/>
      <w:jc w:val="right"/>
      <w:outlineLvl w:val="7"/>
    </w:pPr>
    <w:rPr>
      <w:rFonts w:ascii="Arial" w:eastAsia="Times New Roman" w:hAnsi="Arial"/>
      <w:sz w:val="24"/>
      <w:szCs w:val="24"/>
    </w:rPr>
  </w:style>
  <w:style w:type="paragraph" w:styleId="Nagwek9">
    <w:name w:val="heading 9"/>
    <w:basedOn w:val="Normalny"/>
    <w:next w:val="Normalny"/>
    <w:link w:val="Nagwek9Znak"/>
    <w:uiPriority w:val="99"/>
    <w:qFormat/>
    <w:rsid w:val="00FB01F2"/>
    <w:pPr>
      <w:keepNext/>
      <w:spacing w:after="0" w:line="240" w:lineRule="auto"/>
      <w:ind w:left="3780"/>
      <w:jc w:val="both"/>
      <w:outlineLvl w:val="8"/>
    </w:pPr>
    <w:rPr>
      <w:rFonts w:ascii="Cambria" w:eastAsia="Times New Roman"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FB01F2"/>
    <w:rPr>
      <w:rFonts w:ascii="Cambria" w:eastAsia="Times New Roman" w:hAnsi="Cambria" w:cs="Times New Roman"/>
      <w:b/>
      <w:bCs/>
      <w:kern w:val="32"/>
      <w:sz w:val="32"/>
      <w:szCs w:val="32"/>
    </w:rPr>
  </w:style>
  <w:style w:type="character" w:customStyle="1" w:styleId="Nagwek2Znak">
    <w:name w:val="Nagłówek 2 Znak"/>
    <w:link w:val="Nagwek2"/>
    <w:rsid w:val="00FB01F2"/>
    <w:rPr>
      <w:rFonts w:ascii="Cambria" w:eastAsia="Times New Roman" w:hAnsi="Cambria" w:cs="Times New Roman"/>
      <w:b/>
      <w:bCs/>
      <w:i/>
      <w:iCs/>
      <w:sz w:val="28"/>
      <w:szCs w:val="28"/>
    </w:rPr>
  </w:style>
  <w:style w:type="character" w:customStyle="1" w:styleId="Nagwek3Znak">
    <w:name w:val="Nagłówek 3 Znak"/>
    <w:link w:val="Nagwek3"/>
    <w:semiHidden/>
    <w:rsid w:val="00FB01F2"/>
    <w:rPr>
      <w:rFonts w:ascii="Times New Roman" w:eastAsia="Times New Roman" w:hAnsi="Times New Roman" w:cs="Times New Roman"/>
      <w:i/>
      <w:iCs/>
      <w:sz w:val="24"/>
      <w:szCs w:val="24"/>
    </w:rPr>
  </w:style>
  <w:style w:type="character" w:customStyle="1" w:styleId="Nagwek8Znak">
    <w:name w:val="Nagłówek 8 Znak"/>
    <w:link w:val="Nagwek8"/>
    <w:uiPriority w:val="99"/>
    <w:rsid w:val="00FB01F2"/>
    <w:rPr>
      <w:rFonts w:ascii="Arial" w:eastAsia="Times New Roman" w:hAnsi="Arial"/>
      <w:sz w:val="24"/>
      <w:szCs w:val="24"/>
      <w:lang w:eastAsia="en-US"/>
    </w:rPr>
  </w:style>
  <w:style w:type="character" w:styleId="Odwoaniedokomentarza">
    <w:name w:val="annotation reference"/>
    <w:semiHidden/>
    <w:unhideWhenUsed/>
    <w:rsid w:val="00FB01F2"/>
    <w:rPr>
      <w:sz w:val="16"/>
      <w:szCs w:val="16"/>
    </w:rPr>
  </w:style>
  <w:style w:type="paragraph" w:styleId="Tekstkomentarza">
    <w:name w:val="annotation text"/>
    <w:basedOn w:val="Normalny"/>
    <w:link w:val="TekstkomentarzaZnak"/>
    <w:unhideWhenUsed/>
    <w:rsid w:val="00FB01F2"/>
    <w:pPr>
      <w:spacing w:line="240" w:lineRule="auto"/>
    </w:pPr>
    <w:rPr>
      <w:sz w:val="20"/>
      <w:szCs w:val="20"/>
    </w:rPr>
  </w:style>
  <w:style w:type="character" w:customStyle="1" w:styleId="TekstkomentarzaZnak">
    <w:name w:val="Tekst komentarza Znak"/>
    <w:link w:val="Tekstkomentarza"/>
    <w:rsid w:val="00FB01F2"/>
    <w:rPr>
      <w:sz w:val="20"/>
      <w:szCs w:val="20"/>
    </w:rPr>
  </w:style>
  <w:style w:type="paragraph" w:styleId="Tematkomentarza">
    <w:name w:val="annotation subject"/>
    <w:basedOn w:val="Tekstkomentarza"/>
    <w:next w:val="Tekstkomentarza"/>
    <w:link w:val="TematkomentarzaZnak"/>
    <w:uiPriority w:val="99"/>
    <w:semiHidden/>
    <w:unhideWhenUsed/>
    <w:rsid w:val="00FB01F2"/>
    <w:rPr>
      <w:b/>
      <w:bCs/>
    </w:rPr>
  </w:style>
  <w:style w:type="character" w:customStyle="1" w:styleId="TematkomentarzaZnak">
    <w:name w:val="Temat komentarza Znak"/>
    <w:link w:val="Tematkomentarza"/>
    <w:uiPriority w:val="99"/>
    <w:semiHidden/>
    <w:rsid w:val="00FB01F2"/>
    <w:rPr>
      <w:b/>
      <w:bCs/>
      <w:sz w:val="20"/>
      <w:szCs w:val="20"/>
    </w:rPr>
  </w:style>
  <w:style w:type="paragraph" w:styleId="Tekstdymka">
    <w:name w:val="Balloon Text"/>
    <w:basedOn w:val="Normalny"/>
    <w:link w:val="TekstdymkaZnak"/>
    <w:uiPriority w:val="99"/>
    <w:semiHidden/>
    <w:unhideWhenUsed/>
    <w:rsid w:val="00FB01F2"/>
    <w:pPr>
      <w:spacing w:after="0" w:line="240" w:lineRule="auto"/>
    </w:pPr>
    <w:rPr>
      <w:rFonts w:ascii="Tahoma" w:hAnsi="Tahoma"/>
      <w:sz w:val="16"/>
      <w:szCs w:val="16"/>
    </w:rPr>
  </w:style>
  <w:style w:type="character" w:customStyle="1" w:styleId="TekstdymkaZnak">
    <w:name w:val="Tekst dymka Znak"/>
    <w:link w:val="Tekstdymka"/>
    <w:uiPriority w:val="99"/>
    <w:semiHidden/>
    <w:rsid w:val="00FB01F2"/>
    <w:rPr>
      <w:rFonts w:ascii="Tahoma" w:hAnsi="Tahoma" w:cs="Tahoma"/>
      <w:sz w:val="16"/>
      <w:szCs w:val="16"/>
    </w:rPr>
  </w:style>
  <w:style w:type="character" w:customStyle="1" w:styleId="Nagwek4Znak">
    <w:name w:val="Nagłówek 4 Znak"/>
    <w:link w:val="Nagwek4"/>
    <w:semiHidden/>
    <w:rsid w:val="00FB01F2"/>
    <w:rPr>
      <w:rFonts w:ascii="Calibri" w:eastAsia="Times New Roman" w:hAnsi="Calibri" w:cs="Times New Roman"/>
      <w:b/>
      <w:bCs/>
      <w:sz w:val="28"/>
      <w:szCs w:val="28"/>
    </w:rPr>
  </w:style>
  <w:style w:type="character" w:customStyle="1" w:styleId="Nagwek5Znak">
    <w:name w:val="Nagłówek 5 Znak"/>
    <w:link w:val="Nagwek5"/>
    <w:semiHidden/>
    <w:rsid w:val="00FB01F2"/>
    <w:rPr>
      <w:rFonts w:ascii="Calibri" w:eastAsia="Times New Roman" w:hAnsi="Calibri" w:cs="Times New Roman"/>
      <w:b/>
      <w:bCs/>
      <w:i/>
      <w:iCs/>
      <w:sz w:val="26"/>
      <w:szCs w:val="26"/>
    </w:rPr>
  </w:style>
  <w:style w:type="character" w:customStyle="1" w:styleId="Nagwek6Znak">
    <w:name w:val="Nagłówek 6 Znak"/>
    <w:link w:val="Nagwek6"/>
    <w:semiHidden/>
    <w:rsid w:val="00FB01F2"/>
    <w:rPr>
      <w:rFonts w:ascii="Calibri" w:eastAsia="Times New Roman" w:hAnsi="Calibri" w:cs="Times New Roman"/>
      <w:b/>
      <w:bCs/>
      <w:sz w:val="20"/>
      <w:szCs w:val="20"/>
    </w:rPr>
  </w:style>
  <w:style w:type="character" w:customStyle="1" w:styleId="Nagwek7Znak">
    <w:name w:val="Nagłówek 7 Znak"/>
    <w:link w:val="Nagwek7"/>
    <w:uiPriority w:val="99"/>
    <w:semiHidden/>
    <w:rsid w:val="00FB01F2"/>
    <w:rPr>
      <w:rFonts w:ascii="Calibri" w:eastAsia="Times New Roman" w:hAnsi="Calibri" w:cs="Times New Roman"/>
      <w:sz w:val="24"/>
      <w:szCs w:val="24"/>
    </w:rPr>
  </w:style>
  <w:style w:type="character" w:customStyle="1" w:styleId="Nagwek9Znak">
    <w:name w:val="Nagłówek 9 Znak"/>
    <w:link w:val="Nagwek9"/>
    <w:uiPriority w:val="99"/>
    <w:semiHidden/>
    <w:rsid w:val="00FB01F2"/>
    <w:rPr>
      <w:rFonts w:ascii="Cambria" w:eastAsia="Times New Roman" w:hAnsi="Cambria" w:cs="Times New Roman"/>
      <w:sz w:val="20"/>
      <w:szCs w:val="20"/>
    </w:rPr>
  </w:style>
  <w:style w:type="character" w:styleId="Hipercze">
    <w:name w:val="Hyperlink"/>
    <w:semiHidden/>
    <w:unhideWhenUsed/>
    <w:rsid w:val="00FB01F2"/>
    <w:rPr>
      <w:rFonts w:ascii="Times New Roman" w:hAnsi="Times New Roman" w:cs="Times New Roman" w:hint="default"/>
      <w:color w:val="0000FF"/>
      <w:u w:val="single"/>
    </w:rPr>
  </w:style>
  <w:style w:type="character" w:styleId="UyteHipercze">
    <w:name w:val="FollowedHyperlink"/>
    <w:semiHidden/>
    <w:unhideWhenUsed/>
    <w:rsid w:val="00FB01F2"/>
    <w:rPr>
      <w:rFonts w:ascii="Times New Roman" w:hAnsi="Times New Roman" w:cs="Times New Roman" w:hint="default"/>
      <w:color w:val="800080"/>
      <w:u w:val="single"/>
    </w:rPr>
  </w:style>
  <w:style w:type="character" w:styleId="Pogrubienie">
    <w:name w:val="Strong"/>
    <w:qFormat/>
    <w:rsid w:val="00FB01F2"/>
    <w:rPr>
      <w:rFonts w:ascii="Times New Roman" w:hAnsi="Times New Roman" w:cs="Times New Roman" w:hint="default"/>
      <w:b/>
      <w:bCs/>
    </w:rPr>
  </w:style>
  <w:style w:type="paragraph" w:styleId="NormalnyWeb">
    <w:name w:val="Normal (Web)"/>
    <w:basedOn w:val="Normalny"/>
    <w:uiPriority w:val="99"/>
    <w:unhideWhenUsed/>
    <w:rsid w:val="00FB01F2"/>
    <w:pPr>
      <w:spacing w:before="100" w:beforeAutospacing="1" w:after="100" w:afterAutospacing="1" w:line="240" w:lineRule="auto"/>
      <w:jc w:val="both"/>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uiPriority w:val="99"/>
    <w:semiHidden/>
    <w:rsid w:val="00FB01F2"/>
    <w:rPr>
      <w:rFonts w:ascii="Times New Roman" w:eastAsia="Times New Roman" w:hAnsi="Times New Roman" w:cs="Times New Roman"/>
      <w:sz w:val="20"/>
      <w:szCs w:val="20"/>
    </w:rPr>
  </w:style>
  <w:style w:type="paragraph" w:styleId="Tekstprzypisudolnego">
    <w:name w:val="footnote text"/>
    <w:basedOn w:val="Normalny"/>
    <w:link w:val="TekstprzypisudolnegoZnak"/>
    <w:uiPriority w:val="99"/>
    <w:semiHidden/>
    <w:unhideWhenUsed/>
    <w:rsid w:val="00FB01F2"/>
    <w:pPr>
      <w:spacing w:after="0" w:line="240" w:lineRule="auto"/>
    </w:pPr>
    <w:rPr>
      <w:rFonts w:ascii="Times New Roman" w:eastAsia="Times New Roman" w:hAnsi="Times New Roman"/>
      <w:sz w:val="20"/>
      <w:szCs w:val="20"/>
    </w:rPr>
  </w:style>
  <w:style w:type="paragraph" w:styleId="Nagwek">
    <w:name w:val="header"/>
    <w:basedOn w:val="Normalny"/>
    <w:link w:val="NagwekZnak"/>
    <w:uiPriority w:val="99"/>
    <w:semiHidden/>
    <w:unhideWhenUsed/>
    <w:rsid w:val="00FB01F2"/>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link w:val="Nagwek"/>
    <w:uiPriority w:val="99"/>
    <w:semiHidden/>
    <w:rsid w:val="00FB01F2"/>
    <w:rPr>
      <w:rFonts w:ascii="Times New Roman" w:eastAsia="Times New Roman" w:hAnsi="Times New Roman" w:cs="Times New Roman"/>
      <w:sz w:val="24"/>
      <w:szCs w:val="24"/>
      <w:lang w:eastAsia="pl-PL"/>
    </w:rPr>
  </w:style>
  <w:style w:type="character" w:customStyle="1" w:styleId="StopkaZnak">
    <w:name w:val="Stopka Znak"/>
    <w:link w:val="Stopka"/>
    <w:uiPriority w:val="99"/>
    <w:rsid w:val="00FB01F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B01F2"/>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TekstprzypisukocowegoZnak">
    <w:name w:val="Tekst przypisu końcowego Znak"/>
    <w:link w:val="Tekstprzypisukocowego"/>
    <w:uiPriority w:val="99"/>
    <w:semiHidden/>
    <w:rsid w:val="00FB01F2"/>
    <w:rPr>
      <w:rFonts w:ascii="Times New Roman" w:eastAsia="Times New Roman" w:hAnsi="Times New Roman" w:cs="Times New Roman"/>
      <w:sz w:val="20"/>
      <w:szCs w:val="20"/>
    </w:rPr>
  </w:style>
  <w:style w:type="paragraph" w:styleId="Tekstprzypisukocowego">
    <w:name w:val="endnote text"/>
    <w:basedOn w:val="Normalny"/>
    <w:link w:val="TekstprzypisukocowegoZnak"/>
    <w:uiPriority w:val="99"/>
    <w:semiHidden/>
    <w:unhideWhenUsed/>
    <w:rsid w:val="00FB01F2"/>
    <w:pPr>
      <w:spacing w:after="0" w:line="240" w:lineRule="auto"/>
    </w:pPr>
    <w:rPr>
      <w:rFonts w:ascii="Times New Roman" w:eastAsia="Times New Roman" w:hAnsi="Times New Roman"/>
      <w:sz w:val="20"/>
      <w:szCs w:val="20"/>
    </w:rPr>
  </w:style>
  <w:style w:type="paragraph" w:styleId="Lista3">
    <w:name w:val="List 3"/>
    <w:basedOn w:val="Normalny"/>
    <w:uiPriority w:val="99"/>
    <w:semiHidden/>
    <w:unhideWhenUsed/>
    <w:rsid w:val="00FB01F2"/>
    <w:pPr>
      <w:overflowPunct w:val="0"/>
      <w:autoSpaceDE w:val="0"/>
      <w:autoSpaceDN w:val="0"/>
      <w:adjustRightInd w:val="0"/>
      <w:spacing w:after="0" w:line="240" w:lineRule="auto"/>
      <w:ind w:left="849" w:hanging="283"/>
    </w:pPr>
    <w:rPr>
      <w:rFonts w:ascii="Arial" w:eastAsia="Times New Roman" w:hAnsi="Arial" w:cs="Arial"/>
      <w:sz w:val="24"/>
      <w:szCs w:val="24"/>
      <w:lang w:eastAsia="pl-PL"/>
    </w:rPr>
  </w:style>
  <w:style w:type="paragraph" w:styleId="Tytu">
    <w:name w:val="Title"/>
    <w:basedOn w:val="Normalny"/>
    <w:link w:val="TytuZnak"/>
    <w:uiPriority w:val="99"/>
    <w:qFormat/>
    <w:rsid w:val="00FB01F2"/>
    <w:pPr>
      <w:spacing w:after="0" w:line="240" w:lineRule="auto"/>
      <w:jc w:val="center"/>
    </w:pPr>
    <w:rPr>
      <w:rFonts w:ascii="Cambria" w:eastAsia="Times New Roman" w:hAnsi="Cambria"/>
      <w:b/>
      <w:bCs/>
      <w:kern w:val="28"/>
      <w:sz w:val="32"/>
      <w:szCs w:val="32"/>
    </w:rPr>
  </w:style>
  <w:style w:type="character" w:customStyle="1" w:styleId="TytuZnak">
    <w:name w:val="Tytuł Znak"/>
    <w:link w:val="Tytu"/>
    <w:uiPriority w:val="99"/>
    <w:rsid w:val="00FB01F2"/>
    <w:rPr>
      <w:rFonts w:ascii="Cambria" w:eastAsia="Times New Roman" w:hAnsi="Cambria" w:cs="Times New Roman"/>
      <w:b/>
      <w:bCs/>
      <w:kern w:val="28"/>
      <w:sz w:val="32"/>
      <w:szCs w:val="32"/>
    </w:rPr>
  </w:style>
  <w:style w:type="character" w:customStyle="1" w:styleId="TekstpodstawowyZnak">
    <w:name w:val="Tekst podstawowy Znak"/>
    <w:aliases w:val="(F2) Znak"/>
    <w:link w:val="Tekstpodstawowy"/>
    <w:semiHidden/>
    <w:locked/>
    <w:rsid w:val="00FB01F2"/>
    <w:rPr>
      <w:sz w:val="24"/>
      <w:szCs w:val="24"/>
    </w:rPr>
  </w:style>
  <w:style w:type="paragraph" w:styleId="Tekstpodstawowy">
    <w:name w:val="Body Text"/>
    <w:aliases w:val="(F2)"/>
    <w:basedOn w:val="Normalny"/>
    <w:link w:val="TekstpodstawowyZnak"/>
    <w:semiHidden/>
    <w:unhideWhenUsed/>
    <w:rsid w:val="00FB01F2"/>
    <w:pPr>
      <w:spacing w:after="0" w:line="240" w:lineRule="auto"/>
    </w:pPr>
    <w:rPr>
      <w:sz w:val="24"/>
      <w:szCs w:val="24"/>
    </w:rPr>
  </w:style>
  <w:style w:type="character" w:customStyle="1" w:styleId="TekstpodstawowyZnak1">
    <w:name w:val="Tekst podstawowy Znak1"/>
    <w:aliases w:val="(F2) Znak1"/>
    <w:basedOn w:val="Domylnaczcionkaakapitu"/>
    <w:semiHidden/>
    <w:rsid w:val="00FB01F2"/>
  </w:style>
  <w:style w:type="paragraph" w:styleId="Tekstpodstawowywcity">
    <w:name w:val="Body Text Indent"/>
    <w:basedOn w:val="Normalny"/>
    <w:link w:val="TekstpodstawowywcityZnak"/>
    <w:uiPriority w:val="99"/>
    <w:semiHidden/>
    <w:unhideWhenUsed/>
    <w:rsid w:val="00FB01F2"/>
    <w:pPr>
      <w:spacing w:after="0" w:line="240" w:lineRule="auto"/>
      <w:ind w:left="1416"/>
    </w:pPr>
    <w:rPr>
      <w:rFonts w:ascii="Times New Roman" w:eastAsia="Times New Roman" w:hAnsi="Times New Roman"/>
      <w:sz w:val="24"/>
      <w:szCs w:val="24"/>
    </w:rPr>
  </w:style>
  <w:style w:type="character" w:customStyle="1" w:styleId="TekstpodstawowywcityZnak">
    <w:name w:val="Tekst podstawowy wcięty Znak"/>
    <w:link w:val="Tekstpodstawowywcity"/>
    <w:uiPriority w:val="99"/>
    <w:semiHidden/>
    <w:rsid w:val="00FB01F2"/>
    <w:rPr>
      <w:rFonts w:ascii="Times New Roman" w:eastAsia="Times New Roman" w:hAnsi="Times New Roman" w:cs="Times New Roman"/>
      <w:sz w:val="24"/>
      <w:szCs w:val="24"/>
    </w:rPr>
  </w:style>
  <w:style w:type="paragraph" w:styleId="Lista-kontynuacja2">
    <w:name w:val="List Continue 2"/>
    <w:basedOn w:val="Normalny"/>
    <w:uiPriority w:val="99"/>
    <w:semiHidden/>
    <w:unhideWhenUsed/>
    <w:rsid w:val="00FB01F2"/>
    <w:pPr>
      <w:spacing w:after="120" w:line="240" w:lineRule="auto"/>
      <w:ind w:left="566"/>
    </w:pPr>
    <w:rPr>
      <w:rFonts w:ascii="Times New Roman" w:eastAsia="Times New Roman" w:hAnsi="Times New Roman"/>
      <w:sz w:val="20"/>
      <w:szCs w:val="20"/>
      <w:lang w:eastAsia="pl-PL"/>
    </w:rPr>
  </w:style>
  <w:style w:type="paragraph" w:styleId="Podtytu">
    <w:name w:val="Subtitle"/>
    <w:basedOn w:val="Normalny"/>
    <w:next w:val="Normalny"/>
    <w:link w:val="PodtytuZnak"/>
    <w:uiPriority w:val="99"/>
    <w:qFormat/>
    <w:rsid w:val="00FB01F2"/>
    <w:pPr>
      <w:spacing w:before="120" w:after="240" w:line="240" w:lineRule="auto"/>
      <w:jc w:val="center"/>
      <w:outlineLvl w:val="1"/>
    </w:pPr>
    <w:rPr>
      <w:rFonts w:ascii="Cambria" w:eastAsia="Times New Roman" w:hAnsi="Cambria"/>
      <w:sz w:val="24"/>
      <w:szCs w:val="24"/>
    </w:rPr>
  </w:style>
  <w:style w:type="character" w:customStyle="1" w:styleId="PodtytuZnak">
    <w:name w:val="Podtytuł Znak"/>
    <w:link w:val="Podtytu"/>
    <w:uiPriority w:val="99"/>
    <w:rsid w:val="00FB01F2"/>
    <w:rPr>
      <w:rFonts w:ascii="Cambria" w:eastAsia="Times New Roman" w:hAnsi="Cambria" w:cs="Times New Roman"/>
      <w:sz w:val="24"/>
      <w:szCs w:val="24"/>
    </w:rPr>
  </w:style>
  <w:style w:type="paragraph" w:styleId="Tekstpodstawowy2">
    <w:name w:val="Body Text 2"/>
    <w:basedOn w:val="Normalny"/>
    <w:link w:val="Tekstpodstawowy2Znak"/>
    <w:uiPriority w:val="99"/>
    <w:unhideWhenUsed/>
    <w:rsid w:val="00FB01F2"/>
    <w:pPr>
      <w:spacing w:before="120" w:after="0" w:line="240" w:lineRule="auto"/>
      <w:jc w:val="both"/>
    </w:pPr>
    <w:rPr>
      <w:rFonts w:ascii="Times New Roman" w:eastAsia="Times New Roman" w:hAnsi="Times New Roman"/>
      <w:b/>
      <w:bCs/>
      <w:sz w:val="24"/>
      <w:szCs w:val="24"/>
      <w:lang w:eastAsia="pl-PL"/>
    </w:rPr>
  </w:style>
  <w:style w:type="character" w:customStyle="1" w:styleId="Tekstpodstawowy2Znak">
    <w:name w:val="Tekst podstawowy 2 Znak"/>
    <w:link w:val="Tekstpodstawowy2"/>
    <w:uiPriority w:val="99"/>
    <w:rsid w:val="00FB01F2"/>
    <w:rPr>
      <w:rFonts w:ascii="Times New Roman" w:eastAsia="Times New Roman" w:hAnsi="Times New Roman" w:cs="Times New Roman"/>
      <w:b/>
      <w:bCs/>
      <w:sz w:val="24"/>
      <w:szCs w:val="24"/>
      <w:lang w:eastAsia="pl-PL"/>
    </w:rPr>
  </w:style>
  <w:style w:type="paragraph" w:styleId="Tekstpodstawowy3">
    <w:name w:val="Body Text 3"/>
    <w:basedOn w:val="Normalny"/>
    <w:link w:val="Tekstpodstawowy3Znak"/>
    <w:uiPriority w:val="99"/>
    <w:unhideWhenUsed/>
    <w:rsid w:val="00FB01F2"/>
    <w:pPr>
      <w:spacing w:before="120" w:after="0" w:line="240" w:lineRule="auto"/>
      <w:jc w:val="both"/>
    </w:pPr>
    <w:rPr>
      <w:rFonts w:ascii="Times New Roman" w:eastAsia="Times New Roman" w:hAnsi="Times New Roman"/>
      <w:sz w:val="16"/>
      <w:szCs w:val="16"/>
    </w:rPr>
  </w:style>
  <w:style w:type="character" w:customStyle="1" w:styleId="Tekstpodstawowy3Znak">
    <w:name w:val="Tekst podstawowy 3 Znak"/>
    <w:link w:val="Tekstpodstawowy3"/>
    <w:uiPriority w:val="99"/>
    <w:rsid w:val="00FB01F2"/>
    <w:rPr>
      <w:rFonts w:ascii="Times New Roman" w:eastAsia="Times New Roman" w:hAnsi="Times New Roman" w:cs="Times New Roman"/>
      <w:sz w:val="16"/>
      <w:szCs w:val="16"/>
    </w:rPr>
  </w:style>
  <w:style w:type="character" w:customStyle="1" w:styleId="Tekstpodstawowywcity2Znak">
    <w:name w:val="Tekst podstawowy wcięty 2 Znak"/>
    <w:link w:val="Tekstpodstawowywcity2"/>
    <w:uiPriority w:val="99"/>
    <w:semiHidden/>
    <w:rsid w:val="00FB01F2"/>
    <w:rPr>
      <w:rFonts w:ascii="Times New Roman" w:eastAsia="Times New Roman" w:hAnsi="Times New Roman" w:cs="Times New Roman"/>
      <w:sz w:val="24"/>
      <w:szCs w:val="24"/>
    </w:rPr>
  </w:style>
  <w:style w:type="paragraph" w:styleId="Tekstpodstawowywcity2">
    <w:name w:val="Body Text Indent 2"/>
    <w:basedOn w:val="Normalny"/>
    <w:link w:val="Tekstpodstawowywcity2Znak"/>
    <w:uiPriority w:val="99"/>
    <w:semiHidden/>
    <w:unhideWhenUsed/>
    <w:rsid w:val="00FB01F2"/>
    <w:pPr>
      <w:spacing w:after="0" w:line="240" w:lineRule="auto"/>
      <w:ind w:firstLine="420"/>
    </w:pPr>
    <w:rPr>
      <w:rFonts w:ascii="Times New Roman" w:eastAsia="Times New Roman" w:hAnsi="Times New Roman"/>
      <w:sz w:val="24"/>
      <w:szCs w:val="24"/>
    </w:rPr>
  </w:style>
  <w:style w:type="character" w:customStyle="1" w:styleId="Tekstpodstawowywcity3Znak">
    <w:name w:val="Tekst podstawowy wcięty 3 Znak"/>
    <w:link w:val="Tekstpodstawowywcity3"/>
    <w:uiPriority w:val="99"/>
    <w:semiHidden/>
    <w:rsid w:val="00FB01F2"/>
    <w:rPr>
      <w:rFonts w:ascii="Times New Roman" w:eastAsia="Times New Roman" w:hAnsi="Times New Roman" w:cs="Times New Roman"/>
      <w:sz w:val="16"/>
      <w:szCs w:val="16"/>
    </w:rPr>
  </w:style>
  <w:style w:type="paragraph" w:styleId="Tekstpodstawowywcity3">
    <w:name w:val="Body Text Indent 3"/>
    <w:basedOn w:val="Normalny"/>
    <w:link w:val="Tekstpodstawowywcity3Znak"/>
    <w:uiPriority w:val="99"/>
    <w:semiHidden/>
    <w:unhideWhenUsed/>
    <w:rsid w:val="00FB01F2"/>
    <w:pPr>
      <w:spacing w:before="240" w:after="120" w:line="240" w:lineRule="auto"/>
      <w:ind w:left="567" w:hanging="567"/>
      <w:jc w:val="both"/>
    </w:pPr>
    <w:rPr>
      <w:rFonts w:ascii="Times New Roman" w:eastAsia="Times New Roman" w:hAnsi="Times New Roman"/>
      <w:sz w:val="16"/>
      <w:szCs w:val="16"/>
    </w:rPr>
  </w:style>
  <w:style w:type="paragraph" w:styleId="Zwykytekst">
    <w:name w:val="Plain Text"/>
    <w:basedOn w:val="Normalny"/>
    <w:link w:val="ZwykytekstZnak"/>
    <w:unhideWhenUsed/>
    <w:rsid w:val="00FB01F2"/>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FB01F2"/>
    <w:rPr>
      <w:rFonts w:ascii="Courier New" w:eastAsia="Times New Roman" w:hAnsi="Courier New" w:cs="Times New Roman"/>
      <w:sz w:val="20"/>
      <w:szCs w:val="20"/>
    </w:rPr>
  </w:style>
  <w:style w:type="paragraph" w:customStyle="1" w:styleId="tytu0">
    <w:name w:val="tytuł"/>
    <w:basedOn w:val="Normalny"/>
    <w:next w:val="Normalny"/>
    <w:autoRedefine/>
    <w:uiPriority w:val="99"/>
    <w:rsid w:val="00FB01F2"/>
    <w:pPr>
      <w:spacing w:before="240" w:after="0" w:line="288" w:lineRule="auto"/>
      <w:jc w:val="both"/>
      <w:outlineLvl w:val="0"/>
    </w:pPr>
    <w:rPr>
      <w:rFonts w:ascii="Times New Roman" w:eastAsia="Times New Roman" w:hAnsi="Times New Roman"/>
      <w:b/>
      <w:bCs/>
      <w:sz w:val="24"/>
      <w:szCs w:val="24"/>
      <w:u w:val="single"/>
      <w:lang w:eastAsia="pl-PL"/>
    </w:rPr>
  </w:style>
  <w:style w:type="paragraph" w:customStyle="1" w:styleId="tekstdokumentu">
    <w:name w:val="tekst dokumentu"/>
    <w:basedOn w:val="Normalny"/>
    <w:autoRedefine/>
    <w:uiPriority w:val="99"/>
    <w:rsid w:val="00FB01F2"/>
    <w:pPr>
      <w:spacing w:before="360" w:after="0" w:line="360" w:lineRule="auto"/>
      <w:jc w:val="both"/>
    </w:pPr>
    <w:rPr>
      <w:rFonts w:ascii="Times New Roman" w:eastAsia="Times New Roman" w:hAnsi="Times New Roman"/>
      <w:b/>
      <w:bCs/>
      <w:sz w:val="24"/>
      <w:szCs w:val="24"/>
      <w:lang w:eastAsia="pl-PL"/>
    </w:rPr>
  </w:style>
  <w:style w:type="paragraph" w:customStyle="1" w:styleId="zacznik">
    <w:name w:val="załącznik"/>
    <w:basedOn w:val="Tekstpodstawowy"/>
    <w:autoRedefine/>
    <w:uiPriority w:val="99"/>
    <w:rsid w:val="00FB01F2"/>
    <w:pPr>
      <w:tabs>
        <w:tab w:val="left" w:pos="1701"/>
      </w:tabs>
      <w:spacing w:before="120" w:line="360" w:lineRule="auto"/>
      <w:jc w:val="both"/>
    </w:pPr>
    <w:rPr>
      <w:b/>
      <w:bCs/>
    </w:rPr>
  </w:style>
  <w:style w:type="paragraph" w:customStyle="1" w:styleId="rozdzia">
    <w:name w:val="rozdział"/>
    <w:basedOn w:val="Normalny"/>
    <w:autoRedefine/>
    <w:uiPriority w:val="99"/>
    <w:rsid w:val="00FB01F2"/>
    <w:pPr>
      <w:keepNext/>
      <w:spacing w:before="240" w:after="0" w:line="240" w:lineRule="auto"/>
      <w:jc w:val="both"/>
    </w:pPr>
    <w:rPr>
      <w:rFonts w:ascii="Times New Roman" w:eastAsia="Times New Roman" w:hAnsi="Times New Roman"/>
      <w:b/>
      <w:bCs/>
      <w:spacing w:val="4"/>
      <w:sz w:val="24"/>
      <w:szCs w:val="24"/>
      <w:lang w:eastAsia="pl-PL"/>
    </w:rPr>
  </w:style>
  <w:style w:type="paragraph" w:customStyle="1" w:styleId="Listakontynuowana3">
    <w:name w:val="Lista kontynuowana 3"/>
    <w:basedOn w:val="Normalny"/>
    <w:uiPriority w:val="99"/>
    <w:rsid w:val="00FB01F2"/>
    <w:pPr>
      <w:overflowPunct w:val="0"/>
      <w:autoSpaceDE w:val="0"/>
      <w:autoSpaceDN w:val="0"/>
      <w:adjustRightInd w:val="0"/>
      <w:spacing w:after="120" w:line="240" w:lineRule="auto"/>
      <w:ind w:left="849"/>
    </w:pPr>
    <w:rPr>
      <w:rFonts w:ascii="Arial" w:eastAsia="Times New Roman" w:hAnsi="Arial" w:cs="Arial"/>
      <w:sz w:val="24"/>
      <w:szCs w:val="24"/>
      <w:lang w:eastAsia="pl-PL"/>
    </w:rPr>
  </w:style>
  <w:style w:type="paragraph" w:customStyle="1" w:styleId="Listakontynuowana2">
    <w:name w:val="Lista kontynuowana 2"/>
    <w:basedOn w:val="Normalny"/>
    <w:uiPriority w:val="99"/>
    <w:rsid w:val="00FB01F2"/>
    <w:pPr>
      <w:overflowPunct w:val="0"/>
      <w:autoSpaceDE w:val="0"/>
      <w:autoSpaceDN w:val="0"/>
      <w:adjustRightInd w:val="0"/>
      <w:spacing w:after="120" w:line="240" w:lineRule="auto"/>
      <w:ind w:left="566"/>
    </w:pPr>
    <w:rPr>
      <w:rFonts w:ascii="Arial" w:eastAsia="Times New Roman" w:hAnsi="Arial" w:cs="Arial"/>
      <w:sz w:val="24"/>
      <w:szCs w:val="24"/>
      <w:lang w:eastAsia="pl-PL"/>
    </w:rPr>
  </w:style>
  <w:style w:type="paragraph" w:customStyle="1" w:styleId="Listakontynuowana">
    <w:name w:val="Lista kontynuowana"/>
    <w:basedOn w:val="Normalny"/>
    <w:uiPriority w:val="99"/>
    <w:rsid w:val="00FB01F2"/>
    <w:pPr>
      <w:overflowPunct w:val="0"/>
      <w:autoSpaceDE w:val="0"/>
      <w:autoSpaceDN w:val="0"/>
      <w:adjustRightInd w:val="0"/>
      <w:spacing w:after="120" w:line="240" w:lineRule="auto"/>
      <w:ind w:left="283"/>
    </w:pPr>
    <w:rPr>
      <w:rFonts w:ascii="Arial" w:eastAsia="Times New Roman" w:hAnsi="Arial" w:cs="Arial"/>
      <w:sz w:val="24"/>
      <w:szCs w:val="24"/>
      <w:lang w:eastAsia="pl-PL"/>
    </w:rPr>
  </w:style>
  <w:style w:type="paragraph" w:customStyle="1" w:styleId="StylStylNagwek211ptPrzed6ptPo6pt">
    <w:name w:val="Styl Styl Nagłówek 2 + 11 pt + Przed:  6 pt Po:  6 pt"/>
    <w:basedOn w:val="Normalny"/>
    <w:uiPriority w:val="99"/>
    <w:rsid w:val="00FB01F2"/>
    <w:pPr>
      <w:keepNext/>
      <w:spacing w:before="240" w:after="120" w:line="240" w:lineRule="auto"/>
      <w:jc w:val="both"/>
      <w:outlineLvl w:val="1"/>
    </w:pPr>
    <w:rPr>
      <w:rFonts w:ascii="Arial" w:eastAsia="Times New Roman" w:hAnsi="Arial" w:cs="Arial"/>
      <w:b/>
      <w:bCs/>
      <w:smallCaps/>
      <w:sz w:val="24"/>
      <w:szCs w:val="24"/>
      <w:lang w:eastAsia="pl-PL"/>
    </w:rPr>
  </w:style>
  <w:style w:type="paragraph" w:customStyle="1" w:styleId="ust">
    <w:name w:val="ust"/>
    <w:uiPriority w:val="99"/>
    <w:rsid w:val="00FB01F2"/>
    <w:pPr>
      <w:overflowPunct w:val="0"/>
      <w:autoSpaceDE w:val="0"/>
      <w:autoSpaceDN w:val="0"/>
      <w:adjustRightInd w:val="0"/>
      <w:spacing w:before="60" w:after="60"/>
      <w:ind w:left="426" w:hanging="284"/>
      <w:jc w:val="both"/>
    </w:pPr>
    <w:rPr>
      <w:rFonts w:ascii="Times New Roman" w:eastAsia="Times New Roman" w:hAnsi="Times New Roman"/>
      <w:sz w:val="24"/>
      <w:szCs w:val="24"/>
    </w:rPr>
  </w:style>
  <w:style w:type="paragraph" w:customStyle="1" w:styleId="ust1">
    <w:name w:val="ust1"/>
    <w:basedOn w:val="ust"/>
    <w:uiPriority w:val="99"/>
    <w:rsid w:val="00FB01F2"/>
    <w:pPr>
      <w:ind w:left="425" w:hanging="380"/>
    </w:pPr>
  </w:style>
  <w:style w:type="paragraph" w:customStyle="1" w:styleId="pkt">
    <w:name w:val="pkt"/>
    <w:basedOn w:val="ust1"/>
    <w:uiPriority w:val="99"/>
    <w:rsid w:val="00FB01F2"/>
    <w:pPr>
      <w:ind w:left="851" w:hanging="295"/>
    </w:pPr>
  </w:style>
  <w:style w:type="paragraph" w:customStyle="1" w:styleId="Tekstpodstawowy21">
    <w:name w:val="Tekst podstawowy 21"/>
    <w:basedOn w:val="Normalny"/>
    <w:uiPriority w:val="99"/>
    <w:rsid w:val="00FB01F2"/>
    <w:pPr>
      <w:widowControl w:val="0"/>
      <w:overflowPunct w:val="0"/>
      <w:autoSpaceDE w:val="0"/>
      <w:autoSpaceDN w:val="0"/>
      <w:adjustRightInd w:val="0"/>
      <w:spacing w:after="0" w:line="312" w:lineRule="auto"/>
      <w:ind w:left="66"/>
      <w:jc w:val="both"/>
    </w:pPr>
    <w:rPr>
      <w:rFonts w:ascii="Times New Roman" w:eastAsia="Times New Roman" w:hAnsi="Times New Roman"/>
      <w:sz w:val="24"/>
      <w:szCs w:val="24"/>
      <w:lang w:eastAsia="pl-PL"/>
    </w:rPr>
  </w:style>
  <w:style w:type="paragraph" w:customStyle="1" w:styleId="BodyText21">
    <w:name w:val="Body Text 21"/>
    <w:basedOn w:val="Normalny"/>
    <w:uiPriority w:val="99"/>
    <w:rsid w:val="00FB01F2"/>
    <w:pPr>
      <w:widowControl w:val="0"/>
      <w:autoSpaceDE w:val="0"/>
      <w:autoSpaceDN w:val="0"/>
      <w:adjustRightInd w:val="0"/>
      <w:spacing w:after="0" w:line="240" w:lineRule="auto"/>
      <w:ind w:right="283"/>
      <w:jc w:val="both"/>
    </w:pPr>
    <w:rPr>
      <w:rFonts w:ascii="Times New Roman" w:eastAsia="Times New Roman" w:hAnsi="Times New Roman"/>
      <w:i/>
      <w:iCs/>
      <w:color w:val="000000"/>
      <w:sz w:val="24"/>
      <w:szCs w:val="24"/>
      <w:lang w:eastAsia="pl-PL"/>
    </w:rPr>
  </w:style>
  <w:style w:type="paragraph" w:customStyle="1" w:styleId="FR1">
    <w:name w:val="FR1"/>
    <w:uiPriority w:val="99"/>
    <w:rsid w:val="00FB01F2"/>
    <w:pPr>
      <w:widowControl w:val="0"/>
      <w:autoSpaceDE w:val="0"/>
      <w:autoSpaceDN w:val="0"/>
      <w:adjustRightInd w:val="0"/>
      <w:jc w:val="center"/>
    </w:pPr>
    <w:rPr>
      <w:rFonts w:ascii="Times New Roman" w:eastAsia="Times New Roman" w:hAnsi="Times New Roman"/>
      <w:b/>
      <w:bCs/>
      <w:sz w:val="32"/>
      <w:szCs w:val="32"/>
    </w:rPr>
  </w:style>
  <w:style w:type="paragraph" w:customStyle="1" w:styleId="Style15">
    <w:name w:val="Style15"/>
    <w:basedOn w:val="Normalny"/>
    <w:uiPriority w:val="99"/>
    <w:rsid w:val="00FB01F2"/>
    <w:pPr>
      <w:widowControl w:val="0"/>
      <w:autoSpaceDE w:val="0"/>
      <w:autoSpaceDN w:val="0"/>
      <w:adjustRightInd w:val="0"/>
      <w:spacing w:after="0" w:line="240" w:lineRule="auto"/>
      <w:jc w:val="center"/>
    </w:pPr>
    <w:rPr>
      <w:rFonts w:ascii="Times New Roman" w:eastAsia="Times New Roman" w:hAnsi="Times New Roman"/>
      <w:sz w:val="24"/>
      <w:szCs w:val="24"/>
      <w:lang w:eastAsia="pl-PL"/>
    </w:rPr>
  </w:style>
  <w:style w:type="paragraph" w:customStyle="1" w:styleId="Aktartykulbezustepow">
    <w:name w:val="Akt artykul bez ustepow"/>
    <w:basedOn w:val="Normalny"/>
    <w:uiPriority w:val="99"/>
    <w:rsid w:val="00FB01F2"/>
    <w:pPr>
      <w:spacing w:after="120" w:line="360" w:lineRule="auto"/>
      <w:jc w:val="both"/>
    </w:pPr>
    <w:rPr>
      <w:rFonts w:ascii="Courier New" w:eastAsia="Times New Roman" w:hAnsi="Courier New" w:cs="Courier New"/>
      <w:sz w:val="20"/>
      <w:szCs w:val="20"/>
      <w:lang w:eastAsia="pl-PL"/>
    </w:rPr>
  </w:style>
  <w:style w:type="paragraph" w:customStyle="1" w:styleId="Standard">
    <w:name w:val="Standard"/>
    <w:uiPriority w:val="99"/>
    <w:rsid w:val="00FB01F2"/>
    <w:pPr>
      <w:widowControl w:val="0"/>
      <w:autoSpaceDE w:val="0"/>
      <w:autoSpaceDN w:val="0"/>
      <w:adjustRightInd w:val="0"/>
    </w:pPr>
    <w:rPr>
      <w:rFonts w:ascii="Times New Roman" w:eastAsia="Times New Roman" w:hAnsi="Times New Roman"/>
      <w:sz w:val="24"/>
      <w:szCs w:val="24"/>
    </w:rPr>
  </w:style>
  <w:style w:type="character" w:customStyle="1" w:styleId="Tekstpodstawowy21Znak">
    <w:name w:val="Tekst podstawowy 21 Znak"/>
    <w:link w:val="Tekstpodstawowy211"/>
    <w:locked/>
    <w:rsid w:val="00FB01F2"/>
    <w:rPr>
      <w:sz w:val="24"/>
      <w:szCs w:val="24"/>
      <w:lang w:val="en-US"/>
    </w:rPr>
  </w:style>
  <w:style w:type="paragraph" w:customStyle="1" w:styleId="Tekstpodstawowy211">
    <w:name w:val="Tekst podstawowy 211"/>
    <w:basedOn w:val="Normalny"/>
    <w:link w:val="Tekstpodstawowy21Znak"/>
    <w:rsid w:val="00FB01F2"/>
    <w:pPr>
      <w:widowControl w:val="0"/>
      <w:spacing w:after="0" w:line="240" w:lineRule="auto"/>
      <w:jc w:val="both"/>
    </w:pPr>
    <w:rPr>
      <w:sz w:val="24"/>
      <w:szCs w:val="24"/>
      <w:lang w:val="en-US"/>
    </w:rPr>
  </w:style>
  <w:style w:type="paragraph" w:customStyle="1" w:styleId="Akapitzlist1">
    <w:name w:val="Akapit z listą1"/>
    <w:basedOn w:val="Normalny"/>
    <w:uiPriority w:val="99"/>
    <w:rsid w:val="00FB01F2"/>
    <w:pPr>
      <w:spacing w:after="0" w:line="240" w:lineRule="auto"/>
      <w:ind w:left="720"/>
    </w:pPr>
    <w:rPr>
      <w:rFonts w:ascii="Times New Roman" w:eastAsia="Times New Roman" w:hAnsi="Times New Roman"/>
      <w:sz w:val="24"/>
      <w:szCs w:val="24"/>
      <w:lang w:eastAsia="pl-PL"/>
    </w:rPr>
  </w:style>
  <w:style w:type="paragraph" w:customStyle="1" w:styleId="Style1">
    <w:name w:val="Style1"/>
    <w:basedOn w:val="Normalny"/>
    <w:uiPriority w:val="99"/>
    <w:rsid w:val="00FB01F2"/>
    <w:pPr>
      <w:widowControl w:val="0"/>
      <w:autoSpaceDE w:val="0"/>
      <w:autoSpaceDN w:val="0"/>
      <w:adjustRightInd w:val="0"/>
      <w:spacing w:after="0" w:line="191" w:lineRule="exact"/>
      <w:ind w:hanging="230"/>
      <w:jc w:val="both"/>
    </w:pPr>
    <w:rPr>
      <w:rFonts w:ascii="Palatino Linotype" w:eastAsia="Times New Roman" w:hAnsi="Palatino Linotype" w:cs="Palatino Linotype"/>
      <w:sz w:val="24"/>
      <w:szCs w:val="24"/>
      <w:lang w:eastAsia="pl-PL"/>
    </w:rPr>
  </w:style>
  <w:style w:type="paragraph" w:customStyle="1" w:styleId="Style2">
    <w:name w:val="Style2"/>
    <w:basedOn w:val="Normalny"/>
    <w:uiPriority w:val="99"/>
    <w:rsid w:val="00FB01F2"/>
    <w:pPr>
      <w:widowControl w:val="0"/>
      <w:autoSpaceDE w:val="0"/>
      <w:autoSpaceDN w:val="0"/>
      <w:adjustRightInd w:val="0"/>
      <w:spacing w:after="0" w:line="240" w:lineRule="auto"/>
    </w:pPr>
    <w:rPr>
      <w:rFonts w:ascii="Palatino Linotype" w:eastAsia="Times New Roman" w:hAnsi="Palatino Linotype" w:cs="Palatino Linotype"/>
      <w:sz w:val="24"/>
      <w:szCs w:val="24"/>
      <w:lang w:eastAsia="pl-PL"/>
    </w:rPr>
  </w:style>
  <w:style w:type="paragraph" w:customStyle="1" w:styleId="Style3">
    <w:name w:val="Style3"/>
    <w:basedOn w:val="Normalny"/>
    <w:uiPriority w:val="99"/>
    <w:rsid w:val="00FB01F2"/>
    <w:pPr>
      <w:widowControl w:val="0"/>
      <w:autoSpaceDE w:val="0"/>
      <w:autoSpaceDN w:val="0"/>
      <w:adjustRightInd w:val="0"/>
      <w:spacing w:after="0" w:line="192" w:lineRule="exact"/>
      <w:ind w:hanging="341"/>
      <w:jc w:val="both"/>
    </w:pPr>
    <w:rPr>
      <w:rFonts w:ascii="Palatino Linotype" w:eastAsia="Times New Roman" w:hAnsi="Palatino Linotype" w:cs="Palatino Linotype"/>
      <w:sz w:val="24"/>
      <w:szCs w:val="24"/>
      <w:lang w:eastAsia="pl-PL"/>
    </w:rPr>
  </w:style>
  <w:style w:type="paragraph" w:customStyle="1" w:styleId="Style4">
    <w:name w:val="Style4"/>
    <w:basedOn w:val="Normalny"/>
    <w:uiPriority w:val="99"/>
    <w:rsid w:val="00FB01F2"/>
    <w:pPr>
      <w:widowControl w:val="0"/>
      <w:autoSpaceDE w:val="0"/>
      <w:autoSpaceDN w:val="0"/>
      <w:adjustRightInd w:val="0"/>
      <w:spacing w:after="0" w:line="322" w:lineRule="exact"/>
      <w:ind w:hanging="91"/>
      <w:jc w:val="both"/>
    </w:pPr>
    <w:rPr>
      <w:rFonts w:ascii="Palatino Linotype" w:eastAsia="Times New Roman" w:hAnsi="Palatino Linotype" w:cs="Palatino Linotype"/>
      <w:sz w:val="24"/>
      <w:szCs w:val="24"/>
      <w:lang w:eastAsia="pl-PL"/>
    </w:rPr>
  </w:style>
  <w:style w:type="paragraph" w:customStyle="1" w:styleId="Style5">
    <w:name w:val="Style5"/>
    <w:basedOn w:val="Normalny"/>
    <w:uiPriority w:val="99"/>
    <w:rsid w:val="00FB01F2"/>
    <w:pPr>
      <w:widowControl w:val="0"/>
      <w:autoSpaceDE w:val="0"/>
      <w:autoSpaceDN w:val="0"/>
      <w:adjustRightInd w:val="0"/>
      <w:spacing w:after="0" w:line="240" w:lineRule="auto"/>
      <w:jc w:val="center"/>
    </w:pPr>
    <w:rPr>
      <w:rFonts w:ascii="Palatino Linotype" w:eastAsia="Times New Roman" w:hAnsi="Palatino Linotype" w:cs="Palatino Linotype"/>
      <w:sz w:val="24"/>
      <w:szCs w:val="24"/>
      <w:lang w:eastAsia="pl-PL"/>
    </w:rPr>
  </w:style>
  <w:style w:type="paragraph" w:customStyle="1" w:styleId="Style6">
    <w:name w:val="Style6"/>
    <w:basedOn w:val="Normalny"/>
    <w:uiPriority w:val="99"/>
    <w:rsid w:val="00FB01F2"/>
    <w:pPr>
      <w:widowControl w:val="0"/>
      <w:autoSpaceDE w:val="0"/>
      <w:autoSpaceDN w:val="0"/>
      <w:adjustRightInd w:val="0"/>
      <w:spacing w:after="0" w:line="350" w:lineRule="exact"/>
      <w:jc w:val="center"/>
    </w:pPr>
    <w:rPr>
      <w:rFonts w:ascii="Palatino Linotype" w:eastAsia="Times New Roman" w:hAnsi="Palatino Linotype" w:cs="Palatino Linotype"/>
      <w:sz w:val="24"/>
      <w:szCs w:val="24"/>
      <w:lang w:eastAsia="pl-PL"/>
    </w:rPr>
  </w:style>
  <w:style w:type="paragraph" w:customStyle="1" w:styleId="Style7">
    <w:name w:val="Style7"/>
    <w:basedOn w:val="Normalny"/>
    <w:uiPriority w:val="99"/>
    <w:rsid w:val="00FB01F2"/>
    <w:pPr>
      <w:widowControl w:val="0"/>
      <w:autoSpaceDE w:val="0"/>
      <w:autoSpaceDN w:val="0"/>
      <w:adjustRightInd w:val="0"/>
      <w:spacing w:after="0" w:line="240" w:lineRule="auto"/>
      <w:jc w:val="both"/>
    </w:pPr>
    <w:rPr>
      <w:rFonts w:ascii="Palatino Linotype" w:eastAsia="Times New Roman" w:hAnsi="Palatino Linotype" w:cs="Palatino Linotype"/>
      <w:sz w:val="24"/>
      <w:szCs w:val="24"/>
      <w:lang w:eastAsia="pl-PL"/>
    </w:rPr>
  </w:style>
  <w:style w:type="paragraph" w:customStyle="1" w:styleId="Style8">
    <w:name w:val="Style8"/>
    <w:basedOn w:val="Normalny"/>
    <w:uiPriority w:val="99"/>
    <w:rsid w:val="00FB01F2"/>
    <w:pPr>
      <w:widowControl w:val="0"/>
      <w:autoSpaceDE w:val="0"/>
      <w:autoSpaceDN w:val="0"/>
      <w:adjustRightInd w:val="0"/>
      <w:spacing w:after="0" w:line="216" w:lineRule="exact"/>
      <w:jc w:val="both"/>
    </w:pPr>
    <w:rPr>
      <w:rFonts w:ascii="Palatino Linotype" w:eastAsia="Times New Roman" w:hAnsi="Palatino Linotype" w:cs="Palatino Linotype"/>
      <w:sz w:val="24"/>
      <w:szCs w:val="24"/>
      <w:lang w:eastAsia="pl-PL"/>
    </w:rPr>
  </w:style>
  <w:style w:type="paragraph" w:customStyle="1" w:styleId="Style9">
    <w:name w:val="Style9"/>
    <w:basedOn w:val="Normalny"/>
    <w:uiPriority w:val="99"/>
    <w:rsid w:val="00FB01F2"/>
    <w:pPr>
      <w:widowControl w:val="0"/>
      <w:autoSpaceDE w:val="0"/>
      <w:autoSpaceDN w:val="0"/>
      <w:adjustRightInd w:val="0"/>
      <w:spacing w:after="0" w:line="192" w:lineRule="exact"/>
      <w:jc w:val="center"/>
    </w:pPr>
    <w:rPr>
      <w:rFonts w:ascii="Palatino Linotype" w:eastAsia="Times New Roman" w:hAnsi="Palatino Linotype" w:cs="Palatino Linotype"/>
      <w:sz w:val="24"/>
      <w:szCs w:val="24"/>
      <w:lang w:eastAsia="pl-PL"/>
    </w:rPr>
  </w:style>
  <w:style w:type="paragraph" w:customStyle="1" w:styleId="Style10">
    <w:name w:val="Style10"/>
    <w:basedOn w:val="Normalny"/>
    <w:uiPriority w:val="99"/>
    <w:rsid w:val="00FB01F2"/>
    <w:pPr>
      <w:widowControl w:val="0"/>
      <w:autoSpaceDE w:val="0"/>
      <w:autoSpaceDN w:val="0"/>
      <w:adjustRightInd w:val="0"/>
      <w:spacing w:after="0" w:line="211" w:lineRule="exact"/>
      <w:ind w:hanging="499"/>
      <w:jc w:val="both"/>
    </w:pPr>
    <w:rPr>
      <w:rFonts w:ascii="Palatino Linotype" w:eastAsia="Times New Roman" w:hAnsi="Palatino Linotype" w:cs="Palatino Linotype"/>
      <w:sz w:val="24"/>
      <w:szCs w:val="24"/>
      <w:lang w:eastAsia="pl-PL"/>
    </w:rPr>
  </w:style>
  <w:style w:type="paragraph" w:customStyle="1" w:styleId="Style11">
    <w:name w:val="Style11"/>
    <w:basedOn w:val="Normalny"/>
    <w:uiPriority w:val="99"/>
    <w:rsid w:val="00FB01F2"/>
    <w:pPr>
      <w:widowControl w:val="0"/>
      <w:autoSpaceDE w:val="0"/>
      <w:autoSpaceDN w:val="0"/>
      <w:adjustRightInd w:val="0"/>
      <w:spacing w:after="0" w:line="214" w:lineRule="exact"/>
      <w:ind w:hanging="499"/>
      <w:jc w:val="both"/>
    </w:pPr>
    <w:rPr>
      <w:rFonts w:ascii="Palatino Linotype" w:eastAsia="Times New Roman" w:hAnsi="Palatino Linotype" w:cs="Palatino Linotype"/>
      <w:sz w:val="24"/>
      <w:szCs w:val="24"/>
      <w:lang w:eastAsia="pl-PL"/>
    </w:rPr>
  </w:style>
  <w:style w:type="paragraph" w:customStyle="1" w:styleId="Style12">
    <w:name w:val="Style12"/>
    <w:basedOn w:val="Normalny"/>
    <w:uiPriority w:val="99"/>
    <w:rsid w:val="00FB01F2"/>
    <w:pPr>
      <w:widowControl w:val="0"/>
      <w:autoSpaceDE w:val="0"/>
      <w:autoSpaceDN w:val="0"/>
      <w:adjustRightInd w:val="0"/>
      <w:spacing w:after="0" w:line="240" w:lineRule="auto"/>
      <w:jc w:val="center"/>
    </w:pPr>
    <w:rPr>
      <w:rFonts w:ascii="Palatino Linotype" w:eastAsia="Times New Roman" w:hAnsi="Palatino Linotype" w:cs="Palatino Linotype"/>
      <w:sz w:val="24"/>
      <w:szCs w:val="24"/>
      <w:lang w:eastAsia="pl-PL"/>
    </w:rPr>
  </w:style>
  <w:style w:type="paragraph" w:customStyle="1" w:styleId="Style13">
    <w:name w:val="Style13"/>
    <w:basedOn w:val="Normalny"/>
    <w:uiPriority w:val="99"/>
    <w:rsid w:val="00FB01F2"/>
    <w:pPr>
      <w:widowControl w:val="0"/>
      <w:autoSpaceDE w:val="0"/>
      <w:autoSpaceDN w:val="0"/>
      <w:adjustRightInd w:val="0"/>
      <w:spacing w:after="0" w:line="341" w:lineRule="exact"/>
      <w:ind w:firstLine="302"/>
    </w:pPr>
    <w:rPr>
      <w:rFonts w:ascii="Palatino Linotype" w:eastAsia="Times New Roman" w:hAnsi="Palatino Linotype" w:cs="Palatino Linotype"/>
      <w:sz w:val="24"/>
      <w:szCs w:val="24"/>
      <w:lang w:eastAsia="pl-PL"/>
    </w:rPr>
  </w:style>
  <w:style w:type="paragraph" w:customStyle="1" w:styleId="Style14">
    <w:name w:val="Style14"/>
    <w:basedOn w:val="Normalny"/>
    <w:uiPriority w:val="99"/>
    <w:rsid w:val="00FB01F2"/>
    <w:pPr>
      <w:widowControl w:val="0"/>
      <w:autoSpaceDE w:val="0"/>
      <w:autoSpaceDN w:val="0"/>
      <w:adjustRightInd w:val="0"/>
      <w:spacing w:after="0" w:line="336" w:lineRule="exact"/>
      <w:ind w:firstLine="365"/>
    </w:pPr>
    <w:rPr>
      <w:rFonts w:ascii="Palatino Linotype" w:eastAsia="Times New Roman" w:hAnsi="Palatino Linotype" w:cs="Palatino Linotype"/>
      <w:sz w:val="24"/>
      <w:szCs w:val="24"/>
      <w:lang w:eastAsia="pl-PL"/>
    </w:rPr>
  </w:style>
  <w:style w:type="paragraph" w:customStyle="1" w:styleId="Style16">
    <w:name w:val="Style16"/>
    <w:basedOn w:val="Normalny"/>
    <w:uiPriority w:val="99"/>
    <w:rsid w:val="00FB01F2"/>
    <w:pPr>
      <w:widowControl w:val="0"/>
      <w:autoSpaceDE w:val="0"/>
      <w:autoSpaceDN w:val="0"/>
      <w:adjustRightInd w:val="0"/>
      <w:spacing w:after="0" w:line="240" w:lineRule="auto"/>
      <w:jc w:val="both"/>
    </w:pPr>
    <w:rPr>
      <w:rFonts w:ascii="Palatino Linotype" w:eastAsia="Times New Roman" w:hAnsi="Palatino Linotype" w:cs="Palatino Linotype"/>
      <w:sz w:val="24"/>
      <w:szCs w:val="24"/>
      <w:lang w:eastAsia="pl-PL"/>
    </w:rPr>
  </w:style>
  <w:style w:type="paragraph" w:customStyle="1" w:styleId="Style17">
    <w:name w:val="Style17"/>
    <w:basedOn w:val="Normalny"/>
    <w:uiPriority w:val="99"/>
    <w:rsid w:val="00FB01F2"/>
    <w:pPr>
      <w:widowControl w:val="0"/>
      <w:autoSpaceDE w:val="0"/>
      <w:autoSpaceDN w:val="0"/>
      <w:adjustRightInd w:val="0"/>
      <w:spacing w:after="0" w:line="192" w:lineRule="exact"/>
      <w:ind w:firstLine="110"/>
    </w:pPr>
    <w:rPr>
      <w:rFonts w:ascii="Palatino Linotype" w:eastAsia="Times New Roman" w:hAnsi="Palatino Linotype" w:cs="Palatino Linotype"/>
      <w:sz w:val="24"/>
      <w:szCs w:val="24"/>
      <w:lang w:eastAsia="pl-PL"/>
    </w:rPr>
  </w:style>
  <w:style w:type="paragraph" w:customStyle="1" w:styleId="Style18">
    <w:name w:val="Style18"/>
    <w:basedOn w:val="Normalny"/>
    <w:uiPriority w:val="99"/>
    <w:rsid w:val="00FB01F2"/>
    <w:pPr>
      <w:widowControl w:val="0"/>
      <w:autoSpaceDE w:val="0"/>
      <w:autoSpaceDN w:val="0"/>
      <w:adjustRightInd w:val="0"/>
      <w:spacing w:after="0" w:line="221" w:lineRule="exact"/>
      <w:ind w:hanging="346"/>
    </w:pPr>
    <w:rPr>
      <w:rFonts w:ascii="Palatino Linotype" w:eastAsia="Times New Roman" w:hAnsi="Palatino Linotype" w:cs="Palatino Linotype"/>
      <w:sz w:val="24"/>
      <w:szCs w:val="24"/>
      <w:lang w:eastAsia="pl-PL"/>
    </w:rPr>
  </w:style>
  <w:style w:type="paragraph" w:customStyle="1" w:styleId="Style19">
    <w:name w:val="Style19"/>
    <w:basedOn w:val="Normalny"/>
    <w:uiPriority w:val="99"/>
    <w:rsid w:val="00FB01F2"/>
    <w:pPr>
      <w:widowControl w:val="0"/>
      <w:autoSpaceDE w:val="0"/>
      <w:autoSpaceDN w:val="0"/>
      <w:adjustRightInd w:val="0"/>
      <w:spacing w:after="0" w:line="322" w:lineRule="exact"/>
      <w:jc w:val="center"/>
    </w:pPr>
    <w:rPr>
      <w:rFonts w:ascii="Palatino Linotype" w:eastAsia="Times New Roman" w:hAnsi="Palatino Linotype" w:cs="Palatino Linotype"/>
      <w:sz w:val="24"/>
      <w:szCs w:val="24"/>
      <w:lang w:eastAsia="pl-PL"/>
    </w:rPr>
  </w:style>
  <w:style w:type="paragraph" w:customStyle="1" w:styleId="Style20">
    <w:name w:val="Style20"/>
    <w:basedOn w:val="Normalny"/>
    <w:uiPriority w:val="99"/>
    <w:rsid w:val="00FB01F2"/>
    <w:pPr>
      <w:widowControl w:val="0"/>
      <w:autoSpaceDE w:val="0"/>
      <w:autoSpaceDN w:val="0"/>
      <w:adjustRightInd w:val="0"/>
      <w:spacing w:after="0" w:line="216" w:lineRule="exact"/>
      <w:ind w:hanging="734"/>
    </w:pPr>
    <w:rPr>
      <w:rFonts w:ascii="Palatino Linotype" w:eastAsia="Times New Roman" w:hAnsi="Palatino Linotype" w:cs="Palatino Linotype"/>
      <w:sz w:val="24"/>
      <w:szCs w:val="24"/>
      <w:lang w:eastAsia="pl-PL"/>
    </w:rPr>
  </w:style>
  <w:style w:type="paragraph" w:customStyle="1" w:styleId="Style21">
    <w:name w:val="Style21"/>
    <w:basedOn w:val="Normalny"/>
    <w:uiPriority w:val="99"/>
    <w:rsid w:val="00FB01F2"/>
    <w:pPr>
      <w:widowControl w:val="0"/>
      <w:autoSpaceDE w:val="0"/>
      <w:autoSpaceDN w:val="0"/>
      <w:adjustRightInd w:val="0"/>
      <w:spacing w:after="0" w:line="341" w:lineRule="exact"/>
      <w:jc w:val="both"/>
    </w:pPr>
    <w:rPr>
      <w:rFonts w:ascii="Palatino Linotype" w:eastAsia="Times New Roman" w:hAnsi="Palatino Linotype" w:cs="Palatino Linotype"/>
      <w:sz w:val="24"/>
      <w:szCs w:val="24"/>
      <w:lang w:eastAsia="pl-PL"/>
    </w:rPr>
  </w:style>
  <w:style w:type="paragraph" w:customStyle="1" w:styleId="Style22">
    <w:name w:val="Style22"/>
    <w:basedOn w:val="Normalny"/>
    <w:uiPriority w:val="99"/>
    <w:rsid w:val="00FB01F2"/>
    <w:pPr>
      <w:widowControl w:val="0"/>
      <w:autoSpaceDE w:val="0"/>
      <w:autoSpaceDN w:val="0"/>
      <w:adjustRightInd w:val="0"/>
      <w:spacing w:after="0" w:line="192" w:lineRule="exact"/>
      <w:jc w:val="both"/>
    </w:pPr>
    <w:rPr>
      <w:rFonts w:ascii="Palatino Linotype" w:eastAsia="Times New Roman" w:hAnsi="Palatino Linotype" w:cs="Palatino Linotype"/>
      <w:sz w:val="24"/>
      <w:szCs w:val="24"/>
      <w:lang w:eastAsia="pl-PL"/>
    </w:rPr>
  </w:style>
  <w:style w:type="paragraph" w:customStyle="1" w:styleId="Style23">
    <w:name w:val="Style23"/>
    <w:basedOn w:val="Normalny"/>
    <w:uiPriority w:val="99"/>
    <w:rsid w:val="00FB01F2"/>
    <w:pPr>
      <w:widowControl w:val="0"/>
      <w:autoSpaceDE w:val="0"/>
      <w:autoSpaceDN w:val="0"/>
      <w:adjustRightInd w:val="0"/>
      <w:spacing w:after="0" w:line="192" w:lineRule="exact"/>
      <w:ind w:hanging="346"/>
      <w:jc w:val="both"/>
    </w:pPr>
    <w:rPr>
      <w:rFonts w:ascii="Palatino Linotype" w:eastAsia="Times New Roman" w:hAnsi="Palatino Linotype" w:cs="Palatino Linotype"/>
      <w:sz w:val="24"/>
      <w:szCs w:val="24"/>
      <w:lang w:eastAsia="pl-PL"/>
    </w:rPr>
  </w:style>
  <w:style w:type="paragraph" w:customStyle="1" w:styleId="Style24">
    <w:name w:val="Style24"/>
    <w:basedOn w:val="Normalny"/>
    <w:uiPriority w:val="99"/>
    <w:rsid w:val="00FB01F2"/>
    <w:pPr>
      <w:widowControl w:val="0"/>
      <w:autoSpaceDE w:val="0"/>
      <w:autoSpaceDN w:val="0"/>
      <w:adjustRightInd w:val="0"/>
      <w:spacing w:after="0" w:line="346" w:lineRule="exact"/>
      <w:jc w:val="right"/>
    </w:pPr>
    <w:rPr>
      <w:rFonts w:ascii="Palatino Linotype" w:eastAsia="Times New Roman" w:hAnsi="Palatino Linotype" w:cs="Palatino Linotype"/>
      <w:sz w:val="24"/>
      <w:szCs w:val="24"/>
      <w:lang w:eastAsia="pl-PL"/>
    </w:rPr>
  </w:style>
  <w:style w:type="paragraph" w:customStyle="1" w:styleId="Style25">
    <w:name w:val="Style25"/>
    <w:basedOn w:val="Normalny"/>
    <w:uiPriority w:val="99"/>
    <w:rsid w:val="00FB01F2"/>
    <w:pPr>
      <w:widowControl w:val="0"/>
      <w:autoSpaceDE w:val="0"/>
      <w:autoSpaceDN w:val="0"/>
      <w:adjustRightInd w:val="0"/>
      <w:spacing w:after="0" w:line="336" w:lineRule="exact"/>
      <w:ind w:firstLine="307"/>
    </w:pPr>
    <w:rPr>
      <w:rFonts w:ascii="Palatino Linotype" w:eastAsia="Times New Roman" w:hAnsi="Palatino Linotype" w:cs="Palatino Linotype"/>
      <w:sz w:val="24"/>
      <w:szCs w:val="24"/>
      <w:lang w:eastAsia="pl-PL"/>
    </w:rPr>
  </w:style>
  <w:style w:type="paragraph" w:customStyle="1" w:styleId="Style26">
    <w:name w:val="Style26"/>
    <w:basedOn w:val="Normalny"/>
    <w:uiPriority w:val="99"/>
    <w:rsid w:val="00FB01F2"/>
    <w:pPr>
      <w:widowControl w:val="0"/>
      <w:autoSpaceDE w:val="0"/>
      <w:autoSpaceDN w:val="0"/>
      <w:adjustRightInd w:val="0"/>
      <w:spacing w:after="0" w:line="192" w:lineRule="exact"/>
      <w:ind w:hanging="1733"/>
    </w:pPr>
    <w:rPr>
      <w:rFonts w:ascii="Palatino Linotype" w:eastAsia="Times New Roman" w:hAnsi="Palatino Linotype" w:cs="Palatino Linotype"/>
      <w:sz w:val="24"/>
      <w:szCs w:val="24"/>
      <w:lang w:eastAsia="pl-PL"/>
    </w:rPr>
  </w:style>
  <w:style w:type="paragraph" w:customStyle="1" w:styleId="Style27">
    <w:name w:val="Style27"/>
    <w:basedOn w:val="Normalny"/>
    <w:uiPriority w:val="99"/>
    <w:rsid w:val="00FB01F2"/>
    <w:pPr>
      <w:widowControl w:val="0"/>
      <w:autoSpaceDE w:val="0"/>
      <w:autoSpaceDN w:val="0"/>
      <w:adjustRightInd w:val="0"/>
      <w:spacing w:after="0" w:line="322" w:lineRule="exact"/>
      <w:ind w:firstLine="374"/>
    </w:pPr>
    <w:rPr>
      <w:rFonts w:ascii="Palatino Linotype" w:eastAsia="Times New Roman" w:hAnsi="Palatino Linotype" w:cs="Palatino Linotype"/>
      <w:sz w:val="24"/>
      <w:szCs w:val="24"/>
      <w:lang w:eastAsia="pl-PL"/>
    </w:rPr>
  </w:style>
  <w:style w:type="paragraph" w:customStyle="1" w:styleId="Style28">
    <w:name w:val="Style28"/>
    <w:basedOn w:val="Normalny"/>
    <w:uiPriority w:val="99"/>
    <w:rsid w:val="00FB01F2"/>
    <w:pPr>
      <w:widowControl w:val="0"/>
      <w:autoSpaceDE w:val="0"/>
      <w:autoSpaceDN w:val="0"/>
      <w:adjustRightInd w:val="0"/>
      <w:spacing w:after="0" w:line="213" w:lineRule="exact"/>
      <w:ind w:hanging="336"/>
      <w:jc w:val="both"/>
    </w:pPr>
    <w:rPr>
      <w:rFonts w:ascii="Palatino Linotype" w:eastAsia="Times New Roman" w:hAnsi="Palatino Linotype" w:cs="Palatino Linotype"/>
      <w:sz w:val="24"/>
      <w:szCs w:val="24"/>
      <w:lang w:eastAsia="pl-PL"/>
    </w:rPr>
  </w:style>
  <w:style w:type="paragraph" w:customStyle="1" w:styleId="Style29">
    <w:name w:val="Style29"/>
    <w:basedOn w:val="Normalny"/>
    <w:uiPriority w:val="99"/>
    <w:rsid w:val="00FB01F2"/>
    <w:pPr>
      <w:widowControl w:val="0"/>
      <w:autoSpaceDE w:val="0"/>
      <w:autoSpaceDN w:val="0"/>
      <w:adjustRightInd w:val="0"/>
      <w:spacing w:after="0" w:line="213" w:lineRule="exact"/>
      <w:jc w:val="both"/>
    </w:pPr>
    <w:rPr>
      <w:rFonts w:ascii="Palatino Linotype" w:eastAsia="Times New Roman" w:hAnsi="Palatino Linotype" w:cs="Palatino Linotype"/>
      <w:sz w:val="24"/>
      <w:szCs w:val="24"/>
      <w:lang w:eastAsia="pl-PL"/>
    </w:rPr>
  </w:style>
  <w:style w:type="paragraph" w:customStyle="1" w:styleId="Style30">
    <w:name w:val="Style30"/>
    <w:basedOn w:val="Normalny"/>
    <w:uiPriority w:val="99"/>
    <w:rsid w:val="00FB01F2"/>
    <w:pPr>
      <w:widowControl w:val="0"/>
      <w:autoSpaceDE w:val="0"/>
      <w:autoSpaceDN w:val="0"/>
      <w:adjustRightInd w:val="0"/>
      <w:spacing w:after="0" w:line="192" w:lineRule="exact"/>
      <w:ind w:hanging="230"/>
    </w:pPr>
    <w:rPr>
      <w:rFonts w:ascii="Palatino Linotype" w:eastAsia="Times New Roman" w:hAnsi="Palatino Linotype" w:cs="Palatino Linotype"/>
      <w:sz w:val="24"/>
      <w:szCs w:val="24"/>
      <w:lang w:eastAsia="pl-PL"/>
    </w:rPr>
  </w:style>
  <w:style w:type="paragraph" w:customStyle="1" w:styleId="Style31">
    <w:name w:val="Style31"/>
    <w:basedOn w:val="Normalny"/>
    <w:uiPriority w:val="99"/>
    <w:rsid w:val="00FB01F2"/>
    <w:pPr>
      <w:widowControl w:val="0"/>
      <w:autoSpaceDE w:val="0"/>
      <w:autoSpaceDN w:val="0"/>
      <w:adjustRightInd w:val="0"/>
      <w:spacing w:after="0" w:line="341" w:lineRule="exact"/>
      <w:ind w:firstLine="418"/>
    </w:pPr>
    <w:rPr>
      <w:rFonts w:ascii="Palatino Linotype" w:eastAsia="Times New Roman" w:hAnsi="Palatino Linotype" w:cs="Palatino Linotype"/>
      <w:sz w:val="24"/>
      <w:szCs w:val="24"/>
      <w:lang w:eastAsia="pl-PL"/>
    </w:rPr>
  </w:style>
  <w:style w:type="paragraph" w:customStyle="1" w:styleId="Style32">
    <w:name w:val="Style32"/>
    <w:basedOn w:val="Normalny"/>
    <w:uiPriority w:val="99"/>
    <w:rsid w:val="00FB01F2"/>
    <w:pPr>
      <w:widowControl w:val="0"/>
      <w:autoSpaceDE w:val="0"/>
      <w:autoSpaceDN w:val="0"/>
      <w:adjustRightInd w:val="0"/>
      <w:spacing w:after="0" w:line="216" w:lineRule="exact"/>
      <w:ind w:hanging="1656"/>
    </w:pPr>
    <w:rPr>
      <w:rFonts w:ascii="Palatino Linotype" w:eastAsia="Times New Roman" w:hAnsi="Palatino Linotype" w:cs="Palatino Linotype"/>
      <w:sz w:val="24"/>
      <w:szCs w:val="24"/>
      <w:lang w:eastAsia="pl-PL"/>
    </w:rPr>
  </w:style>
  <w:style w:type="paragraph" w:customStyle="1" w:styleId="Style33">
    <w:name w:val="Style33"/>
    <w:basedOn w:val="Normalny"/>
    <w:uiPriority w:val="99"/>
    <w:rsid w:val="00FB01F2"/>
    <w:pPr>
      <w:widowControl w:val="0"/>
      <w:autoSpaceDE w:val="0"/>
      <w:autoSpaceDN w:val="0"/>
      <w:adjustRightInd w:val="0"/>
      <w:spacing w:after="0" w:line="240" w:lineRule="auto"/>
      <w:jc w:val="center"/>
    </w:pPr>
    <w:rPr>
      <w:rFonts w:ascii="Palatino Linotype" w:eastAsia="Times New Roman" w:hAnsi="Palatino Linotype" w:cs="Palatino Linotype"/>
      <w:sz w:val="24"/>
      <w:szCs w:val="24"/>
      <w:lang w:eastAsia="pl-PL"/>
    </w:rPr>
  </w:style>
  <w:style w:type="paragraph" w:customStyle="1" w:styleId="Style34">
    <w:name w:val="Style34"/>
    <w:basedOn w:val="Normalny"/>
    <w:uiPriority w:val="99"/>
    <w:rsid w:val="00FB01F2"/>
    <w:pPr>
      <w:widowControl w:val="0"/>
      <w:autoSpaceDE w:val="0"/>
      <w:autoSpaceDN w:val="0"/>
      <w:adjustRightInd w:val="0"/>
      <w:spacing w:after="0" w:line="470" w:lineRule="exact"/>
    </w:pPr>
    <w:rPr>
      <w:rFonts w:ascii="Palatino Linotype" w:eastAsia="Times New Roman" w:hAnsi="Palatino Linotype" w:cs="Palatino Linotype"/>
      <w:sz w:val="24"/>
      <w:szCs w:val="24"/>
      <w:lang w:eastAsia="pl-PL"/>
    </w:rPr>
  </w:style>
  <w:style w:type="paragraph" w:customStyle="1" w:styleId="Style35">
    <w:name w:val="Style35"/>
    <w:basedOn w:val="Normalny"/>
    <w:uiPriority w:val="99"/>
    <w:rsid w:val="00FB01F2"/>
    <w:pPr>
      <w:widowControl w:val="0"/>
      <w:autoSpaceDE w:val="0"/>
      <w:autoSpaceDN w:val="0"/>
      <w:adjustRightInd w:val="0"/>
      <w:spacing w:after="0" w:line="240" w:lineRule="auto"/>
      <w:jc w:val="center"/>
    </w:pPr>
    <w:rPr>
      <w:rFonts w:ascii="Palatino Linotype" w:eastAsia="Times New Roman" w:hAnsi="Palatino Linotype" w:cs="Palatino Linotype"/>
      <w:sz w:val="24"/>
      <w:szCs w:val="24"/>
      <w:lang w:eastAsia="pl-PL"/>
    </w:rPr>
  </w:style>
  <w:style w:type="paragraph" w:customStyle="1" w:styleId="Style36">
    <w:name w:val="Style36"/>
    <w:basedOn w:val="Normalny"/>
    <w:uiPriority w:val="99"/>
    <w:rsid w:val="00FB01F2"/>
    <w:pPr>
      <w:widowControl w:val="0"/>
      <w:autoSpaceDE w:val="0"/>
      <w:autoSpaceDN w:val="0"/>
      <w:adjustRightInd w:val="0"/>
      <w:spacing w:after="0" w:line="341" w:lineRule="exact"/>
      <w:jc w:val="both"/>
    </w:pPr>
    <w:rPr>
      <w:rFonts w:ascii="Palatino Linotype" w:eastAsia="Times New Roman" w:hAnsi="Palatino Linotype" w:cs="Palatino Linotype"/>
      <w:sz w:val="24"/>
      <w:szCs w:val="24"/>
      <w:lang w:eastAsia="pl-PL"/>
    </w:rPr>
  </w:style>
  <w:style w:type="paragraph" w:customStyle="1" w:styleId="Style37">
    <w:name w:val="Style37"/>
    <w:basedOn w:val="Normalny"/>
    <w:uiPriority w:val="99"/>
    <w:rsid w:val="00FB01F2"/>
    <w:pPr>
      <w:widowControl w:val="0"/>
      <w:autoSpaceDE w:val="0"/>
      <w:autoSpaceDN w:val="0"/>
      <w:adjustRightInd w:val="0"/>
      <w:spacing w:after="0" w:line="322" w:lineRule="exact"/>
      <w:jc w:val="center"/>
    </w:pPr>
    <w:rPr>
      <w:rFonts w:ascii="Palatino Linotype" w:eastAsia="Times New Roman" w:hAnsi="Palatino Linotype" w:cs="Palatino Linotype"/>
      <w:sz w:val="24"/>
      <w:szCs w:val="24"/>
      <w:lang w:eastAsia="pl-PL"/>
    </w:rPr>
  </w:style>
  <w:style w:type="paragraph" w:customStyle="1" w:styleId="Style38">
    <w:name w:val="Style38"/>
    <w:basedOn w:val="Normalny"/>
    <w:uiPriority w:val="99"/>
    <w:rsid w:val="00FB01F2"/>
    <w:pPr>
      <w:widowControl w:val="0"/>
      <w:autoSpaceDE w:val="0"/>
      <w:autoSpaceDN w:val="0"/>
      <w:adjustRightInd w:val="0"/>
      <w:spacing w:after="0" w:line="326" w:lineRule="exact"/>
      <w:ind w:firstLine="216"/>
    </w:pPr>
    <w:rPr>
      <w:rFonts w:ascii="Palatino Linotype" w:eastAsia="Times New Roman" w:hAnsi="Palatino Linotype" w:cs="Palatino Linotype"/>
      <w:sz w:val="24"/>
      <w:szCs w:val="24"/>
      <w:lang w:eastAsia="pl-PL"/>
    </w:rPr>
  </w:style>
  <w:style w:type="paragraph" w:customStyle="1" w:styleId="ZnakZnak">
    <w:name w:val="Znak Znak"/>
    <w:basedOn w:val="Normalny"/>
    <w:uiPriority w:val="99"/>
    <w:rsid w:val="00FB01F2"/>
    <w:pPr>
      <w:tabs>
        <w:tab w:val="left" w:pos="709"/>
      </w:tabs>
      <w:spacing w:after="0" w:line="240" w:lineRule="auto"/>
    </w:pPr>
    <w:rPr>
      <w:rFonts w:ascii="Tahoma" w:eastAsia="Times New Roman" w:hAnsi="Tahoma" w:cs="Tahoma"/>
      <w:sz w:val="24"/>
      <w:szCs w:val="24"/>
      <w:lang w:eastAsia="pl-PL"/>
    </w:rPr>
  </w:style>
  <w:style w:type="paragraph" w:customStyle="1" w:styleId="Styl6">
    <w:name w:val="Styl6"/>
    <w:basedOn w:val="Normalny"/>
    <w:autoRedefine/>
    <w:uiPriority w:val="99"/>
    <w:rsid w:val="00FB01F2"/>
    <w:pPr>
      <w:widowControl w:val="0"/>
      <w:tabs>
        <w:tab w:val="left" w:pos="3685"/>
      </w:tabs>
      <w:suppressAutoHyphens/>
      <w:autoSpaceDE w:val="0"/>
      <w:spacing w:after="0" w:line="360" w:lineRule="auto"/>
      <w:ind w:right="15"/>
      <w:jc w:val="center"/>
    </w:pPr>
    <w:rPr>
      <w:rFonts w:ascii="Times New Roman" w:eastAsia="Times New Roman" w:hAnsi="Times New Roman"/>
      <w:b/>
      <w:bCs/>
      <w:sz w:val="24"/>
      <w:szCs w:val="24"/>
      <w:lang w:eastAsia="ar-SA"/>
    </w:rPr>
  </w:style>
  <w:style w:type="paragraph" w:customStyle="1" w:styleId="Styl8">
    <w:name w:val="Styl8"/>
    <w:basedOn w:val="Normalny"/>
    <w:autoRedefine/>
    <w:uiPriority w:val="99"/>
    <w:rsid w:val="00FB01F2"/>
    <w:pPr>
      <w:widowControl w:val="0"/>
      <w:suppressAutoHyphens/>
      <w:spacing w:after="0" w:line="240" w:lineRule="auto"/>
      <w:jc w:val="both"/>
    </w:pPr>
    <w:rPr>
      <w:rFonts w:ascii="Nimbus Roman No9 L" w:eastAsia="Times New Roman" w:hAnsi="Nimbus Roman No9 L" w:cs="Nimbus Roman No9 L"/>
      <w:kern w:val="24"/>
      <w:sz w:val="24"/>
      <w:szCs w:val="24"/>
      <w:lang w:eastAsia="pl-PL"/>
    </w:rPr>
  </w:style>
  <w:style w:type="paragraph" w:customStyle="1" w:styleId="default">
    <w:name w:val="default"/>
    <w:basedOn w:val="Normalny"/>
    <w:uiPriority w:val="99"/>
    <w:rsid w:val="00FB01F2"/>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Default0">
    <w:name w:val="Default"/>
    <w:uiPriority w:val="99"/>
    <w:rsid w:val="00FB01F2"/>
    <w:pPr>
      <w:autoSpaceDE w:val="0"/>
      <w:autoSpaceDN w:val="0"/>
      <w:adjustRightInd w:val="0"/>
    </w:pPr>
    <w:rPr>
      <w:rFonts w:ascii="Times New Roman" w:eastAsia="Times New Roman" w:hAnsi="Times New Roman"/>
      <w:color w:val="000000"/>
      <w:sz w:val="24"/>
      <w:szCs w:val="24"/>
    </w:rPr>
  </w:style>
  <w:style w:type="paragraph" w:customStyle="1" w:styleId="ZnakZnak16">
    <w:name w:val="Znak Znak16"/>
    <w:basedOn w:val="Normalny"/>
    <w:uiPriority w:val="99"/>
    <w:rsid w:val="00FB01F2"/>
    <w:pPr>
      <w:tabs>
        <w:tab w:val="left" w:pos="709"/>
      </w:tabs>
      <w:spacing w:after="0" w:line="240" w:lineRule="auto"/>
    </w:pPr>
    <w:rPr>
      <w:rFonts w:ascii="Tahoma" w:eastAsia="Times New Roman" w:hAnsi="Tahoma"/>
      <w:sz w:val="24"/>
      <w:szCs w:val="24"/>
      <w:lang w:eastAsia="pl-PL"/>
    </w:rPr>
  </w:style>
  <w:style w:type="paragraph" w:customStyle="1" w:styleId="Akapitzlist10">
    <w:name w:val="Akapit z listą1"/>
    <w:basedOn w:val="Normalny"/>
    <w:uiPriority w:val="99"/>
    <w:rsid w:val="00FB01F2"/>
    <w:pPr>
      <w:spacing w:after="0" w:line="240" w:lineRule="auto"/>
      <w:ind w:left="720"/>
    </w:pPr>
    <w:rPr>
      <w:rFonts w:ascii="Times New Roman" w:eastAsia="Times New Roman" w:hAnsi="Times New Roman"/>
      <w:sz w:val="24"/>
      <w:szCs w:val="24"/>
      <w:lang w:eastAsia="pl-PL"/>
    </w:rPr>
  </w:style>
  <w:style w:type="paragraph" w:customStyle="1" w:styleId="ZnakZnak1ZnakZnakZnak">
    <w:name w:val="Znak Znak1 Znak Znak Znak"/>
    <w:basedOn w:val="Normalny"/>
    <w:uiPriority w:val="99"/>
    <w:rsid w:val="00FB01F2"/>
    <w:pPr>
      <w:tabs>
        <w:tab w:val="left" w:pos="709"/>
      </w:tabs>
      <w:spacing w:after="0" w:line="240" w:lineRule="auto"/>
    </w:pPr>
    <w:rPr>
      <w:rFonts w:ascii="Tahoma" w:eastAsia="Times New Roman" w:hAnsi="Tahoma"/>
      <w:sz w:val="24"/>
      <w:szCs w:val="24"/>
      <w:lang w:eastAsia="pl-PL"/>
    </w:rPr>
  </w:style>
  <w:style w:type="paragraph" w:customStyle="1" w:styleId="ZnakZnak17">
    <w:name w:val="Znak Znak17"/>
    <w:basedOn w:val="Normalny"/>
    <w:uiPriority w:val="99"/>
    <w:rsid w:val="00FB01F2"/>
    <w:pPr>
      <w:tabs>
        <w:tab w:val="left" w:pos="709"/>
      </w:tabs>
      <w:spacing w:after="0" w:line="240" w:lineRule="auto"/>
    </w:pPr>
    <w:rPr>
      <w:rFonts w:ascii="Tahoma" w:eastAsia="Times New Roman" w:hAnsi="Tahoma"/>
      <w:sz w:val="24"/>
      <w:szCs w:val="24"/>
      <w:lang w:eastAsia="pl-PL"/>
    </w:rPr>
  </w:style>
  <w:style w:type="character" w:customStyle="1" w:styleId="tekstdokbold">
    <w:name w:val="tekst dok. bold"/>
    <w:rsid w:val="00FB01F2"/>
    <w:rPr>
      <w:b/>
      <w:bCs w:val="0"/>
    </w:rPr>
  </w:style>
  <w:style w:type="character" w:customStyle="1" w:styleId="akapitdomyslny">
    <w:name w:val="akapitdomyslny"/>
    <w:rsid w:val="00FB01F2"/>
    <w:rPr>
      <w:rFonts w:ascii="Times New Roman" w:hAnsi="Times New Roman" w:cs="Times New Roman" w:hint="default"/>
      <w:sz w:val="20"/>
      <w:szCs w:val="20"/>
    </w:rPr>
  </w:style>
  <w:style w:type="character" w:customStyle="1" w:styleId="Znak2">
    <w:name w:val="Znak2"/>
    <w:rsid w:val="00FB01F2"/>
    <w:rPr>
      <w:rFonts w:ascii="Times New Roman" w:hAnsi="Times New Roman" w:cs="Times New Roman" w:hint="default"/>
      <w:b/>
      <w:bCs/>
      <w:sz w:val="24"/>
      <w:szCs w:val="24"/>
    </w:rPr>
  </w:style>
  <w:style w:type="character" w:customStyle="1" w:styleId="FontStyle35">
    <w:name w:val="Font Style35"/>
    <w:rsid w:val="00FB01F2"/>
    <w:rPr>
      <w:rFonts w:ascii="Times New Roman" w:hAnsi="Times New Roman" w:cs="Times New Roman" w:hint="default"/>
      <w:b/>
      <w:bCs/>
      <w:i/>
      <w:iCs/>
      <w:sz w:val="20"/>
      <w:szCs w:val="20"/>
    </w:rPr>
  </w:style>
  <w:style w:type="character" w:customStyle="1" w:styleId="FontStyle13">
    <w:name w:val="Font Style13"/>
    <w:rsid w:val="00FB01F2"/>
    <w:rPr>
      <w:rFonts w:ascii="Times New Roman" w:hAnsi="Times New Roman" w:cs="Times New Roman" w:hint="default"/>
      <w:sz w:val="22"/>
      <w:szCs w:val="22"/>
    </w:rPr>
  </w:style>
  <w:style w:type="character" w:customStyle="1" w:styleId="symbol">
    <w:name w:val="symbol"/>
    <w:rsid w:val="00FB01F2"/>
    <w:rPr>
      <w:rFonts w:ascii="Times New Roman" w:hAnsi="Times New Roman" w:cs="Times New Roman" w:hint="default"/>
    </w:rPr>
  </w:style>
  <w:style w:type="character" w:customStyle="1" w:styleId="msoins0">
    <w:name w:val="msoins"/>
    <w:rsid w:val="00FB01F2"/>
    <w:rPr>
      <w:rFonts w:ascii="Times New Roman" w:hAnsi="Times New Roman" w:cs="Times New Roman" w:hint="default"/>
    </w:rPr>
  </w:style>
  <w:style w:type="character" w:customStyle="1" w:styleId="FontStyle40">
    <w:name w:val="Font Style40"/>
    <w:rsid w:val="00FB01F2"/>
    <w:rPr>
      <w:rFonts w:ascii="Palatino Linotype" w:hAnsi="Palatino Linotype" w:cs="Palatino Linotype" w:hint="default"/>
      <w:b/>
      <w:bCs/>
      <w:sz w:val="16"/>
      <w:szCs w:val="16"/>
    </w:rPr>
  </w:style>
  <w:style w:type="character" w:customStyle="1" w:styleId="FontStyle41">
    <w:name w:val="Font Style41"/>
    <w:rsid w:val="00FB01F2"/>
    <w:rPr>
      <w:rFonts w:ascii="Palatino Linotype" w:hAnsi="Palatino Linotype" w:cs="Palatino Linotype" w:hint="default"/>
      <w:i/>
      <w:iCs/>
      <w:sz w:val="16"/>
      <w:szCs w:val="16"/>
    </w:rPr>
  </w:style>
  <w:style w:type="character" w:customStyle="1" w:styleId="FontStyle42">
    <w:name w:val="Font Style42"/>
    <w:rsid w:val="00FB01F2"/>
    <w:rPr>
      <w:rFonts w:ascii="Palatino Linotype" w:hAnsi="Palatino Linotype" w:cs="Palatino Linotype" w:hint="default"/>
      <w:b/>
      <w:bCs/>
      <w:i/>
      <w:iCs/>
      <w:sz w:val="14"/>
      <w:szCs w:val="14"/>
    </w:rPr>
  </w:style>
  <w:style w:type="character" w:customStyle="1" w:styleId="FontStyle43">
    <w:name w:val="Font Style43"/>
    <w:rsid w:val="00FB01F2"/>
    <w:rPr>
      <w:rFonts w:ascii="Palatino Linotype" w:hAnsi="Palatino Linotype" w:cs="Palatino Linotype" w:hint="default"/>
      <w:sz w:val="16"/>
      <w:szCs w:val="16"/>
    </w:rPr>
  </w:style>
  <w:style w:type="character" w:customStyle="1" w:styleId="FontStyle44">
    <w:name w:val="Font Style44"/>
    <w:rsid w:val="00FB01F2"/>
    <w:rPr>
      <w:rFonts w:ascii="Palatino Linotype" w:hAnsi="Palatino Linotype" w:cs="Palatino Linotype" w:hint="default"/>
      <w:i/>
      <w:iCs/>
      <w:sz w:val="14"/>
      <w:szCs w:val="14"/>
    </w:rPr>
  </w:style>
  <w:style w:type="character" w:customStyle="1" w:styleId="FontStyle45">
    <w:name w:val="Font Style45"/>
    <w:rsid w:val="00FB01F2"/>
    <w:rPr>
      <w:rFonts w:ascii="Palatino Linotype" w:hAnsi="Palatino Linotype" w:cs="Palatino Linotype" w:hint="default"/>
      <w:b/>
      <w:bCs/>
      <w:sz w:val="14"/>
      <w:szCs w:val="14"/>
    </w:rPr>
  </w:style>
  <w:style w:type="character" w:customStyle="1" w:styleId="FontStyle46">
    <w:name w:val="Font Style46"/>
    <w:rsid w:val="00FB01F2"/>
    <w:rPr>
      <w:rFonts w:ascii="Palatino Linotype" w:hAnsi="Palatino Linotype" w:cs="Palatino Linotype" w:hint="default"/>
      <w:sz w:val="14"/>
      <w:szCs w:val="14"/>
    </w:rPr>
  </w:style>
  <w:style w:type="character" w:customStyle="1" w:styleId="Znak">
    <w:name w:val="Znak"/>
    <w:rsid w:val="00FB01F2"/>
    <w:rPr>
      <w:rFonts w:ascii="Times New Roman" w:hAnsi="Times New Roman" w:cs="Times New Roman" w:hint="default"/>
      <w:sz w:val="24"/>
      <w:szCs w:val="24"/>
      <w:lang w:val="pl-PL" w:eastAsia="pl-PL"/>
    </w:rPr>
  </w:style>
  <w:style w:type="character" w:customStyle="1" w:styleId="Znak3">
    <w:name w:val="Znak3"/>
    <w:rsid w:val="00FB01F2"/>
    <w:rPr>
      <w:rFonts w:ascii="Times New Roman" w:hAnsi="Times New Roman" w:cs="Times New Roman" w:hint="default"/>
      <w:sz w:val="24"/>
      <w:szCs w:val="24"/>
      <w:lang w:val="pl-PL" w:eastAsia="pl-PL"/>
    </w:rPr>
  </w:style>
  <w:style w:type="character" w:customStyle="1" w:styleId="Znak1">
    <w:name w:val="Znak1"/>
    <w:rsid w:val="00FB01F2"/>
    <w:rPr>
      <w:rFonts w:ascii="Times New Roman" w:hAnsi="Times New Roman" w:cs="Times New Roman" w:hint="default"/>
      <w:b/>
      <w:bCs/>
      <w:sz w:val="24"/>
      <w:szCs w:val="24"/>
      <w:lang w:val="pl-PL" w:eastAsia="pl-PL"/>
    </w:rPr>
  </w:style>
  <w:style w:type="character" w:customStyle="1" w:styleId="Znak21">
    <w:name w:val="Znak21"/>
    <w:rsid w:val="00FB01F2"/>
    <w:rPr>
      <w:rFonts w:ascii="Times New Roman" w:hAnsi="Times New Roman" w:cs="Times New Roman" w:hint="default"/>
      <w:b/>
      <w:bCs/>
      <w:sz w:val="24"/>
      <w:szCs w:val="24"/>
    </w:rPr>
  </w:style>
  <w:style w:type="character" w:customStyle="1" w:styleId="apple-style-span">
    <w:name w:val="apple-style-span"/>
    <w:basedOn w:val="Domylnaczcionkaakapitu"/>
    <w:rsid w:val="00FB01F2"/>
  </w:style>
  <w:style w:type="character" w:customStyle="1" w:styleId="Heading3Char">
    <w:name w:val="Heading 3 Char"/>
    <w:rsid w:val="00FB01F2"/>
    <w:rPr>
      <w:rFonts w:ascii="Times New Roman" w:hAnsi="Times New Roman" w:cs="Times New Roman" w:hint="default"/>
      <w:i/>
      <w:iCs/>
      <w:sz w:val="24"/>
      <w:szCs w:val="24"/>
    </w:rPr>
  </w:style>
  <w:style w:type="character" w:customStyle="1" w:styleId="txt-new">
    <w:name w:val="txt-new"/>
    <w:basedOn w:val="Domylnaczcionkaakapitu"/>
    <w:rsid w:val="00FB01F2"/>
  </w:style>
  <w:style w:type="character" w:customStyle="1" w:styleId="Heading1Char">
    <w:name w:val="Heading 1 Char"/>
    <w:rsid w:val="00FB01F2"/>
    <w:rPr>
      <w:rFonts w:ascii="Cambria" w:hAnsi="Cambria" w:cs="Cambria" w:hint="default"/>
      <w:b/>
      <w:bCs/>
      <w:kern w:val="32"/>
      <w:sz w:val="32"/>
      <w:szCs w:val="32"/>
    </w:rPr>
  </w:style>
  <w:style w:type="character" w:customStyle="1" w:styleId="SubtitleChar">
    <w:name w:val="Subtitle Char"/>
    <w:rsid w:val="00FB01F2"/>
    <w:rPr>
      <w:rFonts w:ascii="Cambria" w:hAnsi="Cambria" w:cs="Cambria" w:hint="default"/>
      <w:sz w:val="24"/>
      <w:szCs w:val="24"/>
    </w:rPr>
  </w:style>
  <w:style w:type="character" w:customStyle="1" w:styleId="WW8Num8z2">
    <w:name w:val="WW8Num8z2"/>
    <w:rsid w:val="00FB01F2"/>
    <w:rPr>
      <w:rFonts w:ascii="Wingdings" w:hAnsi="Wingdings" w:hint="default"/>
    </w:rPr>
  </w:style>
  <w:style w:type="character" w:customStyle="1" w:styleId="h2">
    <w:name w:val="h2"/>
    <w:basedOn w:val="Domylnaczcionkaakapitu"/>
    <w:rsid w:val="00FB01F2"/>
  </w:style>
  <w:style w:type="paragraph" w:customStyle="1" w:styleId="Akapitzlist2">
    <w:name w:val="Akapit z listą2"/>
    <w:basedOn w:val="Normalny"/>
    <w:rsid w:val="004D485D"/>
    <w:pPr>
      <w:spacing w:after="0" w:line="240" w:lineRule="auto"/>
      <w:ind w:left="720"/>
    </w:pPr>
    <w:rPr>
      <w:rFonts w:ascii="Times New Roman" w:eastAsia="Times New Roman" w:hAnsi="Times New Roman"/>
      <w:sz w:val="24"/>
      <w:szCs w:val="24"/>
      <w:lang w:eastAsia="pl-PL"/>
    </w:rPr>
  </w:style>
  <w:style w:type="character" w:styleId="Odwoanieprzypisudolnego">
    <w:name w:val="footnote reference"/>
    <w:semiHidden/>
    <w:rsid w:val="00F11C73"/>
    <w:rPr>
      <w:vertAlign w:val="superscript"/>
    </w:rPr>
  </w:style>
  <w:style w:type="paragraph" w:styleId="Poprawka">
    <w:name w:val="Revision"/>
    <w:hidden/>
    <w:uiPriority w:val="99"/>
    <w:semiHidden/>
    <w:rsid w:val="007A1E94"/>
    <w:rPr>
      <w:sz w:val="22"/>
      <w:szCs w:val="22"/>
      <w:lang w:eastAsia="en-US"/>
    </w:rPr>
  </w:style>
  <w:style w:type="paragraph" w:styleId="Akapitzlist">
    <w:name w:val="List Paragraph"/>
    <w:basedOn w:val="Normalny"/>
    <w:uiPriority w:val="34"/>
    <w:qFormat/>
    <w:rsid w:val="00D444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9244720">
      <w:bodyDiv w:val="1"/>
      <w:marLeft w:val="0"/>
      <w:marRight w:val="0"/>
      <w:marTop w:val="0"/>
      <w:marBottom w:val="0"/>
      <w:divBdr>
        <w:top w:val="none" w:sz="0" w:space="0" w:color="auto"/>
        <w:left w:val="none" w:sz="0" w:space="0" w:color="auto"/>
        <w:bottom w:val="none" w:sz="0" w:space="0" w:color="auto"/>
        <w:right w:val="none" w:sz="0" w:space="0" w:color="auto"/>
      </w:divBdr>
    </w:div>
    <w:div w:id="1369066159">
      <w:bodyDiv w:val="1"/>
      <w:marLeft w:val="0"/>
      <w:marRight w:val="0"/>
      <w:marTop w:val="0"/>
      <w:marBottom w:val="0"/>
      <w:divBdr>
        <w:top w:val="none" w:sz="0" w:space="0" w:color="auto"/>
        <w:left w:val="none" w:sz="0" w:space="0" w:color="auto"/>
        <w:bottom w:val="none" w:sz="0" w:space="0" w:color="auto"/>
        <w:right w:val="none" w:sz="0" w:space="0" w:color="auto"/>
      </w:divBdr>
    </w:div>
    <w:div w:id="1529445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m.pkp.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9A18E7-E2FF-4EF4-82BE-7F9DF8771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7145</Words>
  <Characters>42875</Characters>
  <Application>Microsoft Office Word</Application>
  <DocSecurity>0</DocSecurity>
  <Lines>357</Lines>
  <Paragraphs>99</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PKP Szybka Kolej Miejska w Trójmieście sp. \</Company>
  <LinksUpToDate>false</LinksUpToDate>
  <CharactersWithSpaces>49921</CharactersWithSpaces>
  <SharedDoc>false</SharedDoc>
  <HLinks>
    <vt:vector size="18" baseType="variant">
      <vt:variant>
        <vt:i4>2424896</vt:i4>
      </vt:variant>
      <vt:variant>
        <vt:i4>6</vt:i4>
      </vt:variant>
      <vt:variant>
        <vt:i4>0</vt:i4>
      </vt:variant>
      <vt:variant>
        <vt:i4>5</vt:i4>
      </vt:variant>
      <vt:variant>
        <vt:lpwstr>mailto:windykacja@skm.pkp.pl</vt:lpwstr>
      </vt:variant>
      <vt:variant>
        <vt:lpwstr/>
      </vt:variant>
      <vt:variant>
        <vt:i4>2424896</vt:i4>
      </vt:variant>
      <vt:variant>
        <vt:i4>3</vt:i4>
      </vt:variant>
      <vt:variant>
        <vt:i4>0</vt:i4>
      </vt:variant>
      <vt:variant>
        <vt:i4>5</vt:i4>
      </vt:variant>
      <vt:variant>
        <vt:lpwstr>mailto:windykacja@skm.pkp.pl</vt:lpwstr>
      </vt:variant>
      <vt:variant>
        <vt:lpwstr/>
      </vt:variant>
      <vt:variant>
        <vt:i4>6946876</vt:i4>
      </vt:variant>
      <vt:variant>
        <vt:i4>0</vt:i4>
      </vt:variant>
      <vt:variant>
        <vt:i4>0</vt:i4>
      </vt:variant>
      <vt:variant>
        <vt:i4>5</vt:i4>
      </vt:variant>
      <vt:variant>
        <vt:lpwstr>http://www.skm.pkp.pl/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akozlowska</dc:creator>
  <cp:lastModifiedBy>WarsztatIT SKM</cp:lastModifiedBy>
  <cp:revision>13</cp:revision>
  <cp:lastPrinted>2014-10-23T12:00:00Z</cp:lastPrinted>
  <dcterms:created xsi:type="dcterms:W3CDTF">2014-12-12T09:40:00Z</dcterms:created>
  <dcterms:modified xsi:type="dcterms:W3CDTF">2015-01-14T11:24:00Z</dcterms:modified>
</cp:coreProperties>
</file>