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3C448C" w:rsidRDefault="00FB01F2" w:rsidP="00FB01F2">
      <w:pPr>
        <w:pStyle w:val="Tekstpodstawowy"/>
        <w:spacing w:line="288" w:lineRule="auto"/>
        <w:jc w:val="center"/>
        <w:rPr>
          <w:rFonts w:ascii="Times New Roman" w:hAnsi="Times New Roman"/>
          <w:b/>
          <w:bCs/>
          <w:sz w:val="40"/>
          <w:szCs w:val="40"/>
        </w:rPr>
      </w:pPr>
      <w:r w:rsidRPr="003C448C">
        <w:rPr>
          <w:rFonts w:ascii="Times New Roman" w:hAnsi="Times New Roman"/>
          <w:b/>
          <w:bCs/>
          <w:sz w:val="40"/>
          <w:szCs w:val="40"/>
        </w:rPr>
        <w:t>SPECYFIKACJA ISTOTNYCH WARUNKÓW ZAMÓWIENIA</w:t>
      </w:r>
    </w:p>
    <w:p w14:paraId="10835B11" w14:textId="77777777" w:rsidR="00FB01F2" w:rsidRPr="003C448C" w:rsidRDefault="00FB01F2" w:rsidP="00FB01F2">
      <w:pPr>
        <w:pStyle w:val="Tekstpodstawowy"/>
        <w:spacing w:line="288" w:lineRule="auto"/>
        <w:jc w:val="center"/>
        <w:rPr>
          <w:rFonts w:ascii="Times New Roman" w:hAnsi="Times New Roman"/>
          <w:b/>
          <w:bCs/>
          <w:sz w:val="32"/>
          <w:szCs w:val="32"/>
        </w:rPr>
      </w:pPr>
      <w:r w:rsidRPr="003C448C">
        <w:rPr>
          <w:rFonts w:ascii="Times New Roman" w:hAnsi="Times New Roman"/>
          <w:b/>
          <w:bCs/>
          <w:sz w:val="32"/>
          <w:szCs w:val="32"/>
        </w:rPr>
        <w:t>na</w:t>
      </w:r>
    </w:p>
    <w:p w14:paraId="1A4943CA" w14:textId="5E57CC32" w:rsidR="00FB01F2" w:rsidRPr="003C448C" w:rsidRDefault="006B21DF" w:rsidP="00FB01F2">
      <w:pPr>
        <w:jc w:val="center"/>
        <w:rPr>
          <w:rFonts w:ascii="Times New Roman" w:hAnsi="Times New Roman"/>
          <w:b/>
          <w:bCs/>
          <w:sz w:val="28"/>
          <w:szCs w:val="28"/>
        </w:rPr>
      </w:pPr>
      <w:r w:rsidRPr="003C448C">
        <w:rPr>
          <w:rFonts w:ascii="Times New Roman" w:hAnsi="Times New Roman"/>
          <w:b/>
          <w:bCs/>
          <w:sz w:val="28"/>
          <w:szCs w:val="28"/>
        </w:rPr>
        <w:t xml:space="preserve">wykonanie  naprawy czwartego poziomu utrzymania – P4  (naprawa rewizyjna) jednego </w:t>
      </w:r>
      <w:proofErr w:type="spellStart"/>
      <w:r w:rsidRPr="003C448C">
        <w:rPr>
          <w:rFonts w:ascii="Times New Roman" w:hAnsi="Times New Roman"/>
          <w:b/>
          <w:bCs/>
          <w:sz w:val="28"/>
          <w:szCs w:val="28"/>
        </w:rPr>
        <w:t>ezt</w:t>
      </w:r>
      <w:proofErr w:type="spellEnd"/>
      <w:r w:rsidRPr="003C448C">
        <w:rPr>
          <w:rFonts w:ascii="Times New Roman" w:hAnsi="Times New Roman"/>
          <w:b/>
          <w:bCs/>
          <w:sz w:val="28"/>
          <w:szCs w:val="28"/>
        </w:rPr>
        <w:t xml:space="preserve"> serii EN-57 oraz dwóch </w:t>
      </w:r>
      <w:proofErr w:type="spellStart"/>
      <w:r w:rsidR="00671229" w:rsidRPr="003C448C">
        <w:rPr>
          <w:rFonts w:ascii="Times New Roman" w:hAnsi="Times New Roman"/>
          <w:b/>
          <w:bCs/>
          <w:sz w:val="28"/>
          <w:szCs w:val="28"/>
        </w:rPr>
        <w:t>ezt</w:t>
      </w:r>
      <w:proofErr w:type="spellEnd"/>
      <w:r w:rsidRPr="003C448C">
        <w:rPr>
          <w:rFonts w:ascii="Times New Roman" w:hAnsi="Times New Roman"/>
          <w:b/>
          <w:bCs/>
          <w:sz w:val="28"/>
          <w:szCs w:val="28"/>
        </w:rPr>
        <w:t xml:space="preserve"> serii EN-71 </w:t>
      </w:r>
      <w:r w:rsidR="00FB01F2" w:rsidRPr="003C448C">
        <w:rPr>
          <w:rFonts w:ascii="Times New Roman" w:hAnsi="Times New Roman"/>
          <w:b/>
          <w:bCs/>
          <w:sz w:val="28"/>
          <w:szCs w:val="28"/>
        </w:rPr>
        <w:br/>
        <w:t xml:space="preserve"> dla PKP Szybka Kolej Miejska w Trójmieście Sp. z o.o.</w:t>
      </w:r>
    </w:p>
    <w:p w14:paraId="07BA6119" w14:textId="77777777" w:rsidR="00FB01F2" w:rsidRPr="003C448C"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3C448C" w:rsidRDefault="00FB01F2" w:rsidP="00FB01F2">
      <w:pPr>
        <w:pStyle w:val="Tekstpodstawowy"/>
        <w:spacing w:line="288" w:lineRule="auto"/>
        <w:jc w:val="center"/>
        <w:rPr>
          <w:rFonts w:ascii="Times New Roman" w:hAnsi="Times New Roman"/>
        </w:rPr>
      </w:pPr>
    </w:p>
    <w:p w14:paraId="06E59029" w14:textId="77777777" w:rsidR="00FB01F2" w:rsidRPr="003C448C" w:rsidRDefault="00FB01F2" w:rsidP="00FB01F2">
      <w:pPr>
        <w:pStyle w:val="Tekstpodstawowy"/>
        <w:spacing w:line="288" w:lineRule="auto"/>
        <w:jc w:val="both"/>
        <w:rPr>
          <w:rFonts w:ascii="Times New Roman" w:hAnsi="Times New Roman"/>
        </w:rPr>
      </w:pPr>
    </w:p>
    <w:p w14:paraId="2FD83842" w14:textId="77777777" w:rsidR="00FB01F2" w:rsidRPr="003C448C" w:rsidRDefault="00FB01F2" w:rsidP="00FB01F2">
      <w:pPr>
        <w:pStyle w:val="Tekstpodstawowy"/>
        <w:spacing w:line="288" w:lineRule="auto"/>
        <w:jc w:val="both"/>
        <w:rPr>
          <w:rFonts w:ascii="Times New Roman" w:hAnsi="Times New Roman"/>
        </w:rPr>
      </w:pPr>
    </w:p>
    <w:p w14:paraId="14F2FAC5" w14:textId="77777777" w:rsidR="00FB01F2" w:rsidRPr="003C448C" w:rsidRDefault="00FB01F2" w:rsidP="00FB01F2">
      <w:pPr>
        <w:pStyle w:val="Tekstpodstawowy"/>
        <w:spacing w:line="288" w:lineRule="auto"/>
        <w:jc w:val="both"/>
        <w:rPr>
          <w:rFonts w:ascii="Times New Roman" w:hAnsi="Times New Roman"/>
        </w:rPr>
      </w:pPr>
    </w:p>
    <w:p w14:paraId="488B1349" w14:textId="77777777" w:rsidR="00FB01F2" w:rsidRPr="003C448C" w:rsidRDefault="00FB01F2" w:rsidP="00FB01F2">
      <w:pPr>
        <w:pStyle w:val="Tekstpodstawowy"/>
        <w:spacing w:line="288" w:lineRule="auto"/>
        <w:jc w:val="both"/>
        <w:rPr>
          <w:rFonts w:ascii="Times New Roman" w:hAnsi="Times New Roman"/>
        </w:rPr>
      </w:pPr>
    </w:p>
    <w:p w14:paraId="1A6FA872" w14:textId="77777777" w:rsidR="00FB01F2" w:rsidRPr="003C448C" w:rsidRDefault="00FB01F2" w:rsidP="00FB01F2">
      <w:pPr>
        <w:pStyle w:val="Tekstpodstawowy"/>
        <w:spacing w:line="288" w:lineRule="auto"/>
        <w:ind w:firstLine="4860"/>
        <w:jc w:val="both"/>
        <w:rPr>
          <w:rFonts w:ascii="Times New Roman" w:hAnsi="Times New Roman"/>
        </w:rPr>
      </w:pPr>
      <w:r w:rsidRPr="003C448C">
        <w:rPr>
          <w:rFonts w:ascii="Times New Roman" w:hAnsi="Times New Roman"/>
        </w:rPr>
        <w:t>Zatwierdził:</w:t>
      </w:r>
    </w:p>
    <w:p w14:paraId="489DD77C" w14:textId="77777777" w:rsidR="00FB01F2" w:rsidRPr="003C448C" w:rsidRDefault="00FB01F2" w:rsidP="00FB01F2">
      <w:pPr>
        <w:pStyle w:val="Tekstpodstawowy"/>
        <w:spacing w:line="288" w:lineRule="auto"/>
        <w:ind w:firstLine="4500"/>
        <w:jc w:val="center"/>
        <w:rPr>
          <w:rFonts w:ascii="Times New Roman" w:hAnsi="Times New Roman"/>
          <w:sz w:val="18"/>
          <w:szCs w:val="18"/>
        </w:rPr>
      </w:pPr>
      <w:r w:rsidRPr="003C448C">
        <w:rPr>
          <w:rFonts w:ascii="Times New Roman" w:hAnsi="Times New Roman"/>
        </w:rPr>
        <w:t>Zarząd PKP SKM w Trójmieście Sp. z o.o.</w:t>
      </w:r>
    </w:p>
    <w:p w14:paraId="6A60811E" w14:textId="77777777" w:rsidR="00FB01F2" w:rsidRPr="003C448C" w:rsidRDefault="00FB01F2" w:rsidP="00FB01F2">
      <w:pPr>
        <w:pStyle w:val="Tekstpodstawowy"/>
        <w:spacing w:line="288" w:lineRule="auto"/>
        <w:rPr>
          <w:rFonts w:ascii="Times New Roman" w:hAnsi="Times New Roman"/>
          <w:i/>
          <w:iCs/>
        </w:rPr>
      </w:pPr>
    </w:p>
    <w:p w14:paraId="13464A45" w14:textId="77777777" w:rsidR="00FB01F2" w:rsidRPr="003C448C" w:rsidRDefault="00FB01F2" w:rsidP="00FB01F2">
      <w:pPr>
        <w:pStyle w:val="Tekstpodstawowy"/>
        <w:spacing w:line="288" w:lineRule="auto"/>
        <w:ind w:right="-427"/>
        <w:rPr>
          <w:rFonts w:ascii="Times New Roman" w:hAnsi="Times New Roman"/>
          <w:i/>
          <w:iCs/>
        </w:rPr>
      </w:pPr>
    </w:p>
    <w:p w14:paraId="0A9C01E6" w14:textId="77777777" w:rsidR="00EA7316" w:rsidRPr="003C448C" w:rsidRDefault="00EA7316" w:rsidP="00FB01F2">
      <w:pPr>
        <w:pStyle w:val="Tekstpodstawowy"/>
        <w:spacing w:line="288" w:lineRule="auto"/>
        <w:ind w:right="-427"/>
        <w:rPr>
          <w:rFonts w:ascii="Times New Roman" w:hAnsi="Times New Roman"/>
          <w:smallCaps/>
        </w:rPr>
      </w:pPr>
    </w:p>
    <w:p w14:paraId="1E019D50" w14:textId="77777777" w:rsidR="00FB01F2" w:rsidRPr="003C448C" w:rsidRDefault="00FB01F2" w:rsidP="00FB01F2">
      <w:pPr>
        <w:pStyle w:val="Tekstpodstawowy"/>
        <w:spacing w:line="288" w:lineRule="auto"/>
        <w:ind w:left="-567" w:right="-427"/>
        <w:jc w:val="center"/>
        <w:rPr>
          <w:rFonts w:ascii="Times New Roman" w:hAnsi="Times New Roman"/>
        </w:rPr>
      </w:pPr>
      <w:r w:rsidRPr="003C448C">
        <w:rPr>
          <w:rFonts w:ascii="Times New Roman" w:hAnsi="Times New Roman"/>
        </w:rPr>
        <w:br w:type="page"/>
      </w:r>
    </w:p>
    <w:p w14:paraId="3EFCC7DA" w14:textId="77777777" w:rsidR="00FB01F2" w:rsidRPr="003C448C" w:rsidRDefault="00FB01F2" w:rsidP="00FB01F2">
      <w:pPr>
        <w:pStyle w:val="Tekstpodstawowy"/>
        <w:spacing w:line="288" w:lineRule="auto"/>
        <w:jc w:val="both"/>
        <w:rPr>
          <w:rFonts w:ascii="Times New Roman" w:hAnsi="Times New Roman"/>
          <w:b/>
          <w:bCs/>
          <w:sz w:val="28"/>
          <w:szCs w:val="28"/>
        </w:rPr>
      </w:pPr>
      <w:r w:rsidRPr="003C448C">
        <w:rPr>
          <w:rFonts w:ascii="Times New Roman" w:hAnsi="Times New Roman"/>
          <w:b/>
          <w:bCs/>
          <w:sz w:val="28"/>
          <w:szCs w:val="28"/>
        </w:rPr>
        <w:lastRenderedPageBreak/>
        <w:t xml:space="preserve">Zawartość Specyfikacji Istotnych Warunków Zamówienia: </w:t>
      </w:r>
    </w:p>
    <w:p w14:paraId="028BBC1C" w14:textId="77777777" w:rsidR="00FB01F2" w:rsidRPr="003C448C"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3C448C" w14:paraId="138F14D9" w14:textId="77777777">
        <w:tc>
          <w:tcPr>
            <w:tcW w:w="1908" w:type="dxa"/>
          </w:tcPr>
          <w:p w14:paraId="45BC1D58"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w:t>
            </w:r>
          </w:p>
        </w:tc>
        <w:tc>
          <w:tcPr>
            <w:tcW w:w="7302" w:type="dxa"/>
          </w:tcPr>
          <w:p w14:paraId="5CBE8206"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Instrukcja dla Wykonawców.</w:t>
            </w:r>
          </w:p>
        </w:tc>
      </w:tr>
      <w:tr w:rsidR="00FB01F2" w:rsidRPr="003C448C" w14:paraId="56232E5D" w14:textId="77777777">
        <w:tc>
          <w:tcPr>
            <w:tcW w:w="1908" w:type="dxa"/>
          </w:tcPr>
          <w:p w14:paraId="731F7530"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II:</w:t>
            </w:r>
          </w:p>
        </w:tc>
        <w:tc>
          <w:tcPr>
            <w:tcW w:w="7302" w:type="dxa"/>
          </w:tcPr>
          <w:p w14:paraId="18DFA0A9"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Formularz oświadczenia Wykonawcy o spełnianiu warunków określonych w art. 22 ust. 1 ustawy Prawo zamówień publicznych, wraz z formularzem załącznika.</w:t>
            </w:r>
          </w:p>
        </w:tc>
      </w:tr>
      <w:tr w:rsidR="00FB01F2" w:rsidRPr="003C448C" w14:paraId="42D78A3B" w14:textId="77777777">
        <w:tc>
          <w:tcPr>
            <w:tcW w:w="1908" w:type="dxa"/>
          </w:tcPr>
          <w:p w14:paraId="1EB67DC1" w14:textId="77777777" w:rsidR="00FB01F2" w:rsidRPr="003C448C" w:rsidRDefault="00FB01F2">
            <w:pPr>
              <w:spacing w:before="120" w:line="288" w:lineRule="auto"/>
              <w:jc w:val="both"/>
              <w:rPr>
                <w:rFonts w:ascii="Times New Roman" w:hAnsi="Times New Roman"/>
                <w:b/>
                <w:bCs/>
              </w:rPr>
            </w:pPr>
            <w:r w:rsidRPr="003C448C">
              <w:rPr>
                <w:rFonts w:ascii="Times New Roman" w:hAnsi="Times New Roman"/>
                <w:b/>
                <w:bCs/>
              </w:rPr>
              <w:t>Załącznik Nr 1:</w:t>
            </w:r>
          </w:p>
        </w:tc>
        <w:tc>
          <w:tcPr>
            <w:tcW w:w="7302" w:type="dxa"/>
          </w:tcPr>
          <w:p w14:paraId="5A031207" w14:textId="77777777" w:rsidR="00FB01F2" w:rsidRPr="003C448C" w:rsidRDefault="00FB01F2">
            <w:pPr>
              <w:spacing w:before="120" w:line="288" w:lineRule="auto"/>
              <w:jc w:val="both"/>
              <w:rPr>
                <w:rFonts w:ascii="Times New Roman" w:hAnsi="Times New Roman"/>
                <w:b/>
                <w:bCs/>
              </w:rPr>
            </w:pPr>
            <w:r w:rsidRPr="003C448C">
              <w:rPr>
                <w:rFonts w:ascii="Times New Roman" w:hAnsi="Times New Roman"/>
                <w:b/>
                <w:bCs/>
              </w:rPr>
              <w:t>Formularz oświadczenia Wykonawcy na temat wykonanych zamówień („Doświadczenie zawodowe”).</w:t>
            </w:r>
          </w:p>
        </w:tc>
      </w:tr>
      <w:tr w:rsidR="00FB01F2" w:rsidRPr="003C448C" w14:paraId="1ECD1379" w14:textId="77777777">
        <w:tc>
          <w:tcPr>
            <w:tcW w:w="1908" w:type="dxa"/>
          </w:tcPr>
          <w:p w14:paraId="61DEE4A7"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III:</w:t>
            </w:r>
          </w:p>
        </w:tc>
        <w:tc>
          <w:tcPr>
            <w:tcW w:w="7302" w:type="dxa"/>
          </w:tcPr>
          <w:p w14:paraId="3EF6D819"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Formularz „Oferta”.</w:t>
            </w:r>
          </w:p>
        </w:tc>
      </w:tr>
      <w:tr w:rsidR="00FB01F2" w:rsidRPr="003C448C" w14:paraId="180D971B" w14:textId="77777777">
        <w:tc>
          <w:tcPr>
            <w:tcW w:w="1908" w:type="dxa"/>
          </w:tcPr>
          <w:p w14:paraId="3C70BB02" w14:textId="77777777" w:rsidR="00FB01F2" w:rsidRPr="003C448C" w:rsidRDefault="00FB01F2">
            <w:pPr>
              <w:pStyle w:val="tytu0"/>
              <w:rPr>
                <w:sz w:val="22"/>
                <w:szCs w:val="22"/>
              </w:rPr>
            </w:pPr>
            <w:r w:rsidRPr="003C448C">
              <w:rPr>
                <w:rStyle w:val="tekstdokbold"/>
                <w:b/>
                <w:bCs w:val="0"/>
                <w:sz w:val="22"/>
                <w:szCs w:val="22"/>
              </w:rPr>
              <w:t>Rozdział IV:</w:t>
            </w:r>
          </w:p>
        </w:tc>
        <w:tc>
          <w:tcPr>
            <w:tcW w:w="7302" w:type="dxa"/>
          </w:tcPr>
          <w:p w14:paraId="4BC32274" w14:textId="77777777" w:rsidR="00FB01F2" w:rsidRPr="003C448C" w:rsidRDefault="00FB01F2">
            <w:pPr>
              <w:pStyle w:val="tytu0"/>
              <w:rPr>
                <w:sz w:val="22"/>
                <w:szCs w:val="22"/>
              </w:rPr>
            </w:pPr>
            <w:r w:rsidRPr="003C448C">
              <w:rPr>
                <w:sz w:val="22"/>
                <w:szCs w:val="22"/>
              </w:rPr>
              <w:t>Projekt umowy.</w:t>
            </w:r>
          </w:p>
        </w:tc>
      </w:tr>
    </w:tbl>
    <w:p w14:paraId="5C6AADEA" w14:textId="77777777" w:rsidR="00FB01F2" w:rsidRPr="003C448C" w:rsidRDefault="00FB01F2" w:rsidP="00FB01F2">
      <w:pPr>
        <w:pStyle w:val="Tekstpodstawowywcity"/>
        <w:spacing w:line="288" w:lineRule="auto"/>
        <w:ind w:left="0"/>
        <w:jc w:val="both"/>
      </w:pPr>
    </w:p>
    <w:p w14:paraId="039ED250" w14:textId="77777777" w:rsidR="00FB01F2" w:rsidRPr="003C448C" w:rsidRDefault="00FB01F2" w:rsidP="00FB01F2">
      <w:pPr>
        <w:pStyle w:val="Tekstpodstawowywcity"/>
        <w:spacing w:before="120" w:line="288" w:lineRule="auto"/>
        <w:ind w:left="0"/>
        <w:jc w:val="both"/>
        <w:rPr>
          <w:sz w:val="22"/>
          <w:szCs w:val="22"/>
        </w:rPr>
      </w:pPr>
      <w:r w:rsidRPr="003C448C">
        <w:rPr>
          <w:sz w:val="22"/>
          <w:szCs w:val="22"/>
        </w:rPr>
        <w:t>Niniejsza Specyfikacja Istotnych Warunków Zamówienia jest nazwana w dalszej treści także „SIWZ” lub „specyfikacją”.</w:t>
      </w:r>
    </w:p>
    <w:p w14:paraId="7EF6F48A" w14:textId="77777777" w:rsidR="00FB01F2" w:rsidRPr="003C448C" w:rsidRDefault="00FB01F2" w:rsidP="00FB01F2">
      <w:pPr>
        <w:pStyle w:val="Tekstpodstawowywcity"/>
        <w:spacing w:before="120" w:line="288" w:lineRule="auto"/>
        <w:ind w:left="0"/>
        <w:jc w:val="both"/>
        <w:rPr>
          <w:sz w:val="22"/>
          <w:szCs w:val="22"/>
        </w:rPr>
      </w:pPr>
      <w:r w:rsidRPr="003C448C">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3C448C" w:rsidRDefault="00FB01F2" w:rsidP="00FB01F2">
      <w:pPr>
        <w:pStyle w:val="Tekstpodstawowy2"/>
      </w:pPr>
      <w:r w:rsidRPr="003C448C">
        <w:rPr>
          <w:b w:val="0"/>
          <w:bCs w:val="0"/>
        </w:rPr>
        <w:br w:type="page"/>
      </w:r>
    </w:p>
    <w:p w14:paraId="05AC0E20" w14:textId="77777777" w:rsidR="00FB01F2" w:rsidRPr="003C448C" w:rsidRDefault="00FB01F2" w:rsidP="00FB01F2">
      <w:pPr>
        <w:pStyle w:val="Tekstpodstawowy2"/>
      </w:pPr>
    </w:p>
    <w:p w14:paraId="34A69FD1" w14:textId="77777777" w:rsidR="00FB01F2" w:rsidRPr="003C448C" w:rsidRDefault="00FB01F2" w:rsidP="00FB01F2">
      <w:pPr>
        <w:pStyle w:val="Tekstpodstawowy2"/>
      </w:pPr>
    </w:p>
    <w:p w14:paraId="774DE59F" w14:textId="77777777" w:rsidR="00FB01F2" w:rsidRPr="003C448C" w:rsidRDefault="00FB01F2" w:rsidP="00FB01F2">
      <w:pPr>
        <w:pStyle w:val="Tekstpodstawowy2"/>
      </w:pPr>
    </w:p>
    <w:p w14:paraId="026EF6A8" w14:textId="77777777" w:rsidR="00FB01F2" w:rsidRPr="003C448C" w:rsidRDefault="00FB01F2" w:rsidP="00FB01F2">
      <w:pPr>
        <w:pStyle w:val="Tekstpodstawowy2"/>
      </w:pPr>
    </w:p>
    <w:p w14:paraId="75F9421A" w14:textId="77777777" w:rsidR="00FB01F2" w:rsidRPr="003C448C" w:rsidRDefault="00FB01F2" w:rsidP="00FB01F2">
      <w:pPr>
        <w:pStyle w:val="Tekstpodstawowy2"/>
      </w:pPr>
    </w:p>
    <w:p w14:paraId="7669CCB1" w14:textId="77777777" w:rsidR="00FB01F2" w:rsidRPr="003C448C" w:rsidRDefault="00FB01F2" w:rsidP="00FB01F2">
      <w:pPr>
        <w:pStyle w:val="Tekstpodstawowy2"/>
      </w:pPr>
    </w:p>
    <w:p w14:paraId="53DE8CC6" w14:textId="77777777" w:rsidR="00FB01F2" w:rsidRPr="003C448C" w:rsidRDefault="00FB01F2" w:rsidP="00FB01F2">
      <w:pPr>
        <w:pStyle w:val="Tekstpodstawowy2"/>
      </w:pPr>
    </w:p>
    <w:p w14:paraId="1BCB661E" w14:textId="77777777" w:rsidR="00FB01F2" w:rsidRPr="003C448C" w:rsidRDefault="00FB01F2" w:rsidP="00FB01F2">
      <w:pPr>
        <w:pStyle w:val="Tekstpodstawowy2"/>
      </w:pPr>
    </w:p>
    <w:p w14:paraId="65194CBC" w14:textId="77777777" w:rsidR="00FB01F2" w:rsidRPr="003C448C" w:rsidRDefault="00FB01F2" w:rsidP="00FB01F2">
      <w:pPr>
        <w:pStyle w:val="Tekstpodstawowy2"/>
        <w:jc w:val="left"/>
      </w:pPr>
    </w:p>
    <w:p w14:paraId="16A1BF36" w14:textId="77777777" w:rsidR="00FB01F2" w:rsidRPr="003C448C" w:rsidRDefault="00FB01F2" w:rsidP="00FB01F2">
      <w:pPr>
        <w:pStyle w:val="Tekstpodstawowy2"/>
        <w:jc w:val="center"/>
        <w:rPr>
          <w:sz w:val="32"/>
          <w:szCs w:val="32"/>
        </w:rPr>
      </w:pPr>
      <w:r w:rsidRPr="003C448C">
        <w:rPr>
          <w:sz w:val="32"/>
          <w:szCs w:val="32"/>
        </w:rPr>
        <w:t>ROZDZIAŁ I</w:t>
      </w:r>
    </w:p>
    <w:p w14:paraId="56313835" w14:textId="77777777" w:rsidR="00FB01F2" w:rsidRPr="003C448C" w:rsidRDefault="00FB01F2" w:rsidP="00FB01F2">
      <w:pPr>
        <w:pStyle w:val="Tekstpodstawowy2"/>
        <w:jc w:val="center"/>
        <w:rPr>
          <w:sz w:val="32"/>
          <w:szCs w:val="32"/>
        </w:rPr>
      </w:pPr>
    </w:p>
    <w:p w14:paraId="39462EEF" w14:textId="77777777" w:rsidR="00FB01F2" w:rsidRPr="003C448C" w:rsidRDefault="00FB01F2" w:rsidP="00FB01F2">
      <w:pPr>
        <w:pStyle w:val="Tekstpodstawowy2"/>
        <w:jc w:val="center"/>
        <w:rPr>
          <w:sz w:val="32"/>
          <w:szCs w:val="32"/>
        </w:rPr>
      </w:pPr>
      <w:r w:rsidRPr="003C448C">
        <w:rPr>
          <w:sz w:val="32"/>
          <w:szCs w:val="32"/>
        </w:rPr>
        <w:t>INSTRUKCJA DLA WYKONAWCÓW</w:t>
      </w:r>
    </w:p>
    <w:p w14:paraId="54834CF5" w14:textId="77777777" w:rsidR="00FB01F2" w:rsidRPr="003C448C" w:rsidRDefault="00FB01F2" w:rsidP="00FB01F2">
      <w:pPr>
        <w:pStyle w:val="Tekstpodstawowy2"/>
      </w:pPr>
    </w:p>
    <w:p w14:paraId="4C2C2D71" w14:textId="77777777" w:rsidR="00FB01F2" w:rsidRPr="003C448C" w:rsidRDefault="00FB01F2" w:rsidP="00FB01F2">
      <w:pPr>
        <w:pStyle w:val="Tekstpodstawowy2"/>
      </w:pPr>
    </w:p>
    <w:p w14:paraId="55D82B1B" w14:textId="77777777" w:rsidR="00FB01F2" w:rsidRPr="003C448C" w:rsidRDefault="00FB01F2" w:rsidP="00FB01F2">
      <w:pPr>
        <w:pStyle w:val="rozdzia"/>
        <w:spacing w:before="0"/>
        <w:rPr>
          <w:sz w:val="22"/>
          <w:szCs w:val="22"/>
        </w:rPr>
      </w:pPr>
      <w:r w:rsidRPr="003C448C">
        <w:rPr>
          <w:b w:val="0"/>
          <w:bCs w:val="0"/>
        </w:rPr>
        <w:br w:type="page"/>
      </w:r>
      <w:r w:rsidRPr="003C448C">
        <w:rPr>
          <w:sz w:val="22"/>
          <w:szCs w:val="22"/>
        </w:rPr>
        <w:lastRenderedPageBreak/>
        <w:t>1.</w:t>
      </w:r>
      <w:r w:rsidRPr="003C448C">
        <w:rPr>
          <w:sz w:val="22"/>
          <w:szCs w:val="22"/>
        </w:rPr>
        <w:tab/>
        <w:t>Zamawiający.</w:t>
      </w:r>
    </w:p>
    <w:p w14:paraId="60FA8997" w14:textId="77777777" w:rsidR="00FB01F2" w:rsidRPr="003C448C" w:rsidRDefault="00FB01F2" w:rsidP="00FB01F2">
      <w:pPr>
        <w:spacing w:after="0" w:line="240" w:lineRule="auto"/>
        <w:ind w:left="720" w:hanging="11"/>
        <w:jc w:val="both"/>
        <w:rPr>
          <w:rFonts w:ascii="Times New Roman" w:hAnsi="Times New Roman"/>
          <w:b/>
          <w:bCs/>
        </w:rPr>
      </w:pPr>
      <w:r w:rsidRPr="003C448C">
        <w:rPr>
          <w:rFonts w:ascii="Times New Roman" w:hAnsi="Times New Roman"/>
          <w:b/>
          <w:bCs/>
        </w:rPr>
        <w:t>PKP Szybka Kolej Miejska w Trójmieście Sp. z o.o.</w:t>
      </w:r>
    </w:p>
    <w:p w14:paraId="067D5D72"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ul. Morska 350A, 81-002 Gdynia</w:t>
      </w:r>
    </w:p>
    <w:p w14:paraId="12768DFF"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Telefon: (58) 721 28 19; Faks: (58) 721 29 66</w:t>
      </w:r>
    </w:p>
    <w:p w14:paraId="69323039"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Godziny urzędowania: od 8.00 do 14.00</w:t>
      </w:r>
    </w:p>
    <w:p w14:paraId="4570EA93"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email: przetargi@skm.pkp.pl</w:t>
      </w:r>
    </w:p>
    <w:p w14:paraId="17E3EA83"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 xml:space="preserve">Strona internetowa, na której udostępniona jest SIWZ: </w:t>
      </w:r>
      <w:hyperlink r:id="rId8" w:history="1">
        <w:r w:rsidRPr="003C448C">
          <w:rPr>
            <w:rStyle w:val="Hipercze"/>
          </w:rPr>
          <w:t>www.skm.pkp.pl</w:t>
        </w:r>
      </w:hyperlink>
    </w:p>
    <w:p w14:paraId="1DA866A7" w14:textId="77777777" w:rsidR="00FB01F2" w:rsidRPr="003C448C" w:rsidRDefault="00FB01F2" w:rsidP="00FB01F2">
      <w:pPr>
        <w:pStyle w:val="rozdzia"/>
        <w:rPr>
          <w:sz w:val="22"/>
          <w:szCs w:val="22"/>
        </w:rPr>
      </w:pPr>
      <w:r w:rsidRPr="003C448C">
        <w:rPr>
          <w:sz w:val="22"/>
          <w:szCs w:val="22"/>
        </w:rPr>
        <w:t>2.</w:t>
      </w:r>
      <w:r w:rsidRPr="003C448C">
        <w:rPr>
          <w:sz w:val="22"/>
          <w:szCs w:val="22"/>
        </w:rPr>
        <w:tab/>
        <w:t>Tryb postępowania.</w:t>
      </w:r>
    </w:p>
    <w:p w14:paraId="6076DDF2" w14:textId="77777777" w:rsidR="00FB01F2" w:rsidRPr="003C448C" w:rsidRDefault="00FB01F2" w:rsidP="00FB01F2">
      <w:pPr>
        <w:spacing w:after="0" w:line="240" w:lineRule="auto"/>
        <w:ind w:left="709"/>
        <w:jc w:val="both"/>
        <w:rPr>
          <w:rFonts w:ascii="Times New Roman" w:hAnsi="Times New Roman"/>
        </w:rPr>
      </w:pPr>
      <w:r w:rsidRPr="003C448C">
        <w:rPr>
          <w:rFonts w:ascii="Times New Roman" w:hAnsi="Times New Roman"/>
        </w:rPr>
        <w:t xml:space="preserve">Postępowanie o udzielenie zamówienia prowadzone jest w trybie przetargu nieograniczonego, na podstawie ustawy z dnia 29 stycznia 2004 r. Prawo zamówień publicznych, zwanej dalej „ustawą”, „ustawą </w:t>
      </w:r>
      <w:proofErr w:type="spellStart"/>
      <w:r w:rsidRPr="003C448C">
        <w:rPr>
          <w:rFonts w:ascii="Times New Roman" w:hAnsi="Times New Roman"/>
        </w:rPr>
        <w:t>Pzp</w:t>
      </w:r>
      <w:proofErr w:type="spellEnd"/>
      <w:r w:rsidRPr="003C448C">
        <w:rPr>
          <w:rFonts w:ascii="Times New Roman" w:hAnsi="Times New Roman"/>
        </w:rPr>
        <w:t>” lub „</w:t>
      </w:r>
      <w:proofErr w:type="spellStart"/>
      <w:r w:rsidRPr="003C448C">
        <w:rPr>
          <w:rFonts w:ascii="Times New Roman" w:hAnsi="Times New Roman"/>
        </w:rPr>
        <w:t>Pzp</w:t>
      </w:r>
      <w:proofErr w:type="spellEnd"/>
      <w:r w:rsidRPr="003C448C">
        <w:rPr>
          <w:rFonts w:ascii="Times New Roman" w:hAnsi="Times New Roman"/>
        </w:rPr>
        <w:t>”.</w:t>
      </w:r>
    </w:p>
    <w:p w14:paraId="4B2D7F7B" w14:textId="77777777" w:rsidR="00FB01F2" w:rsidRPr="003C448C" w:rsidRDefault="00FB01F2" w:rsidP="00FB01F2">
      <w:pPr>
        <w:pStyle w:val="rozdzia"/>
        <w:rPr>
          <w:sz w:val="22"/>
          <w:szCs w:val="22"/>
        </w:rPr>
      </w:pPr>
      <w:r w:rsidRPr="003C448C">
        <w:rPr>
          <w:sz w:val="22"/>
          <w:szCs w:val="22"/>
        </w:rPr>
        <w:t>3.</w:t>
      </w:r>
      <w:r w:rsidRPr="003C448C">
        <w:rPr>
          <w:sz w:val="22"/>
          <w:szCs w:val="22"/>
        </w:rPr>
        <w:tab/>
        <w:t>Oznaczenie i język postępowania.</w:t>
      </w:r>
    </w:p>
    <w:p w14:paraId="2B80611C" w14:textId="1C2B0522" w:rsidR="00FB01F2" w:rsidRPr="003C448C" w:rsidRDefault="00FB01F2" w:rsidP="00FB01F2">
      <w:pPr>
        <w:ind w:left="720" w:hanging="720"/>
        <w:jc w:val="both"/>
        <w:rPr>
          <w:rFonts w:ascii="Times New Roman" w:hAnsi="Times New Roman"/>
        </w:rPr>
      </w:pPr>
      <w:r w:rsidRPr="003C448C">
        <w:rPr>
          <w:rFonts w:ascii="Times New Roman" w:hAnsi="Times New Roman"/>
        </w:rPr>
        <w:t xml:space="preserve">3.1. </w:t>
      </w:r>
      <w:r w:rsidRPr="003C448C">
        <w:rPr>
          <w:rFonts w:ascii="Times New Roman" w:hAnsi="Times New Roman"/>
        </w:rPr>
        <w:tab/>
        <w:t>Postępowanie, którego dotyczy niniejszy dokument oznaczone jest znakiem: SKMMS-ZP/N</w:t>
      </w:r>
      <w:r w:rsidR="005F1DFA">
        <w:rPr>
          <w:rFonts w:ascii="Times New Roman" w:hAnsi="Times New Roman"/>
        </w:rPr>
        <w:t>/59a/</w:t>
      </w:r>
      <w:r w:rsidRPr="003C448C">
        <w:rPr>
          <w:rFonts w:ascii="Times New Roman" w:hAnsi="Times New Roman"/>
        </w:rPr>
        <w:t>1</w:t>
      </w:r>
      <w:r w:rsidR="005F1DFA">
        <w:rPr>
          <w:rFonts w:ascii="Times New Roman" w:hAnsi="Times New Roman"/>
        </w:rPr>
        <w:t>4</w:t>
      </w:r>
      <w:r w:rsidRPr="003C448C">
        <w:rPr>
          <w:rFonts w:ascii="Times New Roman" w:hAnsi="Times New Roman"/>
        </w:rPr>
        <w:t xml:space="preserve">. Wykonawcy zobowiązani są do powoływania się na ten znak we wszelkich kontaktach z Zamawiającym. </w:t>
      </w:r>
    </w:p>
    <w:p w14:paraId="771A3753" w14:textId="77777777" w:rsidR="00FB01F2" w:rsidRPr="003C448C" w:rsidRDefault="00FB01F2" w:rsidP="00FB01F2">
      <w:pPr>
        <w:ind w:left="720" w:hanging="720"/>
        <w:jc w:val="both"/>
        <w:rPr>
          <w:rFonts w:ascii="Times New Roman" w:hAnsi="Times New Roman"/>
        </w:rPr>
      </w:pPr>
      <w:r w:rsidRPr="003C448C">
        <w:rPr>
          <w:rFonts w:ascii="Times New Roman" w:hAnsi="Times New Roman"/>
        </w:rPr>
        <w:t>3.2.</w:t>
      </w:r>
      <w:r w:rsidRPr="003C448C">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3C448C" w:rsidRDefault="00FB01F2" w:rsidP="00FB01F2">
      <w:pPr>
        <w:pStyle w:val="rozdzia"/>
        <w:rPr>
          <w:sz w:val="22"/>
          <w:szCs w:val="22"/>
        </w:rPr>
      </w:pPr>
      <w:r w:rsidRPr="003C448C">
        <w:rPr>
          <w:sz w:val="22"/>
          <w:szCs w:val="22"/>
        </w:rPr>
        <w:t>4.</w:t>
      </w:r>
      <w:r w:rsidRPr="003C448C">
        <w:rPr>
          <w:sz w:val="22"/>
          <w:szCs w:val="22"/>
        </w:rPr>
        <w:tab/>
        <w:t>Przedmiot zamówienia.</w:t>
      </w:r>
    </w:p>
    <w:p w14:paraId="188CDAA3" w14:textId="67D03C61" w:rsidR="006B21DF" w:rsidRPr="003C448C" w:rsidRDefault="00FB01F2" w:rsidP="006B21DF">
      <w:pPr>
        <w:pStyle w:val="Tekstpodstawowy3"/>
        <w:ind w:left="720"/>
        <w:rPr>
          <w:b/>
          <w:iCs/>
          <w:sz w:val="22"/>
          <w:szCs w:val="22"/>
        </w:rPr>
      </w:pPr>
      <w:r w:rsidRPr="003C448C">
        <w:rPr>
          <w:iCs/>
          <w:sz w:val="22"/>
          <w:szCs w:val="22"/>
        </w:rPr>
        <w:t xml:space="preserve">Przedmiotem zamówienia jest </w:t>
      </w:r>
      <w:r w:rsidR="006B21DF" w:rsidRPr="003C448C">
        <w:rPr>
          <w:iCs/>
          <w:sz w:val="22"/>
          <w:szCs w:val="22"/>
        </w:rPr>
        <w:t xml:space="preserve">wykonanie  naprawy czwartego poziomu utrzymania – P4  (naprawa rewizyjna) jednego </w:t>
      </w:r>
      <w:r w:rsidR="002A40EA" w:rsidRPr="003C448C">
        <w:rPr>
          <w:iCs/>
          <w:sz w:val="22"/>
          <w:szCs w:val="22"/>
        </w:rPr>
        <w:t>elektrycznego zespołu trakcyjnego (dalej „</w:t>
      </w:r>
      <w:proofErr w:type="spellStart"/>
      <w:r w:rsidR="006B21DF" w:rsidRPr="003C448C">
        <w:rPr>
          <w:iCs/>
          <w:sz w:val="22"/>
          <w:szCs w:val="22"/>
        </w:rPr>
        <w:t>ezt</w:t>
      </w:r>
      <w:proofErr w:type="spellEnd"/>
      <w:r w:rsidR="002A40EA" w:rsidRPr="003C448C">
        <w:rPr>
          <w:iCs/>
          <w:sz w:val="22"/>
          <w:szCs w:val="22"/>
        </w:rPr>
        <w:t>”)</w:t>
      </w:r>
      <w:r w:rsidR="006B21DF" w:rsidRPr="003C448C">
        <w:rPr>
          <w:iCs/>
          <w:sz w:val="22"/>
          <w:szCs w:val="22"/>
        </w:rPr>
        <w:t xml:space="preserve"> serii EN-57 oraz dwóch </w:t>
      </w:r>
      <w:proofErr w:type="spellStart"/>
      <w:r w:rsidR="00671229" w:rsidRPr="003C448C">
        <w:rPr>
          <w:iCs/>
          <w:sz w:val="22"/>
          <w:szCs w:val="22"/>
        </w:rPr>
        <w:t>ezt</w:t>
      </w:r>
      <w:proofErr w:type="spellEnd"/>
      <w:r w:rsidR="006B21DF" w:rsidRPr="003C448C">
        <w:rPr>
          <w:iCs/>
          <w:sz w:val="22"/>
          <w:szCs w:val="22"/>
        </w:rPr>
        <w:t xml:space="preserve"> serii EN-71 (</w:t>
      </w:r>
      <w:proofErr w:type="spellStart"/>
      <w:r w:rsidR="006B21DF" w:rsidRPr="003C448C">
        <w:rPr>
          <w:iCs/>
          <w:sz w:val="22"/>
          <w:szCs w:val="22"/>
        </w:rPr>
        <w:t>ezt</w:t>
      </w:r>
      <w:proofErr w:type="spellEnd"/>
      <w:r w:rsidR="006B21DF" w:rsidRPr="003C448C">
        <w:rPr>
          <w:iCs/>
          <w:sz w:val="22"/>
          <w:szCs w:val="22"/>
        </w:rPr>
        <w:t>) wg „</w:t>
      </w:r>
      <w:r w:rsidR="006B21DF" w:rsidRPr="003C448C">
        <w:rPr>
          <w:b/>
          <w:iCs/>
          <w:sz w:val="22"/>
          <w:szCs w:val="22"/>
        </w:rPr>
        <w:t>Dokumentacji Systemu Utrzymania” Taboru (DSU)</w:t>
      </w:r>
      <w:r w:rsidR="006B21DF" w:rsidRPr="003C448C">
        <w:rPr>
          <w:iCs/>
          <w:sz w:val="22"/>
          <w:szCs w:val="22"/>
        </w:rPr>
        <w:t xml:space="preserve">, obowiązującej u Zamawiającego </w:t>
      </w:r>
      <w:r w:rsidR="006B21DF" w:rsidRPr="003C448C">
        <w:rPr>
          <w:b/>
          <w:iCs/>
          <w:sz w:val="22"/>
          <w:szCs w:val="22"/>
        </w:rPr>
        <w:t xml:space="preserve">z zastrzeżeniem, że szczegółowy opis przedmiotu zamówienia stanowi załącznik nr 1 do </w:t>
      </w:r>
      <w:r w:rsidR="00C36802" w:rsidRPr="003C448C">
        <w:rPr>
          <w:b/>
          <w:iCs/>
          <w:sz w:val="22"/>
          <w:szCs w:val="22"/>
        </w:rPr>
        <w:t>projektu</w:t>
      </w:r>
      <w:r w:rsidR="006B21DF" w:rsidRPr="003C448C">
        <w:rPr>
          <w:b/>
          <w:iCs/>
          <w:sz w:val="22"/>
          <w:szCs w:val="22"/>
        </w:rPr>
        <w:t xml:space="preserve"> umowy</w:t>
      </w:r>
    </w:p>
    <w:p w14:paraId="1A5067D9" w14:textId="02163F80" w:rsidR="00FB01F2" w:rsidRPr="003C448C" w:rsidRDefault="00FB01F2" w:rsidP="00C36802">
      <w:pPr>
        <w:pStyle w:val="Tekstpodstawowy3"/>
        <w:ind w:left="720"/>
        <w:rPr>
          <w:rStyle w:val="symbol"/>
          <w:iCs/>
          <w:sz w:val="22"/>
          <w:szCs w:val="22"/>
        </w:rPr>
      </w:pPr>
      <w:r w:rsidRPr="003C448C">
        <w:rPr>
          <w:b/>
          <w:bCs/>
          <w:iCs/>
          <w:sz w:val="22"/>
          <w:szCs w:val="22"/>
        </w:rPr>
        <w:t xml:space="preserve">KOD CPV: </w:t>
      </w:r>
      <w:r w:rsidR="00C36802" w:rsidRPr="003C448C">
        <w:rPr>
          <w:rStyle w:val="symbol"/>
          <w:iCs/>
          <w:sz w:val="22"/>
          <w:szCs w:val="22"/>
        </w:rPr>
        <w:t>50222000-7 Usługi w zakresie napraw i konserwacji taboru kolejowego</w:t>
      </w:r>
    </w:p>
    <w:p w14:paraId="2A8ED34A" w14:textId="77777777" w:rsidR="00C36802" w:rsidRPr="003C448C" w:rsidRDefault="00C36802" w:rsidP="00C36802">
      <w:pPr>
        <w:pStyle w:val="Tekstpodstawowy3"/>
        <w:ind w:left="720"/>
        <w:rPr>
          <w:iCs/>
          <w:sz w:val="22"/>
          <w:szCs w:val="22"/>
        </w:rPr>
      </w:pPr>
    </w:p>
    <w:p w14:paraId="19ACB358"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Zamawiający nie dopuszcza możliwości składania ofert częściowych.</w:t>
      </w:r>
    </w:p>
    <w:p w14:paraId="04BF9D82"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Zamawiający nie dopuszcza możliwości składania ofert wariantowych</w:t>
      </w:r>
      <w:r w:rsidRPr="003C448C">
        <w:rPr>
          <w:sz w:val="22"/>
          <w:szCs w:val="22"/>
        </w:rPr>
        <w:t>.</w:t>
      </w:r>
    </w:p>
    <w:p w14:paraId="460A2F89" w14:textId="77777777" w:rsidR="00FB01F2" w:rsidRPr="003C448C" w:rsidRDefault="00B06B23" w:rsidP="00D15A0D">
      <w:pPr>
        <w:tabs>
          <w:tab w:val="num" w:pos="709"/>
        </w:tabs>
        <w:spacing w:after="0" w:line="240" w:lineRule="auto"/>
        <w:ind w:left="720" w:hanging="720"/>
        <w:jc w:val="both"/>
        <w:rPr>
          <w:rFonts w:ascii="Times New Roman" w:hAnsi="Times New Roman"/>
        </w:rPr>
      </w:pPr>
      <w:r w:rsidRPr="003C448C">
        <w:rPr>
          <w:rFonts w:ascii="Times New Roman" w:hAnsi="Times New Roman"/>
        </w:rPr>
        <w:t xml:space="preserve">4.5.      </w:t>
      </w:r>
      <w:r w:rsidR="00FB01F2" w:rsidRPr="003C448C">
        <w:rPr>
          <w:rFonts w:ascii="Times New Roman" w:hAnsi="Times New Roman"/>
        </w:rPr>
        <w:t>Zamawiający nie zamierza udzielać zamówień uzupełniających.</w:t>
      </w:r>
    </w:p>
    <w:p w14:paraId="0FCE742A" w14:textId="77777777" w:rsidR="00FB01F2" w:rsidRPr="003C448C" w:rsidRDefault="00FB01F2" w:rsidP="00D15A0D">
      <w:pPr>
        <w:tabs>
          <w:tab w:val="num" w:pos="709"/>
        </w:tabs>
        <w:spacing w:after="0" w:line="240" w:lineRule="auto"/>
        <w:jc w:val="both"/>
        <w:rPr>
          <w:rFonts w:ascii="Times New Roman" w:hAnsi="Times New Roman"/>
        </w:rPr>
      </w:pPr>
      <w:r w:rsidRPr="003C448C">
        <w:rPr>
          <w:rFonts w:ascii="Times New Roman" w:hAnsi="Times New Roman"/>
        </w:rPr>
        <w:t>4.6.      Zamawiający nie przewiduje zawarcia umowy ramowej.</w:t>
      </w:r>
    </w:p>
    <w:p w14:paraId="7E4B171E"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4.7.      Zamawiający nie przewiduje rozliczenia w walutach obcych.</w:t>
      </w:r>
    </w:p>
    <w:p w14:paraId="21C2CC04"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4.8.      Zamawiający nie przewiduje aukcji elektronicznej.</w:t>
      </w:r>
    </w:p>
    <w:p w14:paraId="49198181"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4.9.      Zamawiający nie przewiduje zwrotu kosztów udziału w postępowaniu.</w:t>
      </w:r>
    </w:p>
    <w:p w14:paraId="728A19B6" w14:textId="77777777" w:rsidR="00FB01F2" w:rsidRPr="003C448C" w:rsidRDefault="00FB01F2" w:rsidP="00FB01F2">
      <w:pPr>
        <w:pStyle w:val="rozdzia"/>
        <w:rPr>
          <w:sz w:val="22"/>
          <w:szCs w:val="22"/>
        </w:rPr>
      </w:pPr>
      <w:r w:rsidRPr="003C448C">
        <w:rPr>
          <w:sz w:val="22"/>
          <w:szCs w:val="22"/>
        </w:rPr>
        <w:t>5.</w:t>
      </w:r>
      <w:r w:rsidRPr="003C448C">
        <w:rPr>
          <w:sz w:val="22"/>
          <w:szCs w:val="22"/>
        </w:rPr>
        <w:tab/>
        <w:t>Termin realizacji zamówienia.</w:t>
      </w:r>
    </w:p>
    <w:p w14:paraId="370951E1" w14:textId="5B7494BB" w:rsidR="00FB01F2" w:rsidRPr="00231E93" w:rsidRDefault="00FB01F2" w:rsidP="00344E90">
      <w:pPr>
        <w:numPr>
          <w:ilvl w:val="1"/>
          <w:numId w:val="3"/>
        </w:numPr>
        <w:spacing w:after="0" w:line="240" w:lineRule="auto"/>
        <w:ind w:left="703"/>
        <w:jc w:val="both"/>
        <w:rPr>
          <w:rFonts w:ascii="Times New Roman" w:hAnsi="Times New Roman"/>
        </w:rPr>
      </w:pPr>
      <w:r w:rsidRPr="00231E93">
        <w:rPr>
          <w:rFonts w:ascii="Times New Roman" w:hAnsi="Times New Roman"/>
        </w:rPr>
        <w:t>Termin realizacji zamówienia</w:t>
      </w:r>
      <w:r w:rsidR="00D0695D" w:rsidRPr="00231E93">
        <w:rPr>
          <w:rFonts w:ascii="Times New Roman" w:hAnsi="Times New Roman"/>
        </w:rPr>
        <w:t xml:space="preserve"> </w:t>
      </w:r>
      <w:r w:rsidR="00D0695D" w:rsidRPr="00231E93">
        <w:rPr>
          <w:rFonts w:ascii="Times New Roman" w:hAnsi="Times New Roman"/>
          <w:b/>
        </w:rPr>
        <w:t>–</w:t>
      </w:r>
      <w:r w:rsidR="00382DA3" w:rsidRPr="00231E93">
        <w:rPr>
          <w:rFonts w:ascii="Times New Roman" w:hAnsi="Times New Roman"/>
          <w:b/>
        </w:rPr>
        <w:t xml:space="preserve"> realizacja zgodnie z terminami określonymi w ofercie Wykonawcy</w:t>
      </w:r>
      <w:r w:rsidR="00D0695D" w:rsidRPr="00231E93">
        <w:rPr>
          <w:rFonts w:ascii="Times New Roman" w:hAnsi="Times New Roman"/>
          <w:b/>
        </w:rPr>
        <w:t xml:space="preserve"> </w:t>
      </w:r>
      <w:r w:rsidR="00382DA3" w:rsidRPr="00231E93">
        <w:rPr>
          <w:rFonts w:ascii="Times New Roman" w:hAnsi="Times New Roman"/>
        </w:rPr>
        <w:t>(Zamawiający wymaga jednakże, aby usługa zrealizowana została w przypadku:</w:t>
      </w:r>
    </w:p>
    <w:p w14:paraId="3CBAE7E8" w14:textId="4FBE9EB1" w:rsidR="00D444DC" w:rsidRPr="00206E99" w:rsidRDefault="00D444DC" w:rsidP="00D444DC">
      <w:pPr>
        <w:pStyle w:val="Akapitzlist"/>
        <w:spacing w:after="0" w:line="240" w:lineRule="auto"/>
        <w:ind w:left="703"/>
        <w:jc w:val="both"/>
        <w:rPr>
          <w:rFonts w:ascii="Times New Roman" w:hAnsi="Times New Roman"/>
        </w:rPr>
      </w:pPr>
      <w:r w:rsidRPr="00231E93">
        <w:rPr>
          <w:rFonts w:ascii="Times New Roman" w:hAnsi="Times New Roman"/>
        </w:rPr>
        <w:t xml:space="preserve">1) </w:t>
      </w:r>
      <w:proofErr w:type="spellStart"/>
      <w:r w:rsidRPr="00231E93">
        <w:rPr>
          <w:rFonts w:ascii="Times New Roman" w:hAnsi="Times New Roman"/>
        </w:rPr>
        <w:t>ezt</w:t>
      </w:r>
      <w:proofErr w:type="spellEnd"/>
      <w:r w:rsidRPr="00231E93">
        <w:rPr>
          <w:rFonts w:ascii="Times New Roman" w:hAnsi="Times New Roman"/>
        </w:rPr>
        <w:t xml:space="preserve"> EN-57 – w terminie jednocześnie nie wcześniejszym niż 35 dni </w:t>
      </w:r>
      <w:r w:rsidR="0068555F" w:rsidRPr="00206E99">
        <w:rPr>
          <w:rFonts w:ascii="Times New Roman" w:hAnsi="Times New Roman"/>
        </w:rPr>
        <w:t>roboczych</w:t>
      </w:r>
      <w:r w:rsidR="002A40EA" w:rsidRPr="00206E99">
        <w:rPr>
          <w:rFonts w:ascii="Times New Roman" w:hAnsi="Times New Roman"/>
        </w:rPr>
        <w:t xml:space="preserve"> od dnia dostarczenia </w:t>
      </w:r>
      <w:proofErr w:type="spellStart"/>
      <w:r w:rsidR="002A40EA" w:rsidRPr="00206E99">
        <w:rPr>
          <w:rFonts w:ascii="Times New Roman" w:hAnsi="Times New Roman"/>
        </w:rPr>
        <w:t>ezt</w:t>
      </w:r>
      <w:proofErr w:type="spellEnd"/>
      <w:r w:rsidR="002A40EA" w:rsidRPr="00206E99">
        <w:rPr>
          <w:rFonts w:ascii="Times New Roman" w:hAnsi="Times New Roman"/>
        </w:rPr>
        <w:t xml:space="preserve"> do Wykonawcy </w:t>
      </w:r>
      <w:r w:rsidRPr="00206E99">
        <w:rPr>
          <w:rFonts w:ascii="Times New Roman" w:hAnsi="Times New Roman"/>
        </w:rPr>
        <w:t xml:space="preserve">i nie późniejszym niż 45 dni </w:t>
      </w:r>
      <w:r w:rsidR="0068555F" w:rsidRPr="00206E99">
        <w:rPr>
          <w:rFonts w:ascii="Times New Roman" w:hAnsi="Times New Roman"/>
        </w:rPr>
        <w:t xml:space="preserve">roboczych </w:t>
      </w:r>
      <w:r w:rsidRPr="00206E99">
        <w:rPr>
          <w:rFonts w:ascii="Times New Roman" w:hAnsi="Times New Roman"/>
        </w:rPr>
        <w:t xml:space="preserve">od dnia dostarczenia </w:t>
      </w:r>
      <w:proofErr w:type="spellStart"/>
      <w:r w:rsidRPr="00206E99">
        <w:rPr>
          <w:rFonts w:ascii="Times New Roman" w:hAnsi="Times New Roman"/>
        </w:rPr>
        <w:t>ezt</w:t>
      </w:r>
      <w:proofErr w:type="spellEnd"/>
      <w:r w:rsidRPr="00206E99">
        <w:rPr>
          <w:rFonts w:ascii="Times New Roman" w:hAnsi="Times New Roman"/>
        </w:rPr>
        <w:t xml:space="preserve"> do Wykonawcy,</w:t>
      </w:r>
    </w:p>
    <w:p w14:paraId="74D13C73" w14:textId="18B42141" w:rsidR="00D444DC" w:rsidRPr="00231E93" w:rsidRDefault="00D444DC" w:rsidP="00D444DC">
      <w:pPr>
        <w:pStyle w:val="Akapitzlist"/>
        <w:spacing w:before="120" w:after="0" w:line="240" w:lineRule="auto"/>
        <w:ind w:left="705"/>
        <w:jc w:val="both"/>
        <w:rPr>
          <w:rFonts w:ascii="Times New Roman" w:hAnsi="Times New Roman"/>
        </w:rPr>
      </w:pPr>
      <w:r w:rsidRPr="00206E99">
        <w:rPr>
          <w:rFonts w:ascii="Times New Roman" w:hAnsi="Times New Roman"/>
        </w:rPr>
        <w:t xml:space="preserve">2) </w:t>
      </w:r>
      <w:proofErr w:type="spellStart"/>
      <w:r w:rsidRPr="00206E99">
        <w:rPr>
          <w:rFonts w:ascii="Times New Roman" w:hAnsi="Times New Roman"/>
        </w:rPr>
        <w:t>ezt</w:t>
      </w:r>
      <w:proofErr w:type="spellEnd"/>
      <w:r w:rsidRPr="00206E99">
        <w:rPr>
          <w:rFonts w:ascii="Times New Roman" w:hAnsi="Times New Roman"/>
        </w:rPr>
        <w:t xml:space="preserve"> EN-71 – w terminie jednocześnie nie wcześniejszym niż 50 dni </w:t>
      </w:r>
      <w:r w:rsidR="0068555F" w:rsidRPr="00206E99">
        <w:rPr>
          <w:rFonts w:ascii="Times New Roman" w:hAnsi="Times New Roman"/>
        </w:rPr>
        <w:t xml:space="preserve">roboczych </w:t>
      </w:r>
      <w:r w:rsidR="002A40EA" w:rsidRPr="00206E99">
        <w:rPr>
          <w:rFonts w:ascii="Times New Roman" w:hAnsi="Times New Roman"/>
        </w:rPr>
        <w:t xml:space="preserve">od dnia dostarczenia </w:t>
      </w:r>
      <w:proofErr w:type="spellStart"/>
      <w:r w:rsidR="002A40EA" w:rsidRPr="00206E99">
        <w:rPr>
          <w:rFonts w:ascii="Times New Roman" w:hAnsi="Times New Roman"/>
        </w:rPr>
        <w:t>ezt</w:t>
      </w:r>
      <w:proofErr w:type="spellEnd"/>
      <w:r w:rsidR="002A40EA" w:rsidRPr="00206E99">
        <w:rPr>
          <w:rFonts w:ascii="Times New Roman" w:hAnsi="Times New Roman"/>
        </w:rPr>
        <w:t xml:space="preserve"> do Wykonawcy </w:t>
      </w:r>
      <w:r w:rsidRPr="00206E99">
        <w:rPr>
          <w:rFonts w:ascii="Times New Roman" w:hAnsi="Times New Roman"/>
        </w:rPr>
        <w:t xml:space="preserve">i nie późniejszym niż 60 dni </w:t>
      </w:r>
      <w:r w:rsidR="0068555F" w:rsidRPr="00206E99">
        <w:rPr>
          <w:rFonts w:ascii="Times New Roman" w:hAnsi="Times New Roman"/>
        </w:rPr>
        <w:t xml:space="preserve">roboczych </w:t>
      </w:r>
      <w:r w:rsidRPr="00206E99">
        <w:rPr>
          <w:rFonts w:ascii="Times New Roman" w:hAnsi="Times New Roman"/>
        </w:rPr>
        <w:t>od dnia dostarczenia</w:t>
      </w:r>
      <w:r w:rsidRPr="00231E93">
        <w:rPr>
          <w:rFonts w:ascii="Times New Roman" w:hAnsi="Times New Roman"/>
        </w:rPr>
        <w:t xml:space="preserve"> </w:t>
      </w:r>
      <w:proofErr w:type="spellStart"/>
      <w:r w:rsidRPr="00231E93">
        <w:rPr>
          <w:rFonts w:ascii="Times New Roman" w:hAnsi="Times New Roman"/>
        </w:rPr>
        <w:t>ezt</w:t>
      </w:r>
      <w:proofErr w:type="spellEnd"/>
      <w:r w:rsidRPr="00231E93">
        <w:rPr>
          <w:rFonts w:ascii="Times New Roman" w:hAnsi="Times New Roman"/>
        </w:rPr>
        <w:t xml:space="preserve"> do Wykonawcy.</w:t>
      </w:r>
    </w:p>
    <w:p w14:paraId="7B96FAD4" w14:textId="77777777" w:rsidR="00FB01F2" w:rsidRPr="003C448C" w:rsidRDefault="00FB01F2" w:rsidP="00FB01F2">
      <w:pPr>
        <w:pStyle w:val="rozdzia"/>
        <w:rPr>
          <w:sz w:val="22"/>
          <w:szCs w:val="22"/>
        </w:rPr>
      </w:pPr>
      <w:r w:rsidRPr="003C448C">
        <w:rPr>
          <w:sz w:val="22"/>
          <w:szCs w:val="22"/>
        </w:rPr>
        <w:t>6.</w:t>
      </w:r>
      <w:r w:rsidRPr="003C448C">
        <w:rPr>
          <w:sz w:val="22"/>
          <w:szCs w:val="22"/>
        </w:rPr>
        <w:tab/>
        <w:t>Warunki udziału w postępowaniu, które muszą spełniać Wykonawcy.</w:t>
      </w:r>
    </w:p>
    <w:p w14:paraId="6A218BE7" w14:textId="77777777" w:rsidR="00FB01F2" w:rsidRPr="003C448C" w:rsidRDefault="00FB01F2" w:rsidP="00FB01F2">
      <w:pPr>
        <w:spacing w:before="120"/>
        <w:ind w:left="720"/>
        <w:jc w:val="both"/>
        <w:rPr>
          <w:rFonts w:ascii="Times New Roman" w:hAnsi="Times New Roman"/>
          <w:b/>
          <w:bCs/>
        </w:rPr>
      </w:pPr>
      <w:r w:rsidRPr="003C448C">
        <w:rPr>
          <w:rFonts w:ascii="Times New Roman" w:hAnsi="Times New Roman"/>
          <w:b/>
          <w:bCs/>
        </w:rPr>
        <w:t xml:space="preserve">Zamawiający wymaga, aby Wykonawca spełniał niżej określone warunki ogólne i szczegółowe: </w:t>
      </w:r>
    </w:p>
    <w:p w14:paraId="2401048C" w14:textId="77777777" w:rsidR="00FB01F2" w:rsidRPr="003C448C" w:rsidRDefault="00FB01F2" w:rsidP="00344E90">
      <w:pPr>
        <w:keepNext/>
        <w:numPr>
          <w:ilvl w:val="1"/>
          <w:numId w:val="4"/>
        </w:numPr>
        <w:spacing w:after="0" w:line="240" w:lineRule="auto"/>
        <w:jc w:val="both"/>
        <w:rPr>
          <w:rFonts w:ascii="Times New Roman" w:hAnsi="Times New Roman"/>
          <w:b/>
          <w:bCs/>
        </w:rPr>
      </w:pPr>
      <w:r w:rsidRPr="003C448C">
        <w:rPr>
          <w:rFonts w:ascii="Times New Roman" w:hAnsi="Times New Roman"/>
          <w:b/>
          <w:bCs/>
        </w:rPr>
        <w:t>Warunki ogólne.</w:t>
      </w:r>
    </w:p>
    <w:p w14:paraId="56182A5A" w14:textId="77777777" w:rsidR="00FB01F2" w:rsidRPr="003C448C" w:rsidRDefault="00FB01F2" w:rsidP="00FB01F2">
      <w:pPr>
        <w:keepNext/>
        <w:spacing w:after="0" w:line="240" w:lineRule="auto"/>
        <w:ind w:left="703" w:firstLine="2"/>
        <w:jc w:val="both"/>
        <w:rPr>
          <w:rFonts w:ascii="Times New Roman" w:hAnsi="Times New Roman"/>
        </w:rPr>
      </w:pPr>
      <w:r w:rsidRPr="003C448C">
        <w:rPr>
          <w:rFonts w:ascii="Times New Roman" w:hAnsi="Times New Roman"/>
        </w:rPr>
        <w:t>Wykonawca może polegać na wiedzy i doświadczeniu, potencjale technicznym, osobach zdol</w:t>
      </w:r>
      <w:r w:rsidR="00D0695D" w:rsidRPr="003C448C">
        <w:rPr>
          <w:rFonts w:ascii="Times New Roman" w:hAnsi="Times New Roman"/>
        </w:rPr>
        <w:t>nych do wykonania zamówienia,</w:t>
      </w:r>
      <w:r w:rsidRPr="003C448C">
        <w:rPr>
          <w:rFonts w:ascii="Times New Roman" w:hAnsi="Times New Roman"/>
        </w:rPr>
        <w:t xml:space="preserve"> zdolnościach finansowych </w:t>
      </w:r>
      <w:r w:rsidR="00D0695D" w:rsidRPr="003C448C">
        <w:rPr>
          <w:rFonts w:ascii="Times New Roman" w:hAnsi="Times New Roman"/>
        </w:rPr>
        <w:t xml:space="preserve">lub ekonomicznych </w:t>
      </w:r>
      <w:r w:rsidRPr="003C448C">
        <w:rPr>
          <w:rFonts w:ascii="Times New Roman" w:hAnsi="Times New Roman"/>
        </w:rPr>
        <w:t xml:space="preserve">innych podmiotów, </w:t>
      </w:r>
      <w:r w:rsidRPr="003C448C">
        <w:rPr>
          <w:rFonts w:ascii="Times New Roman" w:hAnsi="Times New Roman"/>
        </w:rPr>
        <w:lastRenderedPageBreak/>
        <w:t>niezależnie od charakteru prawneg</w:t>
      </w:r>
      <w:r w:rsidR="00D0695D" w:rsidRPr="003C448C">
        <w:rPr>
          <w:rFonts w:ascii="Times New Roman" w:hAnsi="Times New Roman"/>
        </w:rPr>
        <w:t>o łączących go z nimi stosunków.</w:t>
      </w:r>
      <w:r w:rsidRPr="003C448C">
        <w:rPr>
          <w:rFonts w:ascii="Times New Roman" w:hAnsi="Times New Roman"/>
        </w:rPr>
        <w:t xml:space="preserve"> Wykonawca w takiej sytuacji zobowiązany jest udowodnić zamawiającemu, iż będzie dysponował </w:t>
      </w:r>
      <w:r w:rsidR="00D0695D" w:rsidRPr="003C448C">
        <w:rPr>
          <w:rFonts w:ascii="Times New Roman" w:hAnsi="Times New Roman"/>
        </w:rPr>
        <w:t xml:space="preserve">tymi </w:t>
      </w:r>
      <w:r w:rsidRPr="003C448C">
        <w:rPr>
          <w:rFonts w:ascii="Times New Roman" w:hAnsi="Times New Roman"/>
        </w:rPr>
        <w:t xml:space="preserve">zasobami </w:t>
      </w:r>
      <w:r w:rsidR="00D0695D" w:rsidRPr="003C448C">
        <w:rPr>
          <w:rFonts w:ascii="Times New Roman" w:hAnsi="Times New Roman"/>
        </w:rPr>
        <w:t xml:space="preserve">w trakcie </w:t>
      </w:r>
      <w:r w:rsidRPr="003C448C">
        <w:rPr>
          <w:rFonts w:ascii="Times New Roman" w:hAnsi="Times New Roman"/>
        </w:rPr>
        <w:t xml:space="preserve">realizacji zamówienia, w szczególności przedstawiając w tym celu pisemne zobowiązanie tych podmiotów do oddania mu do dyspozycji niezbędnych zasobów na </w:t>
      </w:r>
      <w:r w:rsidR="00D0695D" w:rsidRPr="003C448C">
        <w:rPr>
          <w:rFonts w:ascii="Times New Roman" w:hAnsi="Times New Roman"/>
        </w:rPr>
        <w:t>potrzeby wykonania</w:t>
      </w:r>
      <w:r w:rsidRPr="003C448C">
        <w:rPr>
          <w:rFonts w:ascii="Times New Roman" w:hAnsi="Times New Roman"/>
        </w:rPr>
        <w:t xml:space="preserve"> zamówienia.</w:t>
      </w:r>
      <w:r w:rsidR="00D0695D" w:rsidRPr="003C448C">
        <w:rPr>
          <w:rFonts w:ascii="Times New Roman" w:hAnsi="Times New Roman"/>
        </w:rPr>
        <w:t xml:space="preserve"> Jeżeli z uzasadnionej przyczyny Wykonawca nie może przedstawić dokumentów dotyczących sytuacji finansowej i ekonomicznej wymaganych przez Zamawiającego, może przedstawić inny dokument, który w wystarczający sposób potwierdza spełnianie opisanego warunku</w:t>
      </w:r>
      <w:r w:rsidR="009E6B0B" w:rsidRPr="003C448C">
        <w:rPr>
          <w:rFonts w:ascii="Times New Roman" w:hAnsi="Times New Roman"/>
        </w:rPr>
        <w:t>.</w:t>
      </w:r>
    </w:p>
    <w:p w14:paraId="781DA113" w14:textId="77777777" w:rsidR="00FB01F2" w:rsidRPr="003C448C" w:rsidRDefault="00FB01F2" w:rsidP="00344E90">
      <w:pPr>
        <w:numPr>
          <w:ilvl w:val="2"/>
          <w:numId w:val="4"/>
        </w:numPr>
        <w:spacing w:after="0" w:line="240" w:lineRule="auto"/>
        <w:jc w:val="both"/>
        <w:rPr>
          <w:rFonts w:ascii="Times New Roman" w:hAnsi="Times New Roman"/>
        </w:rPr>
      </w:pPr>
      <w:r w:rsidRPr="003C448C">
        <w:rPr>
          <w:rFonts w:ascii="Times New Roman" w:hAnsi="Times New Roman"/>
        </w:rPr>
        <w:t xml:space="preserve">Wykonawca nie może podlegać wykluczeniu z ubiegania się o zamówienie publiczne na </w:t>
      </w:r>
      <w:r w:rsidR="009E6B0B" w:rsidRPr="003C448C">
        <w:rPr>
          <w:rFonts w:ascii="Times New Roman" w:hAnsi="Times New Roman"/>
        </w:rPr>
        <w:t xml:space="preserve">podstawie art. 24 ust. 1, </w:t>
      </w:r>
      <w:r w:rsidRPr="003C448C">
        <w:rPr>
          <w:rFonts w:ascii="Times New Roman" w:hAnsi="Times New Roman"/>
        </w:rPr>
        <w:t>ust. 2</w:t>
      </w:r>
      <w:r w:rsidR="008504B1" w:rsidRPr="003C448C">
        <w:rPr>
          <w:rFonts w:ascii="Times New Roman" w:hAnsi="Times New Roman"/>
        </w:rPr>
        <w:t>, ust. 2a</w:t>
      </w:r>
      <w:r w:rsidRPr="003C448C">
        <w:rPr>
          <w:rFonts w:ascii="Times New Roman" w:hAnsi="Times New Roman"/>
        </w:rPr>
        <w:t xml:space="preserve"> ustawy </w:t>
      </w:r>
      <w:proofErr w:type="spellStart"/>
      <w:r w:rsidRPr="003C448C">
        <w:rPr>
          <w:rFonts w:ascii="Times New Roman" w:hAnsi="Times New Roman"/>
        </w:rPr>
        <w:t>Pzp</w:t>
      </w:r>
      <w:proofErr w:type="spellEnd"/>
      <w:r w:rsidRPr="003C448C">
        <w:rPr>
          <w:rFonts w:ascii="Times New Roman" w:hAnsi="Times New Roman"/>
        </w:rPr>
        <w:t>.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569B4CD2"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6.1.1.</w:t>
      </w:r>
      <w:r w:rsidRPr="003C448C">
        <w:rPr>
          <w:rFonts w:ascii="Times New Roman" w:hAnsi="Times New Roman"/>
          <w:vertAlign w:val="superscript"/>
        </w:rPr>
        <w:t>1</w:t>
      </w:r>
      <w:r w:rsidRPr="003C448C">
        <w:rPr>
          <w:rFonts w:ascii="Times New Roman" w:hAnsi="Times New Roman"/>
        </w:rPr>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w:t>
      </w:r>
      <w:proofErr w:type="spellStart"/>
      <w:r w:rsidRPr="003C448C">
        <w:rPr>
          <w:rFonts w:ascii="Times New Roman" w:hAnsi="Times New Roman"/>
        </w:rPr>
        <w:t>Pzp</w:t>
      </w:r>
      <w:proofErr w:type="spellEnd"/>
      <w:r w:rsidRPr="003C448C">
        <w:rPr>
          <w:rFonts w:ascii="Times New Roman" w:hAnsi="Times New Roman"/>
        </w:rPr>
        <w:t xml:space="preserve"> winni spełnić łącznie, natomiast warunek określony w art. 24 ust. 1 oraz art. 24 ust. 2 </w:t>
      </w:r>
      <w:r w:rsidR="002A40EA" w:rsidRPr="003C448C">
        <w:rPr>
          <w:rFonts w:ascii="Times New Roman" w:hAnsi="Times New Roman"/>
        </w:rPr>
        <w:t xml:space="preserve">i 2a </w:t>
      </w:r>
      <w:r w:rsidRPr="003C448C">
        <w:rPr>
          <w:rFonts w:ascii="Times New Roman" w:hAnsi="Times New Roman"/>
        </w:rPr>
        <w:t xml:space="preserve">ustawy </w:t>
      </w:r>
      <w:proofErr w:type="spellStart"/>
      <w:r w:rsidRPr="003C448C">
        <w:rPr>
          <w:rFonts w:ascii="Times New Roman" w:hAnsi="Times New Roman"/>
        </w:rPr>
        <w:t>Pzp</w:t>
      </w:r>
      <w:proofErr w:type="spellEnd"/>
      <w:r w:rsidRPr="003C448C">
        <w:rPr>
          <w:rFonts w:ascii="Times New Roman" w:hAnsi="Times New Roman"/>
        </w:rPr>
        <w:t xml:space="preserve"> musi spełnić każdy z wykonawców osobno</w:t>
      </w:r>
      <w:r w:rsidR="002A40EA" w:rsidRPr="003C448C">
        <w:rPr>
          <w:rFonts w:ascii="Times New Roman" w:hAnsi="Times New Roman"/>
        </w:rPr>
        <w:t xml:space="preserve"> (tj. żaden z nich nie może podlegać wykluczeniu)</w:t>
      </w:r>
      <w:r w:rsidRPr="003C448C">
        <w:rPr>
          <w:rFonts w:ascii="Times New Roman" w:hAnsi="Times New Roman"/>
        </w:rPr>
        <w:t>.</w:t>
      </w:r>
    </w:p>
    <w:p w14:paraId="15409CFB" w14:textId="77777777" w:rsidR="00FB01F2" w:rsidRPr="003C448C" w:rsidRDefault="00FB01F2" w:rsidP="00FB01F2">
      <w:pPr>
        <w:spacing w:before="120"/>
        <w:ind w:left="720" w:hanging="720"/>
        <w:jc w:val="both"/>
        <w:rPr>
          <w:rFonts w:ascii="Times New Roman" w:hAnsi="Times New Roman"/>
        </w:rPr>
      </w:pPr>
      <w:r w:rsidRPr="003C448C">
        <w:rPr>
          <w:rFonts w:ascii="Times New Roman" w:hAnsi="Times New Roman"/>
        </w:rPr>
        <w:t>Oferta Wykonawcy wykluczonego uznana zostanie za odrzuconą.</w:t>
      </w:r>
    </w:p>
    <w:p w14:paraId="6AD2F564" w14:textId="77777777" w:rsidR="00FB01F2" w:rsidRPr="003C448C" w:rsidRDefault="00FB01F2" w:rsidP="00344E90">
      <w:pPr>
        <w:keepNext/>
        <w:numPr>
          <w:ilvl w:val="1"/>
          <w:numId w:val="4"/>
        </w:numPr>
        <w:spacing w:before="120" w:after="0" w:line="240" w:lineRule="auto"/>
        <w:jc w:val="both"/>
        <w:rPr>
          <w:rFonts w:ascii="Times New Roman" w:hAnsi="Times New Roman"/>
          <w:b/>
          <w:bCs/>
        </w:rPr>
      </w:pPr>
      <w:r w:rsidRPr="003C448C">
        <w:rPr>
          <w:rFonts w:ascii="Times New Roman" w:hAnsi="Times New Roman"/>
          <w:b/>
          <w:bCs/>
        </w:rPr>
        <w:t xml:space="preserve">Warunki szczegółowe. </w:t>
      </w:r>
    </w:p>
    <w:p w14:paraId="3A1CDD9D"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 xml:space="preserve">6.2.1.  </w:t>
      </w:r>
      <w:r w:rsidRPr="003C448C">
        <w:rPr>
          <w:rFonts w:ascii="Times New Roman" w:hAnsi="Times New Roman"/>
          <w:b/>
          <w:bCs/>
        </w:rPr>
        <w:t>Potencjał ekonomiczno-finansowy.</w:t>
      </w:r>
    </w:p>
    <w:p w14:paraId="006E9340" w14:textId="0BEA9BF9" w:rsidR="00FB01F2" w:rsidRPr="003C448C" w:rsidRDefault="00FB01F2" w:rsidP="00FB01F2">
      <w:pPr>
        <w:keepNext/>
        <w:spacing w:after="0" w:line="240" w:lineRule="auto"/>
        <w:ind w:left="703" w:hanging="703"/>
        <w:jc w:val="both"/>
        <w:rPr>
          <w:rFonts w:ascii="Times New Roman" w:hAnsi="Times New Roman"/>
          <w:b/>
          <w:bCs/>
        </w:rPr>
      </w:pPr>
      <w:r w:rsidRPr="003C448C">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671229" w:rsidRPr="003C448C">
        <w:rPr>
          <w:rFonts w:ascii="Times New Roman" w:hAnsi="Times New Roman"/>
        </w:rPr>
        <w:t>1</w:t>
      </w:r>
      <w:r w:rsidR="009E6B0B" w:rsidRPr="003C448C">
        <w:rPr>
          <w:rFonts w:ascii="Times New Roman" w:hAnsi="Times New Roman"/>
          <w:b/>
          <w:bCs/>
        </w:rPr>
        <w:t xml:space="preserve"> 000</w:t>
      </w:r>
      <w:r w:rsidRPr="003C448C">
        <w:rPr>
          <w:rFonts w:ascii="Times New Roman" w:hAnsi="Times New Roman"/>
          <w:b/>
          <w:bCs/>
        </w:rPr>
        <w:t xml:space="preserve"> 000 PLN.</w:t>
      </w:r>
    </w:p>
    <w:p w14:paraId="2D13AF1B" w14:textId="1FFFCF03" w:rsidR="00FB01F2" w:rsidRPr="003C448C" w:rsidRDefault="00FB01F2" w:rsidP="00FB01F2">
      <w:pPr>
        <w:autoSpaceDE w:val="0"/>
        <w:autoSpaceDN w:val="0"/>
        <w:adjustRightInd w:val="0"/>
        <w:spacing w:after="0" w:line="240" w:lineRule="auto"/>
        <w:ind w:left="720" w:hanging="720"/>
        <w:jc w:val="both"/>
        <w:rPr>
          <w:rFonts w:ascii="Times New Roman" w:hAnsi="Times New Roman"/>
        </w:rPr>
      </w:pPr>
      <w:r w:rsidRPr="003C448C">
        <w:rPr>
          <w:rFonts w:ascii="Times New Roman" w:hAnsi="Times New Roman"/>
        </w:rPr>
        <w:t xml:space="preserve">6.2.1.2 Wykonawca winien być ubezpieczony od odpowiedzialności cywilnej w zakresie prowadzonej działalności gospodarczej na kwotę w wysokości co najmniej </w:t>
      </w:r>
      <w:r w:rsidR="00671229" w:rsidRPr="003C448C">
        <w:rPr>
          <w:rFonts w:ascii="Times New Roman" w:hAnsi="Times New Roman"/>
          <w:b/>
        </w:rPr>
        <w:t>1</w:t>
      </w:r>
      <w:r w:rsidR="009E6B0B" w:rsidRPr="003C448C">
        <w:rPr>
          <w:rFonts w:ascii="Times New Roman" w:hAnsi="Times New Roman"/>
          <w:b/>
        </w:rPr>
        <w:t xml:space="preserve"> 000</w:t>
      </w:r>
      <w:r w:rsidRPr="003C448C">
        <w:rPr>
          <w:rFonts w:ascii="Times New Roman" w:hAnsi="Times New Roman"/>
          <w:b/>
          <w:bCs/>
        </w:rPr>
        <w:t xml:space="preserve"> 000 PLN</w:t>
      </w:r>
      <w:r w:rsidRPr="003C448C">
        <w:rPr>
          <w:rFonts w:ascii="Times New Roman" w:hAnsi="Times New Roman"/>
        </w:rPr>
        <w:t>.</w:t>
      </w:r>
    </w:p>
    <w:p w14:paraId="673162C5" w14:textId="77777777" w:rsidR="00FB01F2" w:rsidRPr="003C448C" w:rsidRDefault="00FB01F2" w:rsidP="00FB01F2">
      <w:pPr>
        <w:spacing w:before="120"/>
        <w:ind w:left="720" w:hanging="720"/>
        <w:jc w:val="both"/>
        <w:rPr>
          <w:rFonts w:ascii="Times New Roman" w:hAnsi="Times New Roman"/>
        </w:rPr>
      </w:pPr>
      <w:r w:rsidRPr="003C448C">
        <w:rPr>
          <w:rFonts w:ascii="Times New Roman" w:hAnsi="Times New Roman"/>
        </w:rPr>
        <w:t>6.2.1.</w:t>
      </w:r>
      <w:r w:rsidRPr="003C448C">
        <w:rPr>
          <w:rFonts w:ascii="Times New Roman" w:hAnsi="Times New Roman"/>
          <w:b/>
          <w:bCs/>
          <w:vertAlign w:val="superscript"/>
        </w:rPr>
        <w:t>1</w:t>
      </w:r>
      <w:r w:rsidRPr="003C448C">
        <w:rPr>
          <w:rFonts w:ascii="Times New Roman" w:hAnsi="Times New Roman"/>
          <w:vertAlign w:val="superscript"/>
        </w:rPr>
        <w:tab/>
      </w:r>
      <w:r w:rsidRPr="003C448C">
        <w:rPr>
          <w:rFonts w:ascii="Times New Roman" w:hAnsi="Times New Roman"/>
          <w:b/>
          <w:bCs/>
        </w:rPr>
        <w:t>Potencjał ekonomiczno-finansowy Wykonawców składających wspólną ofertę.</w:t>
      </w:r>
    </w:p>
    <w:p w14:paraId="6CA6FB3D" w14:textId="77777777" w:rsidR="00FB01F2" w:rsidRPr="003C448C" w:rsidRDefault="00FB01F2" w:rsidP="00FB01F2">
      <w:pPr>
        <w:spacing w:before="120"/>
        <w:ind w:left="708"/>
        <w:jc w:val="both"/>
        <w:rPr>
          <w:rFonts w:ascii="Times New Roman" w:hAnsi="Times New Roman"/>
        </w:rPr>
      </w:pPr>
      <w:r w:rsidRPr="003C448C">
        <w:rPr>
          <w:rFonts w:ascii="Times New Roman" w:hAnsi="Times New Roman"/>
        </w:rPr>
        <w:t xml:space="preserve">W przypadku Wykonawców składających wspólną ofertę warunki określone w pkt </w:t>
      </w:r>
      <w:r w:rsidRPr="003C448C">
        <w:rPr>
          <w:rFonts w:ascii="Times New Roman" w:hAnsi="Times New Roman"/>
          <w:b/>
          <w:bCs/>
        </w:rPr>
        <w:t xml:space="preserve">6.2.1. </w:t>
      </w:r>
      <w:r w:rsidRPr="003C448C">
        <w:rPr>
          <w:rFonts w:ascii="Times New Roman" w:hAnsi="Times New Roman"/>
        </w:rPr>
        <w:t xml:space="preserve">winny być spełnione </w:t>
      </w:r>
      <w:r w:rsidRPr="003C448C">
        <w:rPr>
          <w:rFonts w:ascii="Times New Roman" w:hAnsi="Times New Roman"/>
          <w:b/>
          <w:bCs/>
        </w:rPr>
        <w:t>łącznie</w:t>
      </w:r>
      <w:r w:rsidRPr="003C448C">
        <w:rPr>
          <w:rFonts w:ascii="Times New Roman" w:hAnsi="Times New Roman"/>
        </w:rPr>
        <w:t>.</w:t>
      </w:r>
    </w:p>
    <w:p w14:paraId="5D01493F"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 xml:space="preserve">6.2.2.  </w:t>
      </w:r>
      <w:r w:rsidRPr="003C448C">
        <w:rPr>
          <w:rFonts w:ascii="Times New Roman" w:hAnsi="Times New Roman"/>
          <w:b/>
          <w:bCs/>
        </w:rPr>
        <w:t>Potencjał techniczny oraz osoby zdolne do wykonania zamówienia.</w:t>
      </w:r>
    </w:p>
    <w:p w14:paraId="1563D9EB" w14:textId="77777777" w:rsidR="00FB01F2" w:rsidRPr="003C448C" w:rsidRDefault="009E6B0B" w:rsidP="009E6B0B">
      <w:pPr>
        <w:spacing w:after="0" w:line="240" w:lineRule="auto"/>
        <w:ind w:left="705" w:hanging="2"/>
        <w:jc w:val="both"/>
        <w:rPr>
          <w:rFonts w:ascii="Times New Roman" w:hAnsi="Times New Roman"/>
        </w:rPr>
      </w:pPr>
      <w:r w:rsidRPr="003C448C">
        <w:rPr>
          <w:rFonts w:ascii="Times New Roman" w:hAnsi="Times New Roman"/>
        </w:rPr>
        <w:t>Zamawiający nie precyzuje warunku w zakresie potencjału technicznego oraz osób zdolnych do wykonania zamówienia.</w:t>
      </w:r>
    </w:p>
    <w:p w14:paraId="32ABD2A8"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6.2.3.</w:t>
      </w:r>
      <w:r w:rsidRPr="003C448C">
        <w:rPr>
          <w:rFonts w:ascii="Times New Roman" w:hAnsi="Times New Roman"/>
          <w:b/>
          <w:bCs/>
        </w:rPr>
        <w:t xml:space="preserve">  Doświadczenie zawodowe.</w:t>
      </w:r>
    </w:p>
    <w:p w14:paraId="0020627C" w14:textId="443D1E95" w:rsidR="00C36802" w:rsidRPr="003C448C" w:rsidRDefault="00FB01F2" w:rsidP="00C36802">
      <w:pPr>
        <w:spacing w:after="0" w:line="240" w:lineRule="auto"/>
        <w:ind w:left="705" w:hanging="705"/>
        <w:jc w:val="both"/>
        <w:rPr>
          <w:rFonts w:ascii="Times New Roman" w:hAnsi="Times New Roman"/>
          <w:b/>
        </w:rPr>
      </w:pPr>
      <w:r w:rsidRPr="003C448C">
        <w:rPr>
          <w:rFonts w:ascii="Times New Roman" w:hAnsi="Times New Roman"/>
        </w:rPr>
        <w:t xml:space="preserve">6.2.3.1 </w:t>
      </w:r>
      <w:r w:rsidR="00C36802" w:rsidRPr="003C448C">
        <w:rPr>
          <w:rFonts w:ascii="Times New Roman" w:hAnsi="Times New Roman"/>
        </w:rPr>
        <w:t xml:space="preserve">O udzielenie zamówienia mogą ubiegać się Wykonawcy, którzy w okresie ostatnich 3 lat przed upływem terminu składania ofert, a jeżeli okres prowadzenia działalności jest krótszy – to w tym okresie zrealizowali </w:t>
      </w:r>
      <w:r w:rsidR="00915102" w:rsidRPr="003C448C">
        <w:rPr>
          <w:rFonts w:ascii="Times New Roman" w:hAnsi="Times New Roman"/>
        </w:rPr>
        <w:t xml:space="preserve">co najmniej jedno zamówienie o wartości minimum 1 000 000,00 złotych                       w zakresie </w:t>
      </w:r>
      <w:r w:rsidR="00671229" w:rsidRPr="003C448C">
        <w:rPr>
          <w:rFonts w:ascii="Times New Roman" w:hAnsi="Times New Roman"/>
        </w:rPr>
        <w:t>czwartego poziomu utrzymania P4 (naprawa rewizyjna)</w:t>
      </w:r>
      <w:r w:rsidR="00C36802" w:rsidRPr="003C448C">
        <w:rPr>
          <w:rFonts w:ascii="Times New Roman" w:hAnsi="Times New Roman"/>
        </w:rPr>
        <w:t xml:space="preserve"> co najmniej dwóch </w:t>
      </w:r>
      <w:r w:rsidR="00C51284" w:rsidRPr="003C448C">
        <w:rPr>
          <w:rFonts w:ascii="Times New Roman" w:hAnsi="Times New Roman"/>
        </w:rPr>
        <w:t>pojazdów kolejowych</w:t>
      </w:r>
      <w:r w:rsidR="00C36802" w:rsidRPr="003C448C">
        <w:rPr>
          <w:rFonts w:ascii="Times New Roman" w:hAnsi="Times New Roman"/>
          <w:b/>
        </w:rPr>
        <w:t>.</w:t>
      </w:r>
    </w:p>
    <w:p w14:paraId="6A4235CF" w14:textId="7E6B942C" w:rsidR="00FB01F2" w:rsidRPr="003C448C" w:rsidRDefault="00FB01F2" w:rsidP="00C36802">
      <w:pPr>
        <w:spacing w:after="0" w:line="240" w:lineRule="auto"/>
        <w:ind w:left="705" w:hanging="705"/>
        <w:jc w:val="both"/>
      </w:pPr>
      <w:r w:rsidRPr="003C448C">
        <w:t>6.2.3.</w:t>
      </w:r>
      <w:r w:rsidRPr="003C448C">
        <w:rPr>
          <w:vertAlign w:val="superscript"/>
        </w:rPr>
        <w:t>1</w:t>
      </w:r>
      <w:r w:rsidRPr="003C448C">
        <w:t xml:space="preserve"> Doświadczenie zawodowe Wykonawców składających wspólną ofertę.</w:t>
      </w:r>
    </w:p>
    <w:p w14:paraId="091725BD" w14:textId="77777777" w:rsidR="00FB01F2" w:rsidRPr="003C448C" w:rsidRDefault="00FB01F2" w:rsidP="00FB01F2">
      <w:pPr>
        <w:pStyle w:val="Tekstpodstawowy2"/>
        <w:spacing w:before="0"/>
        <w:ind w:left="705"/>
        <w:rPr>
          <w:b w:val="0"/>
          <w:bCs w:val="0"/>
          <w:sz w:val="22"/>
          <w:szCs w:val="22"/>
        </w:rPr>
      </w:pPr>
      <w:r w:rsidRPr="003C448C">
        <w:rPr>
          <w:b w:val="0"/>
          <w:bCs w:val="0"/>
          <w:sz w:val="22"/>
          <w:szCs w:val="22"/>
        </w:rPr>
        <w:t xml:space="preserve">W przypadku Wykonawców składających wspólną ofertę warunki doświadczenia określone                           w pkt </w:t>
      </w:r>
      <w:r w:rsidRPr="003C448C">
        <w:rPr>
          <w:sz w:val="22"/>
          <w:szCs w:val="22"/>
        </w:rPr>
        <w:t xml:space="preserve">6.2.3. </w:t>
      </w:r>
      <w:r w:rsidRPr="003C448C">
        <w:rPr>
          <w:b w:val="0"/>
          <w:bCs w:val="0"/>
          <w:sz w:val="22"/>
          <w:szCs w:val="22"/>
        </w:rPr>
        <w:t xml:space="preserve">winny być spełniony </w:t>
      </w:r>
      <w:r w:rsidRPr="003C448C">
        <w:rPr>
          <w:sz w:val="22"/>
          <w:szCs w:val="22"/>
        </w:rPr>
        <w:t>łącznie</w:t>
      </w:r>
      <w:r w:rsidRPr="003C448C">
        <w:rPr>
          <w:b w:val="0"/>
          <w:bCs w:val="0"/>
          <w:sz w:val="22"/>
          <w:szCs w:val="22"/>
        </w:rPr>
        <w:t>.</w:t>
      </w:r>
    </w:p>
    <w:p w14:paraId="580F677A" w14:textId="77777777" w:rsidR="00FB01F2" w:rsidRPr="003C448C" w:rsidRDefault="00FB01F2" w:rsidP="00FB01F2">
      <w:pPr>
        <w:pStyle w:val="Tekstpodstawowy2"/>
        <w:keepNext/>
        <w:ind w:left="703" w:hanging="703"/>
        <w:rPr>
          <w:sz w:val="22"/>
          <w:szCs w:val="22"/>
        </w:rPr>
      </w:pPr>
      <w:r w:rsidRPr="003C448C">
        <w:rPr>
          <w:b w:val="0"/>
          <w:bCs w:val="0"/>
          <w:sz w:val="22"/>
          <w:szCs w:val="22"/>
        </w:rPr>
        <w:t>6.2.4   Podwykonawstwo.</w:t>
      </w:r>
    </w:p>
    <w:p w14:paraId="6201866A" w14:textId="77777777" w:rsidR="00FB01F2" w:rsidRPr="003C448C" w:rsidRDefault="00FB01F2" w:rsidP="00FB01F2">
      <w:pPr>
        <w:spacing w:after="0" w:line="240" w:lineRule="auto"/>
        <w:ind w:left="709"/>
        <w:jc w:val="both"/>
        <w:rPr>
          <w:rFonts w:ascii="Times New Roman" w:hAnsi="Times New Roman"/>
        </w:rPr>
      </w:pPr>
      <w:r w:rsidRPr="003C448C">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3C448C" w:rsidRDefault="00FB01F2" w:rsidP="00FB01F2">
      <w:pPr>
        <w:ind w:right="97"/>
        <w:rPr>
          <w:rFonts w:ascii="Times New Roman" w:hAnsi="Times New Roman"/>
        </w:rPr>
      </w:pPr>
    </w:p>
    <w:p w14:paraId="48196CE8" w14:textId="77777777" w:rsidR="00FB01F2" w:rsidRPr="003C448C" w:rsidRDefault="00FB01F2" w:rsidP="00FB01F2">
      <w:pPr>
        <w:pStyle w:val="rozdzia"/>
        <w:ind w:left="705" w:hanging="705"/>
        <w:rPr>
          <w:sz w:val="22"/>
          <w:szCs w:val="22"/>
        </w:rPr>
      </w:pPr>
      <w:r w:rsidRPr="003C448C">
        <w:rPr>
          <w:sz w:val="22"/>
          <w:szCs w:val="22"/>
        </w:rPr>
        <w:lastRenderedPageBreak/>
        <w:t>7.</w:t>
      </w:r>
      <w:r w:rsidRPr="003C448C">
        <w:rPr>
          <w:sz w:val="22"/>
          <w:szCs w:val="22"/>
        </w:rPr>
        <w:tab/>
        <w:t>Dokumenty wymagane dla potwierdzenia spełniania przez Wykonawców warunków udziału w postępowaniu.</w:t>
      </w:r>
    </w:p>
    <w:p w14:paraId="1273D33B" w14:textId="77777777"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7.1.</w:t>
      </w:r>
      <w:r w:rsidRPr="003C448C">
        <w:rPr>
          <w:rFonts w:ascii="Times New Roman" w:hAnsi="Times New Roman"/>
        </w:rPr>
        <w:tab/>
        <w:t xml:space="preserve">Dla potwierdzenia spełnienia </w:t>
      </w:r>
      <w:r w:rsidRPr="003C448C">
        <w:rPr>
          <w:rFonts w:ascii="Times New Roman" w:hAnsi="Times New Roman"/>
          <w:b/>
          <w:bCs/>
        </w:rPr>
        <w:t>warunków ogólnych</w:t>
      </w:r>
      <w:r w:rsidRPr="003C448C">
        <w:rPr>
          <w:rFonts w:ascii="Times New Roman" w:hAnsi="Times New Roman"/>
        </w:rPr>
        <w:t>, określonych w pkt 6.1. niniejszej Instrukcji dla Wykonawców, Wykonawcy winni przedłożyć niżej wymienione dokumenty:</w:t>
      </w:r>
    </w:p>
    <w:p w14:paraId="007B34D6" w14:textId="2F6C4BC3"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 xml:space="preserve">Oświadczenie o spełnianiu warunków określonych w art. 22 ust. 1 ustawy </w:t>
      </w:r>
      <w:proofErr w:type="spellStart"/>
      <w:r w:rsidRPr="003C448C">
        <w:rPr>
          <w:rFonts w:ascii="Times New Roman" w:hAnsi="Times New Roman"/>
        </w:rPr>
        <w:t>Pzp</w:t>
      </w:r>
      <w:proofErr w:type="spellEnd"/>
      <w:r w:rsidRPr="003C448C">
        <w:rPr>
          <w:rFonts w:ascii="Times New Roman" w:hAnsi="Times New Roman"/>
        </w:rPr>
        <w:t xml:space="preserve"> zgodne</w:t>
      </w:r>
      <w:r w:rsidR="00C36802" w:rsidRPr="003C448C">
        <w:rPr>
          <w:rFonts w:ascii="Times New Roman" w:hAnsi="Times New Roman"/>
        </w:rPr>
        <w:t xml:space="preserve"> </w:t>
      </w:r>
      <w:r w:rsidRPr="003C448C">
        <w:rPr>
          <w:rFonts w:ascii="Times New Roman" w:hAnsi="Times New Roman"/>
        </w:rPr>
        <w:t>z treścią Formularza Oświadczenia stanowiącego Rozdział II niniejszej SIWZ</w:t>
      </w:r>
      <w:r w:rsidR="00F72212" w:rsidRPr="003C448C">
        <w:rPr>
          <w:rFonts w:ascii="Times New Roman" w:hAnsi="Times New Roman"/>
        </w:rPr>
        <w:t>;</w:t>
      </w:r>
    </w:p>
    <w:p w14:paraId="11A6A447" w14:textId="330C11D3"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b/>
          <w:bCs/>
          <w:u w:val="single"/>
        </w:rPr>
        <w:t>Aktualny</w:t>
      </w:r>
      <w:r w:rsidRPr="003C448C">
        <w:rPr>
          <w:rFonts w:ascii="Times New Roman" w:hAnsi="Times New Roman"/>
        </w:rPr>
        <w:t xml:space="preserve"> odpis z właściwego rejestru lub z centralnej ewidencji i informacji o działalności gospodarczej, jeżeli odrębne przepisy wymagają wpisu do rejestru, w celu wykazania braku podstaw do wykluczenia Wykonawcy w oparciu w art. 24 ust. 1 pkt 2 ustawy Prawo zamówień publicznych, wystawiony nie wcześniej niż 6 miesięcy przed upływem terminu składania ofert</w:t>
      </w:r>
      <w:r w:rsidR="00F72212" w:rsidRPr="003C448C">
        <w:rPr>
          <w:rFonts w:ascii="Times New Roman" w:hAnsi="Times New Roman"/>
        </w:rPr>
        <w:t>;</w:t>
      </w:r>
    </w:p>
    <w:p w14:paraId="40F8E38D" w14:textId="711493E1"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 xml:space="preserve">Aktualne informacje z Krajowego Rejestru Karnego w zakresie określonym w art. 24 ust. 1 pkt od 4 do 8 ustawy </w:t>
      </w:r>
      <w:proofErr w:type="spellStart"/>
      <w:r w:rsidRPr="003C448C">
        <w:rPr>
          <w:rFonts w:ascii="Times New Roman" w:hAnsi="Times New Roman"/>
        </w:rPr>
        <w:t>Pzp</w:t>
      </w:r>
      <w:proofErr w:type="spellEnd"/>
      <w:r w:rsidRPr="003C448C">
        <w:rPr>
          <w:rFonts w:ascii="Times New Roman" w:hAnsi="Times New Roman"/>
        </w:rPr>
        <w:t xml:space="preserve"> wystawione nie wcześniej niż 6 miesięcy przed upływem terminu składania ofert</w:t>
      </w:r>
      <w:r w:rsidR="00F72212" w:rsidRPr="003C448C">
        <w:rPr>
          <w:rFonts w:ascii="Times New Roman" w:hAnsi="Times New Roman"/>
        </w:rPr>
        <w:t>;</w:t>
      </w:r>
    </w:p>
    <w:p w14:paraId="273E8090" w14:textId="3D7A22D6"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 xml:space="preserve">Aktualne informacje z Krajowego Rejestru Karnego w zakresie określonym w art. 24 ust. 1 pkt 9 ustawy </w:t>
      </w:r>
      <w:proofErr w:type="spellStart"/>
      <w:r w:rsidRPr="003C448C">
        <w:rPr>
          <w:rFonts w:ascii="Times New Roman" w:hAnsi="Times New Roman"/>
        </w:rPr>
        <w:t>Pzp</w:t>
      </w:r>
      <w:proofErr w:type="spellEnd"/>
      <w:r w:rsidRPr="003C448C">
        <w:rPr>
          <w:rFonts w:ascii="Times New Roman" w:hAnsi="Times New Roman"/>
        </w:rPr>
        <w:t>, wystawione nie wcześniej niż 6 miesięcy przed upływem terminu składania ofert</w:t>
      </w:r>
      <w:r w:rsidR="00F72212" w:rsidRPr="003C448C">
        <w:rPr>
          <w:rFonts w:ascii="Times New Roman" w:hAnsi="Times New Roman"/>
        </w:rPr>
        <w:t>;</w:t>
      </w:r>
    </w:p>
    <w:p w14:paraId="23D6D880" w14:textId="77777777"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 xml:space="preserve">Aktualne informacje z Krajowego Rejestru Karnego w zakresie określonym w art. 24 ust. 1 pkt 10-11 ustawy </w:t>
      </w:r>
      <w:proofErr w:type="spellStart"/>
      <w:r w:rsidRPr="003C448C">
        <w:rPr>
          <w:rFonts w:ascii="Times New Roman" w:hAnsi="Times New Roman"/>
        </w:rPr>
        <w:t>Pzp</w:t>
      </w:r>
      <w:proofErr w:type="spellEnd"/>
      <w:r w:rsidRPr="003C448C">
        <w:rPr>
          <w:rFonts w:ascii="Times New Roman" w:hAnsi="Times New Roman"/>
        </w:rPr>
        <w:t>, wystawione nie wcześniej niż 6 miesięcy przed upływem terminu składania ofert.</w:t>
      </w:r>
    </w:p>
    <w:p w14:paraId="043C6538" w14:textId="74AE2747" w:rsidR="00FB01F2" w:rsidRPr="003C448C" w:rsidRDefault="00FB01F2" w:rsidP="00FB01F2">
      <w:pPr>
        <w:pStyle w:val="Tekstpodstawowy3"/>
        <w:spacing w:before="0"/>
        <w:ind w:left="708"/>
        <w:rPr>
          <w:b/>
          <w:bCs/>
          <w:iCs/>
          <w:sz w:val="22"/>
          <w:szCs w:val="22"/>
        </w:rPr>
      </w:pPr>
      <w:r w:rsidRPr="003C448C">
        <w:rPr>
          <w:b/>
          <w:bCs/>
          <w:iCs/>
          <w:sz w:val="22"/>
          <w:szCs w:val="22"/>
        </w:rPr>
        <w:t>Informujemy, że Biuro Informacyjne Krajowego Rejestru Karnego w Warszawie znajduje się przy ul. Czerniakowskiej 100 tel. (0-22) 39 76 200 fax: 022 39 76</w:t>
      </w:r>
      <w:r w:rsidR="00F72212" w:rsidRPr="003C448C">
        <w:rPr>
          <w:b/>
          <w:bCs/>
          <w:iCs/>
          <w:sz w:val="22"/>
          <w:szCs w:val="22"/>
        </w:rPr>
        <w:t> </w:t>
      </w:r>
      <w:r w:rsidRPr="003C448C">
        <w:rPr>
          <w:b/>
          <w:bCs/>
          <w:iCs/>
          <w:sz w:val="22"/>
          <w:szCs w:val="22"/>
        </w:rPr>
        <w:t>205</w:t>
      </w:r>
      <w:r w:rsidR="00F72212" w:rsidRPr="003C448C">
        <w:rPr>
          <w:b/>
          <w:bCs/>
          <w:iCs/>
          <w:sz w:val="22"/>
          <w:szCs w:val="22"/>
        </w:rPr>
        <w:t>;</w:t>
      </w:r>
    </w:p>
    <w:p w14:paraId="1C03CA19" w14:textId="5825D2BE" w:rsidR="00FB01F2" w:rsidRPr="003C448C" w:rsidRDefault="00FB01F2" w:rsidP="00344E90">
      <w:pPr>
        <w:pStyle w:val="Tekstpodstawowy2"/>
        <w:numPr>
          <w:ilvl w:val="2"/>
          <w:numId w:val="5"/>
        </w:numPr>
        <w:spacing w:before="0"/>
        <w:rPr>
          <w:b w:val="0"/>
          <w:bCs w:val="0"/>
          <w:sz w:val="22"/>
          <w:szCs w:val="22"/>
        </w:rPr>
      </w:pPr>
      <w:r w:rsidRPr="003C448C">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sidRPr="003C448C">
        <w:rPr>
          <w:b w:val="0"/>
          <w:bCs w:val="0"/>
          <w:sz w:val="22"/>
          <w:szCs w:val="22"/>
        </w:rPr>
        <w:t xml:space="preserve"> wstrzymanie </w:t>
      </w:r>
      <w:r w:rsidRPr="003C448C">
        <w:rPr>
          <w:b w:val="0"/>
          <w:bCs w:val="0"/>
          <w:sz w:val="22"/>
          <w:szCs w:val="22"/>
        </w:rPr>
        <w:t>w całości wykonania decyzji właściwego organu. Powyższe zaświadczenia muszą być wystawione nie wcześniej niż 3 miesiące przed upływem terminu składania ofert</w:t>
      </w:r>
      <w:r w:rsidR="00F72212" w:rsidRPr="003C448C">
        <w:rPr>
          <w:b w:val="0"/>
          <w:bCs w:val="0"/>
          <w:sz w:val="22"/>
          <w:szCs w:val="22"/>
        </w:rPr>
        <w:t>;</w:t>
      </w:r>
    </w:p>
    <w:p w14:paraId="586CCFC3" w14:textId="77777777" w:rsidR="00F72212" w:rsidRPr="003C448C" w:rsidRDefault="00F72212" w:rsidP="00344E90">
      <w:pPr>
        <w:pStyle w:val="Tekstpodstawowy2"/>
        <w:numPr>
          <w:ilvl w:val="2"/>
          <w:numId w:val="5"/>
        </w:numPr>
        <w:spacing w:before="0"/>
        <w:rPr>
          <w:b w:val="0"/>
          <w:bCs w:val="0"/>
          <w:sz w:val="22"/>
          <w:szCs w:val="22"/>
        </w:rPr>
      </w:pPr>
      <w:r w:rsidRPr="003C448C">
        <w:rPr>
          <w:b w:val="0"/>
          <w:sz w:val="22"/>
          <w:szCs w:val="22"/>
        </w:rPr>
        <w:t>Listę podmiotów należących do tej samej grupy kapitałowej, o której mowa w art. 2</w:t>
      </w:r>
      <w:r w:rsidR="00C22A5E" w:rsidRPr="003C448C">
        <w:rPr>
          <w:b w:val="0"/>
          <w:sz w:val="22"/>
          <w:szCs w:val="22"/>
        </w:rPr>
        <w:t>6</w:t>
      </w:r>
      <w:r w:rsidRPr="003C448C">
        <w:rPr>
          <w:b w:val="0"/>
          <w:sz w:val="22"/>
          <w:szCs w:val="22"/>
        </w:rPr>
        <w:t xml:space="preserve"> ust. 2</w:t>
      </w:r>
      <w:r w:rsidR="00C22A5E" w:rsidRPr="003C448C">
        <w:rPr>
          <w:b w:val="0"/>
          <w:sz w:val="22"/>
          <w:szCs w:val="22"/>
        </w:rPr>
        <w:t xml:space="preserve"> d</w:t>
      </w:r>
      <w:r w:rsidRPr="003C448C">
        <w:rPr>
          <w:b w:val="0"/>
          <w:sz w:val="22"/>
          <w:szCs w:val="22"/>
        </w:rPr>
        <w:t xml:space="preserve"> </w:t>
      </w:r>
      <w:proofErr w:type="spellStart"/>
      <w:r w:rsidR="008C5919" w:rsidRPr="003C448C">
        <w:rPr>
          <w:b w:val="0"/>
          <w:sz w:val="22"/>
          <w:szCs w:val="22"/>
        </w:rPr>
        <w:t>Pzp</w:t>
      </w:r>
      <w:proofErr w:type="spellEnd"/>
      <w:r w:rsidRPr="003C448C">
        <w:rPr>
          <w:b w:val="0"/>
          <w:sz w:val="22"/>
          <w:szCs w:val="22"/>
        </w:rPr>
        <w:t xml:space="preserve">, albo informację o tym, że nie należy do grupy kapitałowej. </w:t>
      </w:r>
    </w:p>
    <w:p w14:paraId="616B4BE5" w14:textId="77777777" w:rsidR="00FB01F2" w:rsidRPr="003C448C" w:rsidRDefault="00FB01F2" w:rsidP="00FB01F2">
      <w:pPr>
        <w:pStyle w:val="Tekstpodstawowy2"/>
        <w:spacing w:before="0"/>
        <w:ind w:left="703" w:hanging="703"/>
        <w:rPr>
          <w:b w:val="0"/>
          <w:bCs w:val="0"/>
          <w:sz w:val="22"/>
          <w:szCs w:val="22"/>
        </w:rPr>
      </w:pPr>
      <w:r w:rsidRPr="003C448C">
        <w:rPr>
          <w:b w:val="0"/>
          <w:bCs w:val="0"/>
          <w:sz w:val="22"/>
          <w:szCs w:val="22"/>
        </w:rPr>
        <w:t>7.1.</w:t>
      </w:r>
      <w:r w:rsidRPr="003C448C">
        <w:rPr>
          <w:b w:val="0"/>
          <w:bCs w:val="0"/>
          <w:sz w:val="22"/>
          <w:szCs w:val="22"/>
          <w:vertAlign w:val="superscript"/>
        </w:rPr>
        <w:t>1</w:t>
      </w:r>
      <w:r w:rsidRPr="003C448C">
        <w:rPr>
          <w:b w:val="0"/>
          <w:bCs w:val="0"/>
          <w:sz w:val="22"/>
          <w:szCs w:val="22"/>
          <w:vertAlign w:val="superscript"/>
        </w:rPr>
        <w:tab/>
      </w:r>
      <w:r w:rsidRPr="003C448C">
        <w:rPr>
          <w:b w:val="0"/>
          <w:bCs w:val="0"/>
          <w:sz w:val="22"/>
          <w:szCs w:val="22"/>
        </w:rPr>
        <w:t xml:space="preserve">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w:t>
      </w:r>
      <w:proofErr w:type="spellStart"/>
      <w:r w:rsidRPr="003C448C">
        <w:rPr>
          <w:b w:val="0"/>
          <w:bCs w:val="0"/>
          <w:sz w:val="22"/>
          <w:szCs w:val="22"/>
        </w:rPr>
        <w:t>Pzp</w:t>
      </w:r>
      <w:proofErr w:type="spellEnd"/>
      <w:r w:rsidRPr="003C448C">
        <w:rPr>
          <w:b w:val="0"/>
          <w:bCs w:val="0"/>
          <w:sz w:val="22"/>
          <w:szCs w:val="22"/>
        </w:rPr>
        <w:t xml:space="preserve"> złożyć wspólnie na jednym formularzu,  natomiast w zakresie art. 24 ustawy </w:t>
      </w:r>
      <w:proofErr w:type="spellStart"/>
      <w:r w:rsidRPr="003C448C">
        <w:rPr>
          <w:b w:val="0"/>
          <w:bCs w:val="0"/>
          <w:sz w:val="22"/>
          <w:szCs w:val="22"/>
        </w:rPr>
        <w:t>Pzp</w:t>
      </w:r>
      <w:proofErr w:type="spellEnd"/>
      <w:r w:rsidRPr="003C448C">
        <w:rPr>
          <w:b w:val="0"/>
          <w:bCs w:val="0"/>
          <w:sz w:val="22"/>
          <w:szCs w:val="22"/>
        </w:rPr>
        <w:t xml:space="preserve"> (tj. wykluczenie z postępowania o udzielenie zamówienia publicznego) każdy z wykonawców z osobna.</w:t>
      </w:r>
    </w:p>
    <w:p w14:paraId="6C4B8B25" w14:textId="77777777" w:rsidR="00FB01F2" w:rsidRPr="003C448C" w:rsidRDefault="00FB01F2" w:rsidP="00FB01F2">
      <w:pPr>
        <w:pStyle w:val="Tekstpodstawowy2"/>
        <w:spacing w:before="0"/>
        <w:ind w:left="703" w:hanging="703"/>
        <w:rPr>
          <w:b w:val="0"/>
          <w:bCs w:val="0"/>
          <w:sz w:val="22"/>
          <w:szCs w:val="22"/>
        </w:rPr>
      </w:pPr>
      <w:r w:rsidRPr="003C448C">
        <w:rPr>
          <w:b w:val="0"/>
          <w:bCs w:val="0"/>
          <w:sz w:val="22"/>
          <w:szCs w:val="22"/>
        </w:rPr>
        <w:t>7.1.</w:t>
      </w:r>
      <w:r w:rsidRPr="003C448C">
        <w:rPr>
          <w:b w:val="0"/>
          <w:bCs w:val="0"/>
          <w:sz w:val="22"/>
          <w:szCs w:val="22"/>
          <w:vertAlign w:val="superscript"/>
        </w:rPr>
        <w:t>2.</w:t>
      </w:r>
      <w:r w:rsidRPr="003C448C">
        <w:rPr>
          <w:b w:val="0"/>
          <w:bCs w:val="0"/>
          <w:sz w:val="22"/>
          <w:szCs w:val="22"/>
          <w:vertAlign w:val="superscript"/>
        </w:rPr>
        <w:tab/>
      </w:r>
      <w:r w:rsidRPr="003C448C">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a)</w:t>
      </w:r>
      <w:r w:rsidRPr="003C448C">
        <w:rPr>
          <w:sz w:val="22"/>
          <w:szCs w:val="22"/>
        </w:rPr>
        <w:tab/>
        <w:t>nie otwarto jego likwidacji ani nie ogłoszono upadłości,</w:t>
      </w:r>
    </w:p>
    <w:p w14:paraId="33DD88D4"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b)</w:t>
      </w:r>
      <w:r w:rsidRPr="003C448C">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c)</w:t>
      </w:r>
      <w:r w:rsidRPr="003C448C">
        <w:rPr>
          <w:sz w:val="22"/>
          <w:szCs w:val="22"/>
        </w:rPr>
        <w:tab/>
        <w:t>nie orzeczono wobec niego zakazu ubiegania się o zamówienie.</w:t>
      </w:r>
    </w:p>
    <w:p w14:paraId="5842F053"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 xml:space="preserve">Jeżeli Wykonawca ma siedzibę lub miejsce zamieszkania poza terytorium Rzeczypospolitej Polskiej, zamiast dokumentu, o których mowa w pkt </w:t>
      </w:r>
      <w:r w:rsidRPr="003C448C">
        <w:rPr>
          <w:sz w:val="22"/>
          <w:szCs w:val="22"/>
        </w:rPr>
        <w:t>7.1.3</w:t>
      </w:r>
      <w:r w:rsidRPr="003C448C">
        <w:rPr>
          <w:b w:val="0"/>
          <w:bCs w:val="0"/>
          <w:sz w:val="22"/>
          <w:szCs w:val="22"/>
        </w:rPr>
        <w:t xml:space="preserve">. i </w:t>
      </w:r>
      <w:r w:rsidRPr="003C448C">
        <w:rPr>
          <w:bCs w:val="0"/>
          <w:sz w:val="22"/>
          <w:szCs w:val="22"/>
        </w:rPr>
        <w:t>7.1.5</w:t>
      </w:r>
      <w:r w:rsidRPr="003C448C">
        <w:rPr>
          <w:b w:val="0"/>
          <w:bCs w:val="0"/>
          <w:sz w:val="22"/>
          <w:szCs w:val="22"/>
        </w:rPr>
        <w:t xml:space="preserve">, składa zaświadczenie właściwego organu sądowego lub administracyjnego kraju pochodzenia albo zamieszkania osoby, której dokumenty dotyczą, w zakresie określonym w art. 24 ust. 1 pkt 4÷8 ustawy </w:t>
      </w:r>
      <w:proofErr w:type="spellStart"/>
      <w:r w:rsidRPr="003C448C">
        <w:rPr>
          <w:b w:val="0"/>
          <w:bCs w:val="0"/>
          <w:sz w:val="22"/>
          <w:szCs w:val="22"/>
        </w:rPr>
        <w:t>Pzp</w:t>
      </w:r>
      <w:proofErr w:type="spellEnd"/>
      <w:r w:rsidRPr="003C448C">
        <w:rPr>
          <w:b w:val="0"/>
          <w:bCs w:val="0"/>
          <w:sz w:val="22"/>
          <w:szCs w:val="22"/>
        </w:rPr>
        <w:t>, wystawione nie wcześniej niż 6 miesięcy przed upływem terminu składania ofert.</w:t>
      </w:r>
    </w:p>
    <w:p w14:paraId="7D52A74B"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 xml:space="preserve">Jeżeli w kraju pochodzenia osoby lub w kraju, w którym Wykonawca ma siedzibę lub miejsce zamieszkania, nie wydaje się dokumentów, o których mowa w pkt </w:t>
      </w:r>
      <w:r w:rsidRPr="003C448C">
        <w:rPr>
          <w:sz w:val="22"/>
          <w:szCs w:val="22"/>
        </w:rPr>
        <w:t>7.1.2., 7.1.3., 7.1.4., 7.1.5  i 7.1.6.</w:t>
      </w:r>
      <w:r w:rsidRPr="003C448C">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C448C">
        <w:rPr>
          <w:sz w:val="22"/>
          <w:szCs w:val="22"/>
        </w:rPr>
        <w:t>7.1.2., 7.1.3., 7.1.4., 7.1.5 i 7.1.6</w:t>
      </w:r>
      <w:r w:rsidRPr="003C448C">
        <w:rPr>
          <w:b w:val="0"/>
          <w:bCs w:val="0"/>
          <w:sz w:val="22"/>
          <w:szCs w:val="22"/>
        </w:rPr>
        <w:t>.</w:t>
      </w:r>
    </w:p>
    <w:p w14:paraId="66E8E812" w14:textId="77777777" w:rsidR="00FB01F2" w:rsidRPr="003C448C" w:rsidRDefault="00FB01F2" w:rsidP="00FB01F2">
      <w:pPr>
        <w:pStyle w:val="Tekstpodstawowy2"/>
        <w:spacing w:before="0"/>
        <w:ind w:left="709"/>
        <w:rPr>
          <w:b w:val="0"/>
          <w:bCs w:val="0"/>
          <w:sz w:val="22"/>
          <w:szCs w:val="22"/>
        </w:rPr>
      </w:pPr>
      <w:r w:rsidRPr="003C448C">
        <w:rPr>
          <w:b w:val="0"/>
          <w:sz w:val="22"/>
          <w:szCs w:val="22"/>
        </w:rPr>
        <w:lastRenderedPageBreak/>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3C448C" w:rsidRDefault="00FB01F2" w:rsidP="00FB01F2">
      <w:pPr>
        <w:pStyle w:val="Tekstpodstawowy2"/>
        <w:ind w:left="709"/>
        <w:rPr>
          <w:b w:val="0"/>
          <w:bCs w:val="0"/>
          <w:sz w:val="22"/>
          <w:szCs w:val="22"/>
        </w:rPr>
      </w:pPr>
    </w:p>
    <w:p w14:paraId="1BC2A475" w14:textId="77777777" w:rsidR="00FB01F2" w:rsidRPr="003C448C" w:rsidRDefault="00FB01F2" w:rsidP="00344E90">
      <w:pPr>
        <w:pStyle w:val="NormalnyWeb"/>
        <w:numPr>
          <w:ilvl w:val="1"/>
          <w:numId w:val="6"/>
        </w:numPr>
        <w:spacing w:before="0" w:beforeAutospacing="0" w:after="0" w:afterAutospacing="0"/>
        <w:ind w:left="720" w:hanging="720"/>
        <w:rPr>
          <w:sz w:val="22"/>
          <w:szCs w:val="22"/>
        </w:rPr>
      </w:pPr>
      <w:r w:rsidRPr="003C448C">
        <w:rPr>
          <w:b/>
          <w:bCs/>
          <w:sz w:val="22"/>
          <w:szCs w:val="22"/>
        </w:rPr>
        <w:t xml:space="preserve">Na potwierdzenie spełniania </w:t>
      </w:r>
      <w:r w:rsidRPr="003C448C">
        <w:rPr>
          <w:sz w:val="22"/>
          <w:szCs w:val="22"/>
        </w:rPr>
        <w:t>warunków szczegółowych</w:t>
      </w:r>
      <w:r w:rsidRPr="003C448C">
        <w:rPr>
          <w:b/>
          <w:bCs/>
          <w:sz w:val="22"/>
          <w:szCs w:val="22"/>
        </w:rPr>
        <w:t xml:space="preserve">, opisanych w pkt </w:t>
      </w:r>
      <w:r w:rsidRPr="003C448C">
        <w:rPr>
          <w:sz w:val="22"/>
          <w:szCs w:val="22"/>
        </w:rPr>
        <w:t>6.2.</w:t>
      </w:r>
      <w:r w:rsidRPr="003C448C">
        <w:rPr>
          <w:b/>
          <w:bCs/>
          <w:sz w:val="22"/>
          <w:szCs w:val="22"/>
        </w:rPr>
        <w:t xml:space="preserve"> niniejszej Instrukcji dla Wykonawców, Wykonawcy winni przedłożyć następujące dokumenty:</w:t>
      </w:r>
      <w:r w:rsidRPr="003C448C">
        <w:rPr>
          <w:sz w:val="22"/>
          <w:szCs w:val="22"/>
        </w:rPr>
        <w:t xml:space="preserve"> </w:t>
      </w:r>
    </w:p>
    <w:p w14:paraId="152BE09E" w14:textId="77777777" w:rsidR="00FB01F2" w:rsidRPr="003C448C" w:rsidRDefault="00FB01F2" w:rsidP="00344E90">
      <w:pPr>
        <w:pStyle w:val="NormalnyWeb"/>
        <w:numPr>
          <w:ilvl w:val="2"/>
          <w:numId w:val="6"/>
        </w:numPr>
        <w:spacing w:before="0" w:beforeAutospacing="0" w:after="0" w:afterAutospacing="0"/>
        <w:rPr>
          <w:sz w:val="22"/>
          <w:szCs w:val="22"/>
        </w:rPr>
      </w:pPr>
      <w:r w:rsidRPr="003C448C">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C448C">
        <w:rPr>
          <w:b/>
          <w:bCs/>
          <w:sz w:val="22"/>
          <w:szCs w:val="22"/>
        </w:rPr>
        <w:t>6.2.1.1</w:t>
      </w:r>
      <w:r w:rsidRPr="003C448C">
        <w:rPr>
          <w:sz w:val="22"/>
          <w:szCs w:val="22"/>
        </w:rPr>
        <w:t xml:space="preserve"> Dokumenty te muszą być wystawione nie wcześniej niż 3 miesiące przed upływem terminu składania ofert. </w:t>
      </w:r>
    </w:p>
    <w:p w14:paraId="4F54C525" w14:textId="77777777" w:rsidR="00FB01F2" w:rsidRPr="003C448C" w:rsidRDefault="00D15A0D" w:rsidP="00344E90">
      <w:pPr>
        <w:pStyle w:val="NormalnyWeb"/>
        <w:numPr>
          <w:ilvl w:val="2"/>
          <w:numId w:val="6"/>
        </w:numPr>
        <w:spacing w:before="0" w:beforeAutospacing="0" w:after="0" w:afterAutospacing="0"/>
        <w:rPr>
          <w:sz w:val="22"/>
          <w:szCs w:val="22"/>
        </w:rPr>
      </w:pPr>
      <w:r w:rsidRPr="003C448C">
        <w:rPr>
          <w:sz w:val="22"/>
          <w:szCs w:val="22"/>
        </w:rPr>
        <w:t>Opłaconą p</w:t>
      </w:r>
      <w:r w:rsidR="00FB01F2" w:rsidRPr="003C448C">
        <w:rPr>
          <w:sz w:val="22"/>
          <w:szCs w:val="22"/>
        </w:rPr>
        <w:t xml:space="preserve">olisę, a w przypadku jej braku inny dokument potwierdzający, że Wykonawca jest ubezpieczony od odpowiedzialności cywilnej w zakresie prowadzonej działalności </w:t>
      </w:r>
      <w:r w:rsidRPr="003C448C">
        <w:rPr>
          <w:sz w:val="22"/>
          <w:szCs w:val="22"/>
        </w:rPr>
        <w:t>związanej                    z przedmiotem zamówienia</w:t>
      </w:r>
      <w:r w:rsidR="00FB01F2" w:rsidRPr="003C448C">
        <w:rPr>
          <w:sz w:val="22"/>
          <w:szCs w:val="22"/>
        </w:rPr>
        <w:t>. Dokument winien potwierdzać spełnienie warunku określonego w pkt </w:t>
      </w:r>
      <w:r w:rsidR="00FB01F2" w:rsidRPr="003C448C">
        <w:rPr>
          <w:b/>
          <w:bCs/>
          <w:sz w:val="22"/>
          <w:szCs w:val="22"/>
        </w:rPr>
        <w:t>6.2.1.2</w:t>
      </w:r>
      <w:r w:rsidR="00FB01F2" w:rsidRPr="003C448C">
        <w:rPr>
          <w:sz w:val="22"/>
          <w:szCs w:val="22"/>
        </w:rPr>
        <w:t xml:space="preserve"> niniejszej Instrukcji dla Wykonawców.</w:t>
      </w:r>
    </w:p>
    <w:p w14:paraId="021BFBAE" w14:textId="77777777" w:rsidR="00FB01F2" w:rsidRPr="003C448C" w:rsidRDefault="00FB01F2" w:rsidP="00344E90">
      <w:pPr>
        <w:pStyle w:val="NormalnyWeb"/>
        <w:numPr>
          <w:ilvl w:val="2"/>
          <w:numId w:val="6"/>
        </w:numPr>
        <w:spacing w:before="0" w:beforeAutospacing="0" w:after="0" w:afterAutospacing="0"/>
        <w:rPr>
          <w:sz w:val="22"/>
          <w:szCs w:val="22"/>
        </w:rPr>
      </w:pPr>
      <w:r w:rsidRPr="003C448C">
        <w:rPr>
          <w:sz w:val="22"/>
          <w:szCs w:val="22"/>
        </w:rPr>
        <w:t xml:space="preserve">Wykaz zrealizowanych przez Wykonawcę </w:t>
      </w:r>
      <w:r w:rsidR="008D7003" w:rsidRPr="003C448C">
        <w:rPr>
          <w:sz w:val="22"/>
          <w:szCs w:val="22"/>
        </w:rPr>
        <w:t>dostaw</w:t>
      </w:r>
      <w:r w:rsidRPr="003C448C">
        <w:rPr>
          <w:sz w:val="22"/>
          <w:szCs w:val="22"/>
        </w:rPr>
        <w:t xml:space="preserve"> („Doświadczenie zawodowe”), zgodny z treścią formularza stanowiącego Załącznik nr 1 do Rozdziału II. Treść oświadczenia musi potwierdzać spełnianie warunku, o którym mowa w pkt </w:t>
      </w:r>
      <w:r w:rsidRPr="003C448C">
        <w:rPr>
          <w:b/>
          <w:bCs/>
          <w:sz w:val="22"/>
          <w:szCs w:val="22"/>
        </w:rPr>
        <w:t>6.2.3.1</w:t>
      </w:r>
      <w:r w:rsidRPr="003C448C">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3C448C" w:rsidRDefault="00FB01F2" w:rsidP="00344E90">
      <w:pPr>
        <w:pStyle w:val="Tekstpodstawowy2"/>
        <w:numPr>
          <w:ilvl w:val="2"/>
          <w:numId w:val="6"/>
        </w:numPr>
        <w:spacing w:before="0"/>
        <w:rPr>
          <w:b w:val="0"/>
          <w:bCs w:val="0"/>
          <w:sz w:val="22"/>
          <w:szCs w:val="22"/>
        </w:rPr>
      </w:pPr>
      <w:r w:rsidRPr="003C448C">
        <w:rPr>
          <w:b w:val="0"/>
          <w:bCs w:val="0"/>
          <w:sz w:val="22"/>
          <w:szCs w:val="22"/>
        </w:rPr>
        <w:t xml:space="preserve">W przypadku Wykonawców składających wspólną ofertę, dokumenty wymienione w pkt </w:t>
      </w:r>
      <w:r w:rsidRPr="003C448C">
        <w:rPr>
          <w:sz w:val="22"/>
          <w:szCs w:val="22"/>
        </w:rPr>
        <w:t>7.2.1</w:t>
      </w:r>
      <w:r w:rsidRPr="003C448C">
        <w:rPr>
          <w:b w:val="0"/>
          <w:bCs w:val="0"/>
          <w:sz w:val="22"/>
          <w:szCs w:val="22"/>
        </w:rPr>
        <w:t xml:space="preserve">, </w:t>
      </w:r>
      <w:r w:rsidR="008D7003" w:rsidRPr="003C448C">
        <w:rPr>
          <w:sz w:val="22"/>
          <w:szCs w:val="22"/>
        </w:rPr>
        <w:t>7.2.2, 7.2.3</w:t>
      </w:r>
      <w:r w:rsidRPr="003C448C">
        <w:rPr>
          <w:sz w:val="22"/>
          <w:szCs w:val="22"/>
        </w:rPr>
        <w:t xml:space="preserve"> </w:t>
      </w:r>
      <w:r w:rsidRPr="003C448C">
        <w:rPr>
          <w:b w:val="0"/>
          <w:bCs w:val="0"/>
          <w:sz w:val="22"/>
          <w:szCs w:val="22"/>
        </w:rPr>
        <w:t>winny być złożone przez tego i/lub tych Wykonawców, którzy są odpowiedzialni za spełnienie warunków.</w:t>
      </w:r>
    </w:p>
    <w:p w14:paraId="4E21DB89" w14:textId="77777777" w:rsidR="00FB01F2" w:rsidRPr="003C448C" w:rsidRDefault="00FB01F2" w:rsidP="00344E90">
      <w:pPr>
        <w:pStyle w:val="Tekstpodstawowy2"/>
        <w:numPr>
          <w:ilvl w:val="2"/>
          <w:numId w:val="6"/>
        </w:numPr>
        <w:spacing w:before="0"/>
        <w:rPr>
          <w:b w:val="0"/>
          <w:bCs w:val="0"/>
          <w:sz w:val="22"/>
          <w:szCs w:val="22"/>
        </w:rPr>
      </w:pPr>
      <w:r w:rsidRPr="003C448C">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3C448C" w:rsidRDefault="00FB01F2" w:rsidP="00FB01F2">
      <w:pPr>
        <w:pStyle w:val="rozdzia"/>
        <w:rPr>
          <w:sz w:val="22"/>
          <w:szCs w:val="22"/>
        </w:rPr>
      </w:pPr>
      <w:r w:rsidRPr="003C448C">
        <w:rPr>
          <w:sz w:val="22"/>
          <w:szCs w:val="22"/>
        </w:rPr>
        <w:t>8.</w:t>
      </w:r>
      <w:r w:rsidRPr="003C448C">
        <w:rPr>
          <w:sz w:val="22"/>
          <w:szCs w:val="22"/>
        </w:rPr>
        <w:tab/>
        <w:t xml:space="preserve">Opis sposobu przygotowania ofert. </w:t>
      </w:r>
    </w:p>
    <w:p w14:paraId="26EE0655" w14:textId="77777777" w:rsidR="00FB01F2" w:rsidRPr="003C448C" w:rsidRDefault="00FB01F2" w:rsidP="00344E90">
      <w:pPr>
        <w:pStyle w:val="Tekstpodstawowy2"/>
        <w:numPr>
          <w:ilvl w:val="1"/>
          <w:numId w:val="7"/>
        </w:numPr>
        <w:spacing w:before="0"/>
        <w:rPr>
          <w:sz w:val="22"/>
          <w:szCs w:val="22"/>
        </w:rPr>
      </w:pPr>
      <w:r w:rsidRPr="003C448C">
        <w:rPr>
          <w:sz w:val="22"/>
          <w:szCs w:val="22"/>
        </w:rPr>
        <w:t>Zawartość oferty.</w:t>
      </w:r>
    </w:p>
    <w:p w14:paraId="1475C22C" w14:textId="77777777" w:rsidR="00FB01F2" w:rsidRPr="003C448C" w:rsidRDefault="00FB01F2" w:rsidP="00344E90">
      <w:pPr>
        <w:pStyle w:val="Tekstpodstawowy2"/>
        <w:numPr>
          <w:ilvl w:val="2"/>
          <w:numId w:val="7"/>
        </w:numPr>
        <w:spacing w:before="0"/>
        <w:rPr>
          <w:b w:val="0"/>
          <w:bCs w:val="0"/>
          <w:sz w:val="22"/>
          <w:szCs w:val="22"/>
        </w:rPr>
      </w:pPr>
      <w:r w:rsidRPr="003C448C">
        <w:rPr>
          <w:b w:val="0"/>
          <w:bCs w:val="0"/>
          <w:sz w:val="22"/>
          <w:szCs w:val="22"/>
        </w:rPr>
        <w:t xml:space="preserve">Na ofertę składa się wypełniony formularz </w:t>
      </w:r>
      <w:r w:rsidRPr="003C448C">
        <w:rPr>
          <w:sz w:val="22"/>
          <w:szCs w:val="22"/>
        </w:rPr>
        <w:t>„Oferta”</w:t>
      </w:r>
      <w:r w:rsidRPr="003C448C">
        <w:rPr>
          <w:b w:val="0"/>
          <w:bCs w:val="0"/>
          <w:sz w:val="22"/>
          <w:szCs w:val="22"/>
        </w:rPr>
        <w:t xml:space="preserve"> wg wzoru zamieszczonego w Rozdziale III SIWZ.</w:t>
      </w:r>
    </w:p>
    <w:p w14:paraId="04A6DCEB" w14:textId="77777777" w:rsidR="00FB01F2" w:rsidRPr="003C448C" w:rsidRDefault="00FB01F2" w:rsidP="00FB01F2">
      <w:pPr>
        <w:pStyle w:val="Tekstpodstawowy2"/>
        <w:keepNext/>
        <w:spacing w:before="240"/>
        <w:rPr>
          <w:sz w:val="22"/>
          <w:szCs w:val="22"/>
        </w:rPr>
      </w:pPr>
      <w:r w:rsidRPr="003C448C">
        <w:rPr>
          <w:b w:val="0"/>
          <w:bCs w:val="0"/>
          <w:sz w:val="22"/>
          <w:szCs w:val="22"/>
        </w:rPr>
        <w:t>8.2.</w:t>
      </w:r>
      <w:r w:rsidRPr="003C448C">
        <w:rPr>
          <w:b w:val="0"/>
          <w:bCs w:val="0"/>
          <w:sz w:val="22"/>
          <w:szCs w:val="22"/>
        </w:rPr>
        <w:tab/>
      </w:r>
      <w:r w:rsidRPr="003C448C">
        <w:rPr>
          <w:sz w:val="22"/>
          <w:szCs w:val="22"/>
        </w:rPr>
        <w:t>Wykaz oświadczeń i dokumentów, które winny być złożone wraz z ofertą</w:t>
      </w:r>
      <w:r w:rsidRPr="003C448C">
        <w:rPr>
          <w:b w:val="0"/>
          <w:bCs w:val="0"/>
          <w:sz w:val="22"/>
          <w:szCs w:val="22"/>
        </w:rPr>
        <w:t>.</w:t>
      </w:r>
    </w:p>
    <w:p w14:paraId="1075C910"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Oświadczenia i dokumenty wymagane postanowieniami pkt 7.</w:t>
      </w:r>
    </w:p>
    <w:p w14:paraId="11AF2C4E"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0D780DFE" w:rsidR="00FB01F2" w:rsidRPr="003C448C" w:rsidRDefault="00FB01F2" w:rsidP="00FB01F2">
      <w:pPr>
        <w:pStyle w:val="Tekstpodstawowy2"/>
        <w:spacing w:before="0"/>
        <w:ind w:left="705" w:hanging="705"/>
        <w:rPr>
          <w:b w:val="0"/>
          <w:bCs w:val="0"/>
          <w:sz w:val="22"/>
          <w:szCs w:val="22"/>
        </w:rPr>
      </w:pPr>
      <w:r w:rsidRPr="003C448C">
        <w:rPr>
          <w:b w:val="0"/>
          <w:bCs w:val="0"/>
          <w:sz w:val="22"/>
          <w:szCs w:val="22"/>
        </w:rPr>
        <w:t>8.2.3</w:t>
      </w:r>
      <w:r w:rsidRPr="003C448C">
        <w:rPr>
          <w:b w:val="0"/>
          <w:bCs w:val="0"/>
          <w:sz w:val="22"/>
          <w:szCs w:val="22"/>
          <w:vertAlign w:val="superscript"/>
        </w:rPr>
        <w:t>1</w:t>
      </w:r>
      <w:r w:rsidRPr="003C448C">
        <w:rPr>
          <w:b w:val="0"/>
          <w:bCs w:val="0"/>
          <w:sz w:val="22"/>
          <w:szCs w:val="22"/>
          <w:vertAlign w:val="superscript"/>
        </w:rPr>
        <w:tab/>
      </w:r>
      <w:r w:rsidRPr="003C448C">
        <w:rPr>
          <w:b w:val="0"/>
          <w:bCs w:val="0"/>
          <w:sz w:val="22"/>
          <w:szCs w:val="22"/>
        </w:rPr>
        <w:t>Pełnomocnictwo do reprezentowania Wykonawców w postępowaniu albo reprezentowania Wykonawców w postępowaniu i zawarcia umowy w sprawie zamówienia publicznego,</w:t>
      </w:r>
      <w:r w:rsidR="00C36802" w:rsidRPr="003C448C">
        <w:rPr>
          <w:b w:val="0"/>
          <w:bCs w:val="0"/>
          <w:sz w:val="22"/>
          <w:szCs w:val="22"/>
        </w:rPr>
        <w:t xml:space="preserve"> </w:t>
      </w:r>
      <w:r w:rsidRPr="003C448C">
        <w:rPr>
          <w:b w:val="0"/>
          <w:bCs w:val="0"/>
          <w:sz w:val="22"/>
          <w:szCs w:val="22"/>
        </w:rPr>
        <w:t xml:space="preserve">w przypadku gdy Wykonawcy wspólnie ubiegają się o udzielenie zamówienia. </w:t>
      </w:r>
    </w:p>
    <w:p w14:paraId="55FF38F6" w14:textId="77777777" w:rsidR="00FB01F2" w:rsidRPr="003C448C" w:rsidRDefault="00FB01F2" w:rsidP="00FB01F2">
      <w:pPr>
        <w:pStyle w:val="Tekstpodstawowy2"/>
        <w:keepNext/>
        <w:spacing w:before="240"/>
        <w:rPr>
          <w:sz w:val="22"/>
          <w:szCs w:val="22"/>
        </w:rPr>
      </w:pPr>
      <w:r w:rsidRPr="003C448C">
        <w:rPr>
          <w:b w:val="0"/>
          <w:bCs w:val="0"/>
          <w:sz w:val="22"/>
          <w:szCs w:val="22"/>
        </w:rPr>
        <w:t>8.3.</w:t>
      </w:r>
      <w:r w:rsidRPr="003C448C">
        <w:rPr>
          <w:b w:val="0"/>
          <w:bCs w:val="0"/>
          <w:sz w:val="22"/>
          <w:szCs w:val="22"/>
        </w:rPr>
        <w:tab/>
      </w:r>
      <w:r w:rsidRPr="003C448C">
        <w:rPr>
          <w:sz w:val="22"/>
          <w:szCs w:val="22"/>
        </w:rPr>
        <w:t>Forma oferty oraz oświadczeń i dokumentów składanych wraz z ofertą.</w:t>
      </w:r>
    </w:p>
    <w:p w14:paraId="3B39211D"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Oferta winna być sporządzona, pod rygorem nieważności, w formie pisemnej, w języku polskim, w formie zapewniającej pełną czytelność jej treści.</w:t>
      </w:r>
    </w:p>
    <w:p w14:paraId="4B237A5B"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Dokumenty opisane w punktach:</w:t>
      </w:r>
    </w:p>
    <w:p w14:paraId="2B19D019"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t>a)</w:t>
      </w:r>
      <w:r w:rsidR="008D7003" w:rsidRPr="003C448C">
        <w:rPr>
          <w:sz w:val="22"/>
          <w:szCs w:val="22"/>
        </w:rPr>
        <w:tab/>
        <w:t>7.1.1., 7.2.3.,</w:t>
      </w:r>
      <w:r w:rsidRPr="003C448C">
        <w:rPr>
          <w:sz w:val="22"/>
          <w:szCs w:val="22"/>
        </w:rPr>
        <w:t xml:space="preserve"> (wykaz zrealizowanych usług) </w:t>
      </w:r>
      <w:r w:rsidRPr="003C448C">
        <w:rPr>
          <w:b w:val="0"/>
          <w:bCs w:val="0"/>
          <w:sz w:val="22"/>
          <w:szCs w:val="22"/>
        </w:rPr>
        <w:t>i</w:t>
      </w:r>
      <w:r w:rsidRPr="003C448C">
        <w:rPr>
          <w:sz w:val="22"/>
          <w:szCs w:val="22"/>
        </w:rPr>
        <w:t xml:space="preserve"> 8.1.1.</w:t>
      </w:r>
      <w:r w:rsidRPr="003C448C">
        <w:rPr>
          <w:b w:val="0"/>
          <w:bCs w:val="0"/>
          <w:sz w:val="22"/>
          <w:szCs w:val="22"/>
        </w:rPr>
        <w:t xml:space="preserve"> – winny być złożone w </w:t>
      </w:r>
      <w:r w:rsidRPr="003C448C">
        <w:rPr>
          <w:sz w:val="22"/>
          <w:szCs w:val="22"/>
        </w:rPr>
        <w:t>oryginale</w:t>
      </w:r>
      <w:r w:rsidRPr="003C448C">
        <w:rPr>
          <w:b w:val="0"/>
          <w:bCs w:val="0"/>
          <w:sz w:val="22"/>
          <w:szCs w:val="22"/>
        </w:rPr>
        <w:t>;</w:t>
      </w:r>
    </w:p>
    <w:p w14:paraId="18511D29"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t>b)</w:t>
      </w:r>
      <w:r w:rsidRPr="003C448C">
        <w:rPr>
          <w:b w:val="0"/>
          <w:bCs w:val="0"/>
          <w:sz w:val="22"/>
          <w:szCs w:val="22"/>
        </w:rPr>
        <w:tab/>
        <w:t xml:space="preserve">od </w:t>
      </w:r>
      <w:r w:rsidRPr="003C448C">
        <w:rPr>
          <w:sz w:val="22"/>
          <w:szCs w:val="22"/>
        </w:rPr>
        <w:t>7.1.2.</w:t>
      </w:r>
      <w:r w:rsidRPr="003C448C">
        <w:rPr>
          <w:b w:val="0"/>
          <w:bCs w:val="0"/>
          <w:sz w:val="22"/>
          <w:szCs w:val="22"/>
        </w:rPr>
        <w:t xml:space="preserve"> do </w:t>
      </w:r>
      <w:r w:rsidRPr="003C448C">
        <w:rPr>
          <w:sz w:val="22"/>
          <w:szCs w:val="22"/>
        </w:rPr>
        <w:t>7.1.6.</w:t>
      </w:r>
      <w:r w:rsidRPr="003C448C">
        <w:rPr>
          <w:b w:val="0"/>
          <w:bCs w:val="0"/>
          <w:sz w:val="22"/>
          <w:szCs w:val="22"/>
        </w:rPr>
        <w:t xml:space="preserve"> (oraz ich zagraniczne odpowiedniki określone w pkt 7.1</w:t>
      </w:r>
      <w:r w:rsidRPr="003C448C">
        <w:rPr>
          <w:b w:val="0"/>
          <w:bCs w:val="0"/>
          <w:sz w:val="22"/>
          <w:szCs w:val="22"/>
          <w:vertAlign w:val="superscript"/>
        </w:rPr>
        <w:t>2</w:t>
      </w:r>
      <w:r w:rsidRPr="003C448C">
        <w:rPr>
          <w:b w:val="0"/>
          <w:bCs w:val="0"/>
          <w:sz w:val="22"/>
          <w:szCs w:val="22"/>
        </w:rPr>
        <w:t>)</w:t>
      </w:r>
      <w:r w:rsidRPr="003C448C">
        <w:rPr>
          <w:sz w:val="22"/>
          <w:szCs w:val="22"/>
        </w:rPr>
        <w:t xml:space="preserve"> oraz 7.2.4 (dokumenty potwierdzające, ze zamówienie zostało wykonane należycie)</w:t>
      </w:r>
      <w:r w:rsidR="008D7003" w:rsidRPr="003C448C">
        <w:rPr>
          <w:b w:val="0"/>
          <w:bCs w:val="0"/>
          <w:sz w:val="22"/>
          <w:szCs w:val="22"/>
        </w:rPr>
        <w:t xml:space="preserve"> a także </w:t>
      </w:r>
      <w:r w:rsidRPr="003C448C">
        <w:rPr>
          <w:b w:val="0"/>
          <w:bCs w:val="0"/>
          <w:sz w:val="22"/>
          <w:szCs w:val="22"/>
        </w:rPr>
        <w:t xml:space="preserve">w pkt </w:t>
      </w:r>
      <w:r w:rsidRPr="003C448C">
        <w:rPr>
          <w:sz w:val="22"/>
          <w:szCs w:val="22"/>
        </w:rPr>
        <w:t xml:space="preserve">7.2.1., 7.2.2. </w:t>
      </w:r>
      <w:r w:rsidRPr="003C448C">
        <w:rPr>
          <w:b w:val="0"/>
          <w:bCs w:val="0"/>
          <w:sz w:val="22"/>
          <w:szCs w:val="22"/>
        </w:rPr>
        <w:t xml:space="preserve">– winny być złożone w formie </w:t>
      </w:r>
      <w:r w:rsidRPr="003C448C">
        <w:rPr>
          <w:sz w:val="22"/>
          <w:szCs w:val="22"/>
        </w:rPr>
        <w:t>oryginału</w:t>
      </w:r>
      <w:r w:rsidRPr="003C448C">
        <w:rPr>
          <w:b w:val="0"/>
          <w:bCs w:val="0"/>
          <w:sz w:val="22"/>
          <w:szCs w:val="22"/>
        </w:rPr>
        <w:t xml:space="preserve"> lub </w:t>
      </w:r>
      <w:r w:rsidRPr="003C448C">
        <w:rPr>
          <w:sz w:val="22"/>
          <w:szCs w:val="22"/>
        </w:rPr>
        <w:t>kserokopii poświadczonej za zgodność z oryginałem przez Wykonawcę</w:t>
      </w:r>
      <w:r w:rsidRPr="003C448C">
        <w:rPr>
          <w:b w:val="0"/>
          <w:bCs w:val="0"/>
          <w:sz w:val="22"/>
          <w:szCs w:val="22"/>
        </w:rPr>
        <w:t>;</w:t>
      </w:r>
    </w:p>
    <w:p w14:paraId="7AD86BB5"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lastRenderedPageBreak/>
        <w:t>c)</w:t>
      </w:r>
      <w:r w:rsidRPr="003C448C">
        <w:rPr>
          <w:b w:val="0"/>
          <w:bCs w:val="0"/>
          <w:sz w:val="22"/>
          <w:szCs w:val="22"/>
        </w:rPr>
        <w:tab/>
      </w:r>
      <w:r w:rsidRPr="003C448C">
        <w:rPr>
          <w:sz w:val="22"/>
          <w:szCs w:val="22"/>
        </w:rPr>
        <w:t xml:space="preserve">8.2.2., 8.2.3. </w:t>
      </w:r>
      <w:r w:rsidRPr="003C448C">
        <w:rPr>
          <w:b w:val="0"/>
          <w:bCs w:val="0"/>
          <w:sz w:val="22"/>
          <w:szCs w:val="22"/>
        </w:rPr>
        <w:t>i</w:t>
      </w:r>
      <w:r w:rsidRPr="003C448C">
        <w:rPr>
          <w:sz w:val="22"/>
          <w:szCs w:val="22"/>
        </w:rPr>
        <w:t xml:space="preserve"> 8.2.3.</w:t>
      </w:r>
      <w:r w:rsidRPr="003C448C">
        <w:rPr>
          <w:sz w:val="22"/>
          <w:szCs w:val="22"/>
          <w:vertAlign w:val="superscript"/>
        </w:rPr>
        <w:t>1</w:t>
      </w:r>
      <w:r w:rsidRPr="003C448C">
        <w:rPr>
          <w:b w:val="0"/>
          <w:bCs w:val="0"/>
          <w:sz w:val="22"/>
          <w:szCs w:val="22"/>
        </w:rPr>
        <w:t xml:space="preserve"> – winny być złożone w </w:t>
      </w:r>
      <w:r w:rsidRPr="003C448C">
        <w:rPr>
          <w:sz w:val="22"/>
          <w:szCs w:val="22"/>
        </w:rPr>
        <w:t>oryginale</w:t>
      </w:r>
      <w:r w:rsidRPr="003C448C">
        <w:rPr>
          <w:b w:val="0"/>
          <w:bCs w:val="0"/>
          <w:sz w:val="22"/>
          <w:szCs w:val="22"/>
        </w:rPr>
        <w:t xml:space="preserve">, poświadczonej </w:t>
      </w:r>
      <w:r w:rsidRPr="003C448C">
        <w:rPr>
          <w:sz w:val="22"/>
          <w:szCs w:val="22"/>
        </w:rPr>
        <w:t>notarialnie za zgodność z oryginałem kopii</w:t>
      </w:r>
      <w:r w:rsidRPr="003C448C">
        <w:rPr>
          <w:b w:val="0"/>
          <w:bCs w:val="0"/>
          <w:sz w:val="22"/>
          <w:szCs w:val="22"/>
        </w:rPr>
        <w:t>, sporządzonego przez</w:t>
      </w:r>
      <w:r w:rsidRPr="003C448C">
        <w:rPr>
          <w:sz w:val="22"/>
          <w:szCs w:val="22"/>
        </w:rPr>
        <w:t xml:space="preserve"> notariusza od</w:t>
      </w:r>
      <w:r w:rsidR="008D7003" w:rsidRPr="003C448C">
        <w:rPr>
          <w:sz w:val="22"/>
          <w:szCs w:val="22"/>
        </w:rPr>
        <w:t xml:space="preserve">pisu lub wyciągu </w:t>
      </w:r>
      <w:r w:rsidRPr="003C448C">
        <w:rPr>
          <w:sz w:val="22"/>
          <w:szCs w:val="22"/>
        </w:rPr>
        <w:t>z dokumentu</w:t>
      </w:r>
      <w:r w:rsidRPr="003C448C">
        <w:rPr>
          <w:b w:val="0"/>
          <w:bCs w:val="0"/>
          <w:sz w:val="22"/>
          <w:szCs w:val="22"/>
        </w:rPr>
        <w:t xml:space="preserve">, lub </w:t>
      </w:r>
      <w:r w:rsidRPr="003C448C">
        <w:rPr>
          <w:sz w:val="22"/>
          <w:szCs w:val="22"/>
        </w:rPr>
        <w:t xml:space="preserve">kopii </w:t>
      </w:r>
      <w:r w:rsidRPr="003C448C">
        <w:rPr>
          <w:b w:val="0"/>
          <w:bCs w:val="0"/>
          <w:sz w:val="22"/>
          <w:szCs w:val="22"/>
        </w:rPr>
        <w:t>poświadczonej</w:t>
      </w:r>
      <w:r w:rsidRPr="003C448C">
        <w:rPr>
          <w:sz w:val="22"/>
          <w:szCs w:val="22"/>
        </w:rPr>
        <w:t xml:space="preserve"> za zgodność z oryginałem przez mocodawcę</w:t>
      </w:r>
      <w:r w:rsidRPr="003C448C">
        <w:rPr>
          <w:b w:val="0"/>
          <w:bCs w:val="0"/>
          <w:sz w:val="22"/>
          <w:szCs w:val="22"/>
        </w:rPr>
        <w:t>.</w:t>
      </w:r>
    </w:p>
    <w:p w14:paraId="5BA8F956"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Strony oferty winny być trwale ze sobą połączone i kolejno ponumerowane, z zastrzeżeniem sytuacji opisanej w pkt </w:t>
      </w:r>
      <w:r w:rsidRPr="003C448C">
        <w:rPr>
          <w:sz w:val="22"/>
          <w:szCs w:val="22"/>
        </w:rPr>
        <w:t>8.3.7</w:t>
      </w:r>
      <w:r w:rsidRPr="003C448C">
        <w:rPr>
          <w:b w:val="0"/>
          <w:bCs w:val="0"/>
          <w:sz w:val="22"/>
          <w:szCs w:val="22"/>
        </w:rPr>
        <w:t>. W treści oferty winna być umieszczona informacja o ilości jej stron.</w:t>
      </w:r>
    </w:p>
    <w:p w14:paraId="503D1F54"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sidRPr="003C448C">
        <w:rPr>
          <w:b w:val="0"/>
          <w:bCs w:val="0"/>
          <w:sz w:val="22"/>
          <w:szCs w:val="22"/>
        </w:rPr>
        <w:t xml:space="preserve">składający ofertę </w:t>
      </w:r>
      <w:r w:rsidRPr="003C448C">
        <w:rPr>
          <w:b w:val="0"/>
          <w:bCs w:val="0"/>
          <w:sz w:val="22"/>
          <w:szCs w:val="22"/>
        </w:rPr>
        <w:t xml:space="preserve">winien </w:t>
      </w:r>
      <w:r w:rsidR="008D7003" w:rsidRPr="003C448C">
        <w:rPr>
          <w:b w:val="0"/>
          <w:bCs w:val="0"/>
          <w:sz w:val="22"/>
          <w:szCs w:val="22"/>
        </w:rPr>
        <w:t>nie później niż w terminie składania ofert</w:t>
      </w:r>
      <w:r w:rsidR="00334575" w:rsidRPr="003C448C">
        <w:rPr>
          <w:b w:val="0"/>
          <w:bCs w:val="0"/>
          <w:sz w:val="22"/>
          <w:szCs w:val="22"/>
        </w:rPr>
        <w:t xml:space="preserve"> </w:t>
      </w:r>
      <w:r w:rsidRPr="003C448C">
        <w:rPr>
          <w:b w:val="0"/>
          <w:bCs w:val="0"/>
          <w:sz w:val="22"/>
          <w:szCs w:val="22"/>
        </w:rPr>
        <w:t>w sposób nie budzący wątpliwości zastrzec, które spośród przedstawionych informacji stanowią tajemnicę przedsiębiorstwa</w:t>
      </w:r>
      <w:r w:rsidR="008D7003" w:rsidRPr="003C448C">
        <w:rPr>
          <w:b w:val="0"/>
          <w:bCs w:val="0"/>
          <w:sz w:val="22"/>
          <w:szCs w:val="22"/>
        </w:rPr>
        <w:t xml:space="preserve"> i nie mogą być </w:t>
      </w:r>
      <w:r w:rsidR="00334575" w:rsidRPr="003C448C">
        <w:rPr>
          <w:b w:val="0"/>
          <w:bCs w:val="0"/>
          <w:sz w:val="22"/>
          <w:szCs w:val="22"/>
        </w:rPr>
        <w:t>udostępniane</w:t>
      </w:r>
      <w:r w:rsidRPr="003C448C">
        <w:rPr>
          <w:b w:val="0"/>
          <w:bCs w:val="0"/>
          <w:sz w:val="22"/>
          <w:szCs w:val="22"/>
        </w:rPr>
        <w:t xml:space="preserve">. </w:t>
      </w:r>
      <w:r w:rsidR="00334575" w:rsidRPr="003C448C">
        <w:rPr>
          <w:b w:val="0"/>
          <w:bCs w:val="0"/>
          <w:sz w:val="22"/>
          <w:szCs w:val="22"/>
        </w:rPr>
        <w:t xml:space="preserve">Musi także wykazać, iż zastrzeżone informacje stanowią tajemnice przedsiębiorcy (wykonawca nie może zastrzec informacji, o których mowa w art. 86 ust. 4 ustawy PZP). </w:t>
      </w:r>
      <w:r w:rsidRPr="003C448C">
        <w:rPr>
          <w:b w:val="0"/>
          <w:bCs w:val="0"/>
          <w:sz w:val="22"/>
          <w:szCs w:val="22"/>
        </w:rPr>
        <w:t>Informacje te winny być umie</w:t>
      </w:r>
      <w:r w:rsidR="00334575" w:rsidRPr="003C448C">
        <w:rPr>
          <w:b w:val="0"/>
          <w:bCs w:val="0"/>
          <w:sz w:val="22"/>
          <w:szCs w:val="22"/>
        </w:rPr>
        <w:t xml:space="preserve">szczone </w:t>
      </w:r>
      <w:r w:rsidRPr="003C448C">
        <w:rPr>
          <w:b w:val="0"/>
          <w:bCs w:val="0"/>
          <w:sz w:val="22"/>
          <w:szCs w:val="22"/>
        </w:rPr>
        <w:t>w osobnym wewnętrznym opakowaniu, trwale ze sobą połączone  i ponumerowane</w:t>
      </w:r>
      <w:r w:rsidR="00334575" w:rsidRPr="003C448C">
        <w:rPr>
          <w:b w:val="0"/>
          <w:bCs w:val="0"/>
          <w:sz w:val="22"/>
          <w:szCs w:val="22"/>
        </w:rPr>
        <w:t xml:space="preserve"> </w:t>
      </w:r>
      <w:r w:rsidRPr="003C448C">
        <w:rPr>
          <w:b w:val="0"/>
          <w:bCs w:val="0"/>
          <w:sz w:val="22"/>
          <w:szCs w:val="22"/>
        </w:rPr>
        <w:t>z  zachowaniem ciągłości numeracji stron</w:t>
      </w:r>
      <w:r w:rsidR="00334575" w:rsidRPr="003C448C">
        <w:rPr>
          <w:b w:val="0"/>
          <w:bCs w:val="0"/>
          <w:sz w:val="22"/>
          <w:szCs w:val="22"/>
        </w:rPr>
        <w:t xml:space="preserve"> oferty.</w:t>
      </w:r>
    </w:p>
    <w:p w14:paraId="53E7AEC8"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Wymagania określone w pkt </w:t>
      </w:r>
      <w:r w:rsidRPr="003C448C">
        <w:rPr>
          <w:sz w:val="22"/>
          <w:szCs w:val="22"/>
        </w:rPr>
        <w:t>8.3.5.</w:t>
      </w:r>
      <w:r w:rsidRPr="003C448C">
        <w:rPr>
          <w:b w:val="0"/>
          <w:bCs w:val="0"/>
          <w:sz w:val="22"/>
          <w:szCs w:val="22"/>
        </w:rPr>
        <w:t xml:space="preserve">, </w:t>
      </w:r>
      <w:r w:rsidRPr="003C448C">
        <w:rPr>
          <w:sz w:val="22"/>
          <w:szCs w:val="22"/>
        </w:rPr>
        <w:t>8.3.6.</w:t>
      </w:r>
      <w:r w:rsidRPr="003C448C">
        <w:rPr>
          <w:b w:val="0"/>
          <w:bCs w:val="0"/>
          <w:sz w:val="22"/>
          <w:szCs w:val="22"/>
        </w:rPr>
        <w:t xml:space="preserve"> i </w:t>
      </w:r>
      <w:r w:rsidRPr="003C448C">
        <w:rPr>
          <w:sz w:val="22"/>
          <w:szCs w:val="22"/>
        </w:rPr>
        <w:t>8.3.7.</w:t>
      </w:r>
      <w:r w:rsidRPr="003C448C">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3C448C" w:rsidRDefault="00FB01F2" w:rsidP="00FB01F2">
      <w:pPr>
        <w:pStyle w:val="Tekstpodstawowy2"/>
        <w:keepNext/>
        <w:spacing w:before="240"/>
        <w:rPr>
          <w:b w:val="0"/>
          <w:bCs w:val="0"/>
          <w:sz w:val="22"/>
          <w:szCs w:val="22"/>
        </w:rPr>
      </w:pPr>
      <w:r w:rsidRPr="003C448C">
        <w:rPr>
          <w:b w:val="0"/>
          <w:bCs w:val="0"/>
          <w:sz w:val="22"/>
          <w:szCs w:val="22"/>
        </w:rPr>
        <w:t>8.4</w:t>
      </w:r>
      <w:r w:rsidRPr="003C448C">
        <w:rPr>
          <w:b w:val="0"/>
          <w:bCs w:val="0"/>
          <w:sz w:val="22"/>
          <w:szCs w:val="22"/>
        </w:rPr>
        <w:tab/>
      </w:r>
      <w:r w:rsidRPr="003C448C">
        <w:rPr>
          <w:sz w:val="22"/>
          <w:szCs w:val="22"/>
        </w:rPr>
        <w:t>Opakowanie, zmiany lub wycofanie oferty.</w:t>
      </w:r>
    </w:p>
    <w:p w14:paraId="174852FF" w14:textId="77777777" w:rsidR="00FB01F2" w:rsidRPr="003C448C" w:rsidRDefault="00FB01F2" w:rsidP="00FB01F2">
      <w:pPr>
        <w:pStyle w:val="Tekstpodstawowy2"/>
        <w:ind w:left="705" w:hanging="705"/>
        <w:rPr>
          <w:b w:val="0"/>
          <w:bCs w:val="0"/>
          <w:sz w:val="22"/>
          <w:szCs w:val="22"/>
        </w:rPr>
      </w:pPr>
      <w:r w:rsidRPr="003C448C">
        <w:rPr>
          <w:b w:val="0"/>
          <w:bCs w:val="0"/>
          <w:sz w:val="22"/>
          <w:szCs w:val="22"/>
        </w:rPr>
        <w:t>8.4.1.</w:t>
      </w:r>
      <w:r w:rsidRPr="003C448C">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3C448C" w:rsidRDefault="00FB01F2" w:rsidP="00FB01F2">
      <w:pPr>
        <w:spacing w:after="0" w:line="240" w:lineRule="auto"/>
        <w:ind w:left="720"/>
        <w:jc w:val="center"/>
        <w:rPr>
          <w:rFonts w:ascii="Times New Roman" w:hAnsi="Times New Roman"/>
          <w:b/>
          <w:bCs/>
        </w:rPr>
      </w:pPr>
      <w:r w:rsidRPr="003C448C">
        <w:rPr>
          <w:rFonts w:ascii="Times New Roman" w:hAnsi="Times New Roman"/>
        </w:rPr>
        <w:t xml:space="preserve">oraz opisane: </w:t>
      </w:r>
      <w:r w:rsidRPr="003C448C">
        <w:rPr>
          <w:rFonts w:ascii="Times New Roman" w:hAnsi="Times New Roman"/>
          <w:b/>
          <w:bCs/>
        </w:rPr>
        <w:t>„PKP Szybka Kolej Miejska w Trójmieście sp. z o.o.”</w:t>
      </w:r>
    </w:p>
    <w:p w14:paraId="6634077B" w14:textId="77777777" w:rsidR="00FB01F2" w:rsidRPr="003C448C" w:rsidRDefault="00FB01F2" w:rsidP="00FB01F2">
      <w:pPr>
        <w:spacing w:after="0" w:line="240" w:lineRule="auto"/>
        <w:ind w:left="720"/>
        <w:jc w:val="center"/>
        <w:rPr>
          <w:rFonts w:ascii="Times New Roman" w:hAnsi="Times New Roman"/>
          <w:b/>
          <w:bCs/>
        </w:rPr>
      </w:pPr>
      <w:r w:rsidRPr="003C448C">
        <w:rPr>
          <w:rFonts w:ascii="Times New Roman" w:hAnsi="Times New Roman"/>
          <w:b/>
          <w:bCs/>
        </w:rPr>
        <w:t xml:space="preserve">ul. Morska </w:t>
      </w:r>
      <w:smartTag w:uri="urn:schemas-microsoft-com:office:smarttags" w:element="metricconverter">
        <w:smartTagPr>
          <w:attr w:name="ProductID" w:val="350 A"/>
        </w:smartTagPr>
        <w:r w:rsidRPr="003C448C">
          <w:rPr>
            <w:rFonts w:ascii="Times New Roman" w:hAnsi="Times New Roman"/>
            <w:b/>
            <w:bCs/>
          </w:rPr>
          <w:t>350 A</w:t>
        </w:r>
      </w:smartTag>
      <w:r w:rsidRPr="003C448C">
        <w:rPr>
          <w:rFonts w:ascii="Times New Roman" w:hAnsi="Times New Roman"/>
          <w:b/>
          <w:bCs/>
        </w:rPr>
        <w:t xml:space="preserve">, 81-002 Gdynia </w:t>
      </w:r>
    </w:p>
    <w:p w14:paraId="750FE2F4" w14:textId="3652B37E" w:rsidR="00FB01F2" w:rsidRPr="003C448C" w:rsidRDefault="00FB01F2" w:rsidP="00FB01F2">
      <w:pPr>
        <w:spacing w:after="0" w:line="240" w:lineRule="auto"/>
        <w:jc w:val="center"/>
        <w:rPr>
          <w:rFonts w:ascii="Times New Roman" w:hAnsi="Times New Roman"/>
          <w:b/>
          <w:bCs/>
        </w:rPr>
      </w:pPr>
      <w:r w:rsidRPr="003C448C">
        <w:rPr>
          <w:rFonts w:ascii="Times New Roman" w:hAnsi="Times New Roman"/>
          <w:b/>
          <w:bCs/>
        </w:rPr>
        <w:t>„</w:t>
      </w:r>
      <w:r w:rsidR="00EB5B45" w:rsidRPr="003C448C">
        <w:rPr>
          <w:rFonts w:ascii="Times New Roman" w:hAnsi="Times New Roman"/>
          <w:b/>
          <w:bCs/>
        </w:rPr>
        <w:t>P4</w:t>
      </w:r>
      <w:r w:rsidR="00334575" w:rsidRPr="003C448C">
        <w:rPr>
          <w:rFonts w:ascii="Times New Roman" w:hAnsi="Times New Roman"/>
          <w:b/>
          <w:bCs/>
        </w:rPr>
        <w:t xml:space="preserve"> </w:t>
      </w:r>
      <w:proofErr w:type="spellStart"/>
      <w:r w:rsidR="00334575" w:rsidRPr="003C448C">
        <w:rPr>
          <w:rFonts w:ascii="Times New Roman" w:hAnsi="Times New Roman"/>
          <w:b/>
          <w:bCs/>
        </w:rPr>
        <w:t>ezt</w:t>
      </w:r>
      <w:proofErr w:type="spellEnd"/>
      <w:r w:rsidRPr="003C448C">
        <w:rPr>
          <w:rFonts w:ascii="Times New Roman" w:hAnsi="Times New Roman"/>
          <w:b/>
          <w:bCs/>
        </w:rPr>
        <w:t>”</w:t>
      </w:r>
    </w:p>
    <w:p w14:paraId="7D82B2B5" w14:textId="177967A8" w:rsidR="00FB01F2" w:rsidRPr="003C448C" w:rsidRDefault="00FB01F2" w:rsidP="00FB01F2">
      <w:pPr>
        <w:spacing w:after="0" w:line="240" w:lineRule="auto"/>
        <w:ind w:left="720" w:hanging="720"/>
        <w:jc w:val="center"/>
        <w:rPr>
          <w:rFonts w:ascii="Times New Roman" w:hAnsi="Times New Roman"/>
          <w:b/>
          <w:bCs/>
          <w:i/>
          <w:iCs/>
          <w:caps/>
        </w:rPr>
      </w:pPr>
      <w:r w:rsidRPr="003C448C">
        <w:rPr>
          <w:rFonts w:ascii="Times New Roman" w:hAnsi="Times New Roman"/>
          <w:b/>
          <w:bCs/>
          <w:caps/>
        </w:rPr>
        <w:t xml:space="preserve">Nie otwierać przed dniem </w:t>
      </w:r>
      <w:r w:rsidR="00206E99">
        <w:rPr>
          <w:rFonts w:ascii="Times New Roman" w:hAnsi="Times New Roman"/>
          <w:b/>
          <w:bCs/>
          <w:caps/>
        </w:rPr>
        <w:t>4 maja</w:t>
      </w:r>
      <w:r w:rsidR="003C448C" w:rsidRPr="003C448C">
        <w:rPr>
          <w:rFonts w:ascii="Times New Roman" w:hAnsi="Times New Roman"/>
          <w:b/>
          <w:bCs/>
          <w:caps/>
        </w:rPr>
        <w:t xml:space="preserve"> 2015</w:t>
      </w:r>
      <w:r w:rsidRPr="003C448C">
        <w:rPr>
          <w:rFonts w:ascii="Times New Roman" w:hAnsi="Times New Roman"/>
          <w:b/>
          <w:bCs/>
          <w:caps/>
        </w:rPr>
        <w:t xml:space="preserve"> </w:t>
      </w:r>
      <w:r w:rsidRPr="003C448C">
        <w:rPr>
          <w:rFonts w:ascii="Times New Roman" w:hAnsi="Times New Roman"/>
          <w:b/>
          <w:bCs/>
        </w:rPr>
        <w:t>r</w:t>
      </w:r>
      <w:r w:rsidRPr="003C448C">
        <w:rPr>
          <w:rFonts w:ascii="Times New Roman" w:hAnsi="Times New Roman"/>
          <w:b/>
          <w:bCs/>
          <w:caps/>
        </w:rPr>
        <w:t xml:space="preserve">., godz. 11.00 </w:t>
      </w:r>
    </w:p>
    <w:p w14:paraId="1A0EC490" w14:textId="77777777" w:rsidR="00FB01F2" w:rsidRDefault="00FB01F2" w:rsidP="008264B5">
      <w:pPr>
        <w:pStyle w:val="Tekstpodstawowy"/>
        <w:numPr>
          <w:ilvl w:val="2"/>
          <w:numId w:val="10"/>
        </w:numPr>
        <w:jc w:val="both"/>
        <w:rPr>
          <w:rFonts w:ascii="Times New Roman" w:hAnsi="Times New Roman"/>
          <w:sz w:val="22"/>
          <w:szCs w:val="22"/>
        </w:rPr>
      </w:pPr>
      <w:r w:rsidRPr="003C448C">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14D33938" w14:textId="77777777" w:rsidR="005A2A65" w:rsidRPr="003C448C" w:rsidRDefault="005A2A65" w:rsidP="005A2A65">
      <w:pPr>
        <w:pStyle w:val="Tekstpodstawowy"/>
        <w:ind w:left="720"/>
        <w:jc w:val="both"/>
        <w:rPr>
          <w:rFonts w:ascii="Times New Roman" w:hAnsi="Times New Roman"/>
          <w:sz w:val="22"/>
          <w:szCs w:val="22"/>
        </w:rPr>
      </w:pPr>
    </w:p>
    <w:p w14:paraId="43979710" w14:textId="77777777" w:rsidR="00FB01F2" w:rsidRPr="003C448C" w:rsidRDefault="00FB01F2" w:rsidP="008264B5">
      <w:pPr>
        <w:pStyle w:val="rozdzia"/>
        <w:spacing w:before="0"/>
        <w:rPr>
          <w:sz w:val="22"/>
          <w:szCs w:val="22"/>
        </w:rPr>
      </w:pPr>
      <w:r w:rsidRPr="003C448C">
        <w:rPr>
          <w:sz w:val="22"/>
          <w:szCs w:val="22"/>
        </w:rPr>
        <w:t>9.</w:t>
      </w:r>
      <w:r w:rsidRPr="003C448C">
        <w:rPr>
          <w:sz w:val="22"/>
          <w:szCs w:val="22"/>
        </w:rPr>
        <w:tab/>
        <w:t>Miejsce i termin składania ofert.</w:t>
      </w:r>
    </w:p>
    <w:p w14:paraId="298B16FB" w14:textId="7FA20A58" w:rsidR="00FB01F2" w:rsidRPr="003C448C" w:rsidRDefault="00FB01F2" w:rsidP="00344E90">
      <w:pPr>
        <w:numPr>
          <w:ilvl w:val="1"/>
          <w:numId w:val="11"/>
        </w:numPr>
        <w:spacing w:after="0" w:line="240" w:lineRule="auto"/>
        <w:jc w:val="both"/>
        <w:rPr>
          <w:rFonts w:ascii="Times New Roman" w:hAnsi="Times New Roman"/>
        </w:rPr>
      </w:pPr>
      <w:r w:rsidRPr="003C448C">
        <w:rPr>
          <w:rFonts w:ascii="Times New Roman" w:hAnsi="Times New Roman"/>
        </w:rPr>
        <w:t xml:space="preserve">Oferty winny być złożone w terminie do </w:t>
      </w:r>
      <w:r w:rsidR="00206E99">
        <w:rPr>
          <w:rFonts w:ascii="Times New Roman" w:hAnsi="Times New Roman"/>
          <w:b/>
          <w:bCs/>
          <w:caps/>
        </w:rPr>
        <w:t>4 maja</w:t>
      </w:r>
      <w:r w:rsidR="003C448C" w:rsidRPr="003C448C">
        <w:rPr>
          <w:rFonts w:ascii="Times New Roman" w:hAnsi="Times New Roman"/>
          <w:b/>
          <w:bCs/>
          <w:caps/>
        </w:rPr>
        <w:t xml:space="preserve"> 2015</w:t>
      </w:r>
      <w:r w:rsidRPr="003C448C">
        <w:rPr>
          <w:rFonts w:ascii="Times New Roman" w:hAnsi="Times New Roman"/>
          <w:b/>
          <w:bCs/>
        </w:rPr>
        <w:t> r.</w:t>
      </w:r>
      <w:r w:rsidRPr="003C448C">
        <w:rPr>
          <w:rFonts w:ascii="Times New Roman" w:hAnsi="Times New Roman"/>
        </w:rPr>
        <w:t xml:space="preserve">, do godziny </w:t>
      </w:r>
      <w:r w:rsidRPr="003C448C">
        <w:rPr>
          <w:rFonts w:ascii="Times New Roman" w:hAnsi="Times New Roman"/>
          <w:b/>
          <w:bCs/>
        </w:rPr>
        <w:t>10:00.</w:t>
      </w:r>
      <w:r w:rsidRPr="003C448C">
        <w:rPr>
          <w:rFonts w:ascii="Times New Roman" w:hAnsi="Times New Roman"/>
        </w:rPr>
        <w:t xml:space="preserve"> w siedzibie Zamawiającego w Gdyni:</w:t>
      </w:r>
      <w:r w:rsidRPr="003C448C">
        <w:rPr>
          <w:rFonts w:ascii="Times New Roman" w:hAnsi="Times New Roman"/>
          <w:b/>
          <w:bCs/>
        </w:rPr>
        <w:t xml:space="preserve"> ul. Morska 350A, pokój nr 313.</w:t>
      </w:r>
    </w:p>
    <w:p w14:paraId="57FD70AD" w14:textId="77777777"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9.2.</w:t>
      </w:r>
      <w:r w:rsidRPr="003C448C">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3C448C" w:rsidRDefault="00FB01F2" w:rsidP="00FB01F2">
      <w:pPr>
        <w:pStyle w:val="rozdzia"/>
        <w:ind w:left="705" w:hanging="705"/>
        <w:rPr>
          <w:sz w:val="22"/>
          <w:szCs w:val="22"/>
        </w:rPr>
      </w:pPr>
      <w:r w:rsidRPr="003C448C">
        <w:rPr>
          <w:sz w:val="22"/>
          <w:szCs w:val="22"/>
        </w:rPr>
        <w:t>10.</w:t>
      </w:r>
      <w:r w:rsidRPr="003C448C">
        <w:rPr>
          <w:sz w:val="22"/>
          <w:szCs w:val="22"/>
        </w:rPr>
        <w:tab/>
        <w:t>Opis sposobu udzielania wyjaśnień dotyczących treści niniejszej SIWZ oraz oświadczenie, czy Zamawiający zamierza zwołać zebranie Wykonawców.</w:t>
      </w:r>
    </w:p>
    <w:p w14:paraId="7CC0DEEC"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Wszelkie oświadczenia, wnioski, zawiadomienia oraz inne informacje Zamawia</w:t>
      </w:r>
      <w:r w:rsidR="00334575" w:rsidRPr="003C448C">
        <w:rPr>
          <w:sz w:val="22"/>
          <w:szCs w:val="22"/>
        </w:rPr>
        <w:t xml:space="preserve">jący </w:t>
      </w:r>
      <w:r w:rsidRPr="003C448C">
        <w:rPr>
          <w:sz w:val="22"/>
          <w:szCs w:val="22"/>
        </w:rPr>
        <w:t xml:space="preserve">i Wykonawcy przekazują sobie </w:t>
      </w:r>
      <w:r w:rsidRPr="003C448C">
        <w:rPr>
          <w:b/>
          <w:bCs/>
          <w:sz w:val="22"/>
          <w:szCs w:val="22"/>
        </w:rPr>
        <w:t>pisemnie</w:t>
      </w:r>
      <w:r w:rsidRPr="003C448C">
        <w:rPr>
          <w:sz w:val="22"/>
          <w:szCs w:val="22"/>
        </w:rPr>
        <w:t xml:space="preserve"> lub </w:t>
      </w:r>
      <w:r w:rsidRPr="003C448C">
        <w:rPr>
          <w:b/>
          <w:bCs/>
          <w:sz w:val="22"/>
          <w:szCs w:val="22"/>
        </w:rPr>
        <w:t>faksem.</w:t>
      </w:r>
      <w:r w:rsidRPr="003C448C">
        <w:rPr>
          <w:sz w:val="22"/>
          <w:szCs w:val="22"/>
        </w:rPr>
        <w:t xml:space="preserve"> </w:t>
      </w:r>
    </w:p>
    <w:p w14:paraId="0E3508F6"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 xml:space="preserve">Zamawiający udzielając wyjaśnień dotyczących treści niniejszej SIWZ postępować będzie zgodnie z art. 38 </w:t>
      </w:r>
      <w:proofErr w:type="spellStart"/>
      <w:r w:rsidRPr="003C448C">
        <w:rPr>
          <w:sz w:val="22"/>
          <w:szCs w:val="22"/>
        </w:rPr>
        <w:t>Pzp</w:t>
      </w:r>
      <w:proofErr w:type="spellEnd"/>
      <w:r w:rsidRPr="003C448C">
        <w:rPr>
          <w:sz w:val="22"/>
          <w:szCs w:val="22"/>
        </w:rPr>
        <w:t xml:space="preserve">. </w:t>
      </w:r>
    </w:p>
    <w:p w14:paraId="23A57759"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Pytania należy kierować do Zamawiającego z powołaniem się na numer</w:t>
      </w:r>
      <w:r w:rsidR="00334575" w:rsidRPr="003C448C">
        <w:rPr>
          <w:sz w:val="22"/>
          <w:szCs w:val="22"/>
        </w:rPr>
        <w:t xml:space="preserve"> sprawy określony </w:t>
      </w:r>
      <w:r w:rsidRPr="003C448C">
        <w:rPr>
          <w:sz w:val="22"/>
          <w:szCs w:val="22"/>
        </w:rPr>
        <w:t>w pkt 3.1 niniejszej Instrukcji dla Wykonawców –</w:t>
      </w:r>
      <w:r w:rsidRPr="003C448C">
        <w:rPr>
          <w:b/>
          <w:bCs/>
          <w:sz w:val="22"/>
          <w:szCs w:val="22"/>
        </w:rPr>
        <w:t xml:space="preserve"> pisemnie </w:t>
      </w:r>
      <w:r w:rsidRPr="003C448C">
        <w:rPr>
          <w:sz w:val="22"/>
          <w:szCs w:val="22"/>
        </w:rPr>
        <w:t xml:space="preserve">na adres: ul. Morska 350A, 81-002 Gdynia, </w:t>
      </w:r>
      <w:r w:rsidRPr="003C448C">
        <w:rPr>
          <w:b/>
          <w:bCs/>
          <w:sz w:val="22"/>
          <w:szCs w:val="22"/>
        </w:rPr>
        <w:t>faksem</w:t>
      </w:r>
      <w:r w:rsidRPr="003C448C">
        <w:rPr>
          <w:sz w:val="22"/>
          <w:szCs w:val="22"/>
        </w:rPr>
        <w:t xml:space="preserve"> na nr: (</w:t>
      </w:r>
      <w:r w:rsidRPr="003C448C">
        <w:rPr>
          <w:b/>
          <w:bCs/>
          <w:sz w:val="22"/>
          <w:szCs w:val="22"/>
        </w:rPr>
        <w:t>58) 721 29 66.</w:t>
      </w:r>
      <w:r w:rsidRPr="003C448C">
        <w:rPr>
          <w:sz w:val="22"/>
          <w:szCs w:val="22"/>
        </w:rPr>
        <w:t xml:space="preserve"> </w:t>
      </w:r>
    </w:p>
    <w:p w14:paraId="1DE04ABB"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 xml:space="preserve">W uzasadnionych przypadkach Zamawiający może przed upływem terminu składania ofert, zmienić treść niniejszej SIWZ. Zmiana może wynikać z pytań zadanych przez Wykonawców, jak </w:t>
      </w:r>
      <w:r w:rsidRPr="003C448C">
        <w:rPr>
          <w:sz w:val="22"/>
          <w:szCs w:val="22"/>
        </w:rPr>
        <w:lastRenderedPageBreak/>
        <w:t>i z własnej inicjatywy Zamawiającego. Dokonaną zmianę Zamawiający przekazuje niezwłocznie wszystkim Wyko</w:t>
      </w:r>
      <w:r w:rsidRPr="003C448C">
        <w:rPr>
          <w:sz w:val="22"/>
          <w:szCs w:val="22"/>
        </w:rPr>
        <w:softHyphen/>
        <w:t>nawcom, którym przekazano SIWZ, oraz zamieszcza na stronie internetowej, na której udostępniana jest SIWZ.</w:t>
      </w:r>
    </w:p>
    <w:p w14:paraId="46E313C3"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Zamawiający wyznacza:</w:t>
      </w:r>
    </w:p>
    <w:p w14:paraId="351E3AD8" w14:textId="77777777" w:rsidR="00FB01F2" w:rsidRPr="003C448C" w:rsidRDefault="00FB01F2" w:rsidP="00FB01F2">
      <w:pPr>
        <w:pStyle w:val="Tekstpodstawowy"/>
        <w:ind w:left="720"/>
        <w:rPr>
          <w:rFonts w:ascii="Times New Roman" w:hAnsi="Times New Roman"/>
          <w:sz w:val="22"/>
          <w:szCs w:val="22"/>
        </w:rPr>
      </w:pPr>
      <w:r w:rsidRPr="003C448C">
        <w:rPr>
          <w:rFonts w:ascii="Times New Roman" w:hAnsi="Times New Roman"/>
          <w:sz w:val="22"/>
          <w:szCs w:val="22"/>
        </w:rPr>
        <w:t xml:space="preserve">p. </w:t>
      </w:r>
      <w:r w:rsidR="00334575" w:rsidRPr="003C448C">
        <w:rPr>
          <w:rFonts w:ascii="Times New Roman" w:hAnsi="Times New Roman"/>
          <w:sz w:val="22"/>
          <w:szCs w:val="22"/>
        </w:rPr>
        <w:t xml:space="preserve">Konrada </w:t>
      </w:r>
      <w:proofErr w:type="spellStart"/>
      <w:r w:rsidR="00334575" w:rsidRPr="003C448C">
        <w:rPr>
          <w:rFonts w:ascii="Times New Roman" w:hAnsi="Times New Roman"/>
          <w:sz w:val="22"/>
          <w:szCs w:val="22"/>
        </w:rPr>
        <w:t>Węsiorę</w:t>
      </w:r>
      <w:proofErr w:type="spellEnd"/>
      <w:r w:rsidRPr="003C448C">
        <w:rPr>
          <w:rFonts w:ascii="Times New Roman" w:hAnsi="Times New Roman"/>
          <w:sz w:val="22"/>
          <w:szCs w:val="22"/>
        </w:rPr>
        <w:t xml:space="preserve">, nr tel. (+48 58) 721 28 </w:t>
      </w:r>
      <w:r w:rsidR="002D6F17" w:rsidRPr="003C448C">
        <w:rPr>
          <w:rFonts w:ascii="Times New Roman" w:hAnsi="Times New Roman"/>
          <w:sz w:val="22"/>
          <w:szCs w:val="22"/>
        </w:rPr>
        <w:t>76</w:t>
      </w:r>
      <w:r w:rsidRPr="003C448C">
        <w:rPr>
          <w:rFonts w:ascii="Times New Roman" w:hAnsi="Times New Roman"/>
          <w:sz w:val="22"/>
          <w:szCs w:val="22"/>
        </w:rPr>
        <w:t xml:space="preserve"> (dni robocze - w godzinach: 8:00 – 14:00)</w:t>
      </w:r>
    </w:p>
    <w:p w14:paraId="63C45240" w14:textId="77777777" w:rsidR="00FB01F2" w:rsidRPr="003C448C" w:rsidRDefault="00FB01F2" w:rsidP="00FB01F2">
      <w:pPr>
        <w:pStyle w:val="Tekstpodstawowywcity"/>
        <w:ind w:left="720"/>
        <w:jc w:val="both"/>
        <w:rPr>
          <w:sz w:val="22"/>
          <w:szCs w:val="22"/>
        </w:rPr>
      </w:pPr>
      <w:r w:rsidRPr="003C448C">
        <w:rPr>
          <w:sz w:val="22"/>
          <w:szCs w:val="22"/>
        </w:rPr>
        <w:t>do porozumiewania się z Wykonawcami w kwestiach merytorycznych,</w:t>
      </w:r>
    </w:p>
    <w:p w14:paraId="7D943CA9" w14:textId="229807A6" w:rsidR="00FB01F2" w:rsidRPr="003C448C" w:rsidRDefault="00FB01F2" w:rsidP="00FB01F2">
      <w:pPr>
        <w:pStyle w:val="Tekstpodstawowywcity"/>
        <w:ind w:left="720"/>
        <w:jc w:val="both"/>
        <w:rPr>
          <w:sz w:val="22"/>
          <w:szCs w:val="22"/>
        </w:rPr>
      </w:pPr>
      <w:r w:rsidRPr="003C448C">
        <w:rPr>
          <w:sz w:val="22"/>
          <w:szCs w:val="22"/>
        </w:rPr>
        <w:t>p. </w:t>
      </w:r>
      <w:r w:rsidR="00206E99">
        <w:rPr>
          <w:sz w:val="22"/>
          <w:szCs w:val="22"/>
        </w:rPr>
        <w:t>Leszka Kasprzyka</w:t>
      </w:r>
      <w:r w:rsidRPr="003C448C">
        <w:rPr>
          <w:sz w:val="22"/>
          <w:szCs w:val="22"/>
        </w:rPr>
        <w:t>, nr tel. (+48 58) 721 28 19 (dni robocze - w godzinach: 8:00 – 14:00) do porozumiewania się z Wykonawcami w kwestiach formalno-prawnych.</w:t>
      </w:r>
    </w:p>
    <w:p w14:paraId="3AE81050" w14:textId="77777777" w:rsidR="00FB01F2" w:rsidRPr="003C448C" w:rsidRDefault="00FB01F2" w:rsidP="00FB01F2">
      <w:pPr>
        <w:pStyle w:val="rozdzia"/>
        <w:rPr>
          <w:sz w:val="22"/>
          <w:szCs w:val="22"/>
        </w:rPr>
      </w:pPr>
      <w:r w:rsidRPr="003C448C">
        <w:rPr>
          <w:sz w:val="22"/>
          <w:szCs w:val="22"/>
        </w:rPr>
        <w:t>11.</w:t>
      </w:r>
      <w:r w:rsidRPr="003C448C">
        <w:rPr>
          <w:sz w:val="22"/>
          <w:szCs w:val="22"/>
        </w:rPr>
        <w:tab/>
        <w:t>Termin, do którego Wykonawca będzie związany złożoną ofertą.</w:t>
      </w:r>
    </w:p>
    <w:p w14:paraId="73C69CB5"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11.1.</w:t>
      </w:r>
      <w:r w:rsidRPr="003C448C">
        <w:rPr>
          <w:rFonts w:ascii="Times New Roman" w:hAnsi="Times New Roman"/>
          <w:sz w:val="22"/>
          <w:szCs w:val="22"/>
        </w:rPr>
        <w:tab/>
        <w:t xml:space="preserve">Termin związania ofertą wynosi </w:t>
      </w:r>
      <w:r w:rsidRPr="003C448C">
        <w:rPr>
          <w:rFonts w:ascii="Times New Roman" w:hAnsi="Times New Roman"/>
          <w:b/>
          <w:bCs/>
          <w:sz w:val="22"/>
          <w:szCs w:val="22"/>
        </w:rPr>
        <w:t>60</w:t>
      </w:r>
      <w:r w:rsidRPr="003C448C">
        <w:rPr>
          <w:rFonts w:ascii="Times New Roman" w:hAnsi="Times New Roman"/>
          <w:sz w:val="22"/>
          <w:szCs w:val="22"/>
        </w:rPr>
        <w:t xml:space="preserve"> dni. Bieg terminu rozpoczyna się wraz z upływem terminu składania ofert.</w:t>
      </w:r>
    </w:p>
    <w:p w14:paraId="2576CF2E"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11.2.</w:t>
      </w:r>
      <w:r w:rsidRPr="003C448C">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11.3.</w:t>
      </w:r>
      <w:r w:rsidRPr="003C448C">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3C448C" w:rsidRDefault="00FB01F2" w:rsidP="00FB01F2">
      <w:pPr>
        <w:pStyle w:val="rozdzia"/>
        <w:rPr>
          <w:sz w:val="22"/>
          <w:szCs w:val="22"/>
        </w:rPr>
      </w:pPr>
      <w:r w:rsidRPr="003C448C">
        <w:rPr>
          <w:sz w:val="22"/>
          <w:szCs w:val="22"/>
        </w:rPr>
        <w:t>12.</w:t>
      </w:r>
      <w:r w:rsidRPr="003C448C">
        <w:rPr>
          <w:sz w:val="22"/>
          <w:szCs w:val="22"/>
        </w:rPr>
        <w:tab/>
        <w:t>Wskazanie miejsca i terminu otwarcia ofert.</w:t>
      </w:r>
    </w:p>
    <w:p w14:paraId="6223EBE2" w14:textId="2F44E120" w:rsidR="00FB01F2" w:rsidRPr="003C448C" w:rsidRDefault="00FB01F2" w:rsidP="00FB01F2">
      <w:pPr>
        <w:ind w:left="720"/>
        <w:jc w:val="both"/>
        <w:rPr>
          <w:rFonts w:ascii="Times New Roman" w:hAnsi="Times New Roman"/>
        </w:rPr>
      </w:pPr>
      <w:r w:rsidRPr="003C448C">
        <w:rPr>
          <w:rFonts w:ascii="Times New Roman" w:hAnsi="Times New Roman"/>
        </w:rPr>
        <w:t xml:space="preserve">Oferty zostaną otwarte w dniu </w:t>
      </w:r>
      <w:r w:rsidR="00206E99">
        <w:rPr>
          <w:rFonts w:ascii="Times New Roman" w:hAnsi="Times New Roman"/>
          <w:b/>
          <w:bCs/>
          <w:caps/>
        </w:rPr>
        <w:t>4 maja</w:t>
      </w:r>
      <w:r w:rsidR="003C448C" w:rsidRPr="003C448C">
        <w:rPr>
          <w:rFonts w:ascii="Times New Roman" w:hAnsi="Times New Roman"/>
          <w:b/>
          <w:bCs/>
          <w:caps/>
        </w:rPr>
        <w:t xml:space="preserve"> 2015</w:t>
      </w:r>
      <w:r w:rsidRPr="003C448C">
        <w:rPr>
          <w:rFonts w:ascii="Times New Roman" w:hAnsi="Times New Roman"/>
          <w:b/>
          <w:bCs/>
        </w:rPr>
        <w:t> r.</w:t>
      </w:r>
      <w:r w:rsidRPr="003C448C">
        <w:rPr>
          <w:rFonts w:ascii="Times New Roman" w:hAnsi="Times New Roman"/>
        </w:rPr>
        <w:t xml:space="preserve">, o godzinie </w:t>
      </w:r>
      <w:r w:rsidRPr="003C448C">
        <w:rPr>
          <w:rFonts w:ascii="Times New Roman" w:hAnsi="Times New Roman"/>
          <w:b/>
          <w:bCs/>
        </w:rPr>
        <w:t>11.00</w:t>
      </w:r>
      <w:r w:rsidRPr="003C448C">
        <w:rPr>
          <w:rFonts w:ascii="Times New Roman" w:hAnsi="Times New Roman"/>
        </w:rPr>
        <w:t xml:space="preserve"> w siedzibie Zamawiającego w Gdyni, przy ul. Morskiej 350A, w pokoju/sali nr </w:t>
      </w:r>
      <w:r w:rsidRPr="003C448C">
        <w:rPr>
          <w:rFonts w:ascii="Times New Roman" w:hAnsi="Times New Roman"/>
          <w:b/>
          <w:bCs/>
        </w:rPr>
        <w:t>313.</w:t>
      </w:r>
    </w:p>
    <w:p w14:paraId="171D3211" w14:textId="77777777" w:rsidR="00FB01F2" w:rsidRPr="003C448C" w:rsidRDefault="00FB01F2" w:rsidP="00FB01F2">
      <w:pPr>
        <w:pStyle w:val="rozdzia"/>
        <w:rPr>
          <w:sz w:val="22"/>
          <w:szCs w:val="22"/>
        </w:rPr>
      </w:pPr>
      <w:r w:rsidRPr="003C448C">
        <w:rPr>
          <w:sz w:val="22"/>
          <w:szCs w:val="22"/>
        </w:rPr>
        <w:t>13.</w:t>
      </w:r>
      <w:r w:rsidRPr="003C448C">
        <w:rPr>
          <w:sz w:val="22"/>
          <w:szCs w:val="22"/>
        </w:rPr>
        <w:tab/>
        <w:t>Informacje o trybie otwarcia i oceny ofert.</w:t>
      </w:r>
    </w:p>
    <w:p w14:paraId="56167E68"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 xml:space="preserve">Zamawiający otworzy oferty w miejscu i terminie wskazanym w pkt 12. Otwarcie ofert jest jawne. </w:t>
      </w:r>
    </w:p>
    <w:p w14:paraId="37FC3984"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3C448C">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pacing w:val="-4"/>
          <w:sz w:val="22"/>
          <w:szCs w:val="22"/>
        </w:rPr>
        <w:t>W toku dokonywania badania i oceny ofert Zamawiający może również żądać udzielenia przez Wykonawców wyjaśnień dotyczących treści złożonych przez nich ofert</w:t>
      </w:r>
      <w:r w:rsidRPr="003C448C">
        <w:rPr>
          <w:b w:val="0"/>
          <w:bCs w:val="0"/>
          <w:sz w:val="22"/>
          <w:szCs w:val="22"/>
        </w:rPr>
        <w:t xml:space="preserve">. </w:t>
      </w:r>
    </w:p>
    <w:p w14:paraId="12DACDB3" w14:textId="77777777" w:rsidR="00FB01F2" w:rsidRPr="003C448C" w:rsidRDefault="002D6F17"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3C448C">
        <w:rPr>
          <w:b w:val="0"/>
          <w:bCs w:val="0"/>
          <w:sz w:val="22"/>
          <w:szCs w:val="22"/>
        </w:rPr>
        <w:t xml:space="preserve">Zamawiający zwróci się do Wykonawcy o udzielenie </w:t>
      </w:r>
      <w:r w:rsidRPr="003C448C">
        <w:rPr>
          <w:b w:val="0"/>
          <w:bCs w:val="0"/>
          <w:sz w:val="22"/>
          <w:szCs w:val="22"/>
        </w:rPr>
        <w:t xml:space="preserve">w określonym terminie wyjaśnień, w tym złożenie dowodów, </w:t>
      </w:r>
      <w:r w:rsidR="00FB01F2" w:rsidRPr="003C448C">
        <w:rPr>
          <w:b w:val="0"/>
          <w:bCs w:val="0"/>
          <w:sz w:val="22"/>
          <w:szCs w:val="22"/>
        </w:rPr>
        <w:t>dotyczących elementów oferty mających wpływ na wysokość ceny</w:t>
      </w:r>
      <w:r w:rsidRPr="003C448C">
        <w:rPr>
          <w:b w:val="0"/>
          <w:bCs w:val="0"/>
          <w:sz w:val="22"/>
          <w:szCs w:val="22"/>
        </w:rPr>
        <w:t xml:space="preserve">, w szczególności w zakresie opisanym w art. 90 ust. 1 ustawy PZP. Jeżeli Wykonawca, </w:t>
      </w:r>
      <w:r w:rsidR="00FB01F2" w:rsidRPr="003C448C">
        <w:rPr>
          <w:b w:val="0"/>
          <w:bCs w:val="0"/>
          <w:sz w:val="22"/>
          <w:szCs w:val="22"/>
        </w:rPr>
        <w:t xml:space="preserve">w wyznaczonym przez Zamawiającego terminie, nie złoży wyjaśnień lub jeżeli dokonana ocena wyjaśnień wraz z dostarczonymi dowodami potwierdzi, że oferta zawiera rażąco </w:t>
      </w:r>
      <w:r w:rsidR="00FB01F2" w:rsidRPr="003C448C">
        <w:rPr>
          <w:b w:val="0"/>
          <w:bCs w:val="0"/>
          <w:sz w:val="22"/>
          <w:szCs w:val="22"/>
        </w:rPr>
        <w:lastRenderedPageBreak/>
        <w:t>niską cenę w stosunku do przedmiotu zamówienia, wówczas Zamawiający odrzuci ofertę.</w:t>
      </w:r>
      <w:r w:rsidR="00C11D04" w:rsidRPr="003C448C">
        <w:rPr>
          <w:b w:val="0"/>
          <w:bCs w:val="0"/>
          <w:sz w:val="22"/>
          <w:szCs w:val="22"/>
        </w:rPr>
        <w:t xml:space="preserve"> Obowiązek wykazania, że oferta nie zawiera rażąco niskiej ceny, spoczywa na Wykonawcy.</w:t>
      </w:r>
    </w:p>
    <w:p w14:paraId="6F11FFCD"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3C448C" w:rsidRDefault="00FB01F2" w:rsidP="00344E90">
      <w:pPr>
        <w:pStyle w:val="Tekstpodstawowy2"/>
        <w:numPr>
          <w:ilvl w:val="1"/>
          <w:numId w:val="13"/>
        </w:numPr>
        <w:spacing w:before="0"/>
        <w:ind w:left="709" w:hanging="709"/>
        <w:rPr>
          <w:b w:val="0"/>
          <w:bCs w:val="0"/>
          <w:sz w:val="22"/>
          <w:szCs w:val="22"/>
        </w:rPr>
      </w:pPr>
      <w:r w:rsidRPr="003C448C">
        <w:rPr>
          <w:b w:val="0"/>
          <w:bCs w:val="0"/>
          <w:sz w:val="22"/>
          <w:szCs w:val="22"/>
        </w:rPr>
        <w:t xml:space="preserve">Zamawiający wykluczy Wykonawcę z postępowania, o ile zajdą wobec tego Wykonawcy  okoliczności wskazane w art. 24 ustawy </w:t>
      </w:r>
      <w:proofErr w:type="spellStart"/>
      <w:r w:rsidRPr="003C448C">
        <w:rPr>
          <w:b w:val="0"/>
          <w:bCs w:val="0"/>
          <w:sz w:val="22"/>
          <w:szCs w:val="22"/>
        </w:rPr>
        <w:t>Pzp</w:t>
      </w:r>
      <w:proofErr w:type="spellEnd"/>
      <w:r w:rsidRPr="003C448C">
        <w:rPr>
          <w:b w:val="0"/>
          <w:bCs w:val="0"/>
          <w:sz w:val="22"/>
          <w:szCs w:val="22"/>
        </w:rPr>
        <w:t>.</w:t>
      </w:r>
    </w:p>
    <w:p w14:paraId="33F10DDF"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 xml:space="preserve">Zamawiający odrzuci ofertę w przypadku zaistnienia wobec niej przesłanek określonych w art. 89 ustawy </w:t>
      </w:r>
      <w:proofErr w:type="spellStart"/>
      <w:r w:rsidRPr="003C448C">
        <w:rPr>
          <w:b w:val="0"/>
          <w:bCs w:val="0"/>
          <w:sz w:val="22"/>
          <w:szCs w:val="22"/>
        </w:rPr>
        <w:t>Pzp</w:t>
      </w:r>
      <w:proofErr w:type="spellEnd"/>
      <w:r w:rsidRPr="003C448C">
        <w:rPr>
          <w:b w:val="0"/>
          <w:bCs w:val="0"/>
          <w:sz w:val="22"/>
          <w:szCs w:val="22"/>
        </w:rPr>
        <w:t>.</w:t>
      </w:r>
    </w:p>
    <w:p w14:paraId="41AE01AC" w14:textId="77777777" w:rsidR="00FB01F2" w:rsidRPr="003C448C" w:rsidRDefault="00FB01F2" w:rsidP="00344E90">
      <w:pPr>
        <w:pStyle w:val="rozdzia"/>
        <w:numPr>
          <w:ilvl w:val="0"/>
          <w:numId w:val="14"/>
        </w:numPr>
        <w:tabs>
          <w:tab w:val="clear" w:pos="360"/>
          <w:tab w:val="num" w:pos="720"/>
        </w:tabs>
        <w:ind w:left="720" w:hanging="720"/>
        <w:rPr>
          <w:sz w:val="22"/>
          <w:szCs w:val="22"/>
        </w:rPr>
      </w:pPr>
      <w:r w:rsidRPr="003C448C">
        <w:rPr>
          <w:sz w:val="22"/>
          <w:szCs w:val="22"/>
        </w:rPr>
        <w:t>Kryteria wyboru oferty najkorzystniejszej</w:t>
      </w:r>
    </w:p>
    <w:p w14:paraId="4B82FF45" w14:textId="42676459" w:rsidR="00FB01F2" w:rsidRPr="003C448C" w:rsidRDefault="00FB01F2" w:rsidP="00344E90">
      <w:pPr>
        <w:pStyle w:val="Tekstpodstawowy2"/>
        <w:numPr>
          <w:ilvl w:val="1"/>
          <w:numId w:val="14"/>
        </w:numPr>
        <w:spacing w:before="0"/>
        <w:rPr>
          <w:bCs w:val="0"/>
          <w:sz w:val="22"/>
          <w:szCs w:val="22"/>
        </w:rPr>
      </w:pPr>
      <w:r w:rsidRPr="003C448C">
        <w:rPr>
          <w:b w:val="0"/>
          <w:bCs w:val="0"/>
          <w:sz w:val="22"/>
          <w:szCs w:val="22"/>
        </w:rPr>
        <w:t>Ocenie będą podlegać wyłącznie oferty niepodlegające odrzuceniu.</w:t>
      </w:r>
      <w:r w:rsidR="002D6F17" w:rsidRPr="003C448C">
        <w:rPr>
          <w:b w:val="0"/>
          <w:bCs w:val="0"/>
          <w:sz w:val="22"/>
          <w:szCs w:val="22"/>
        </w:rPr>
        <w:t xml:space="preserve"> </w:t>
      </w:r>
      <w:r w:rsidR="002D6F17" w:rsidRPr="003C448C">
        <w:rPr>
          <w:bCs w:val="0"/>
          <w:sz w:val="22"/>
          <w:szCs w:val="22"/>
        </w:rPr>
        <w:t xml:space="preserve">Ustala się kryteria oceny ofert: cena – </w:t>
      </w:r>
      <w:r w:rsidR="00671229" w:rsidRPr="003C448C">
        <w:rPr>
          <w:bCs w:val="0"/>
          <w:sz w:val="22"/>
          <w:szCs w:val="22"/>
        </w:rPr>
        <w:t>95</w:t>
      </w:r>
      <w:r w:rsidR="002D6F17" w:rsidRPr="003C448C">
        <w:rPr>
          <w:bCs w:val="0"/>
          <w:sz w:val="22"/>
          <w:szCs w:val="22"/>
        </w:rPr>
        <w:t>%</w:t>
      </w:r>
      <w:r w:rsidR="0094434A" w:rsidRPr="003C448C">
        <w:rPr>
          <w:bCs w:val="0"/>
          <w:sz w:val="22"/>
          <w:szCs w:val="22"/>
        </w:rPr>
        <w:t xml:space="preserve">; </w:t>
      </w:r>
      <w:r w:rsidR="00EB5B45" w:rsidRPr="003C448C">
        <w:rPr>
          <w:bCs w:val="0"/>
          <w:sz w:val="22"/>
          <w:szCs w:val="22"/>
        </w:rPr>
        <w:t>termin wykonania</w:t>
      </w:r>
      <w:r w:rsidR="00671229" w:rsidRPr="003C448C">
        <w:rPr>
          <w:bCs w:val="0"/>
          <w:sz w:val="22"/>
          <w:szCs w:val="22"/>
        </w:rPr>
        <w:t xml:space="preserve"> – 5</w:t>
      </w:r>
      <w:r w:rsidR="0094434A" w:rsidRPr="003C448C">
        <w:rPr>
          <w:bCs w:val="0"/>
          <w:sz w:val="22"/>
          <w:szCs w:val="22"/>
        </w:rPr>
        <w:t xml:space="preserve">%. </w:t>
      </w:r>
    </w:p>
    <w:p w14:paraId="7B87E775" w14:textId="6A50E24F" w:rsidR="00FB01F2" w:rsidRPr="003C448C" w:rsidRDefault="00FB01F2" w:rsidP="00344E90">
      <w:pPr>
        <w:pStyle w:val="Tekstpodstawowy2"/>
        <w:numPr>
          <w:ilvl w:val="1"/>
          <w:numId w:val="14"/>
        </w:numPr>
        <w:spacing w:before="0"/>
        <w:rPr>
          <w:b w:val="0"/>
          <w:bCs w:val="0"/>
          <w:sz w:val="22"/>
          <w:szCs w:val="22"/>
        </w:rPr>
      </w:pPr>
      <w:r w:rsidRPr="003C448C">
        <w:rPr>
          <w:b w:val="0"/>
          <w:bCs w:val="0"/>
          <w:sz w:val="22"/>
          <w:szCs w:val="22"/>
        </w:rPr>
        <w:t>Za ofertę najkorzystniejszą zostanie uznana oferta, której zostanie przyznana najwy</w:t>
      </w:r>
      <w:r w:rsidR="002D6F17" w:rsidRPr="003C448C">
        <w:rPr>
          <w:b w:val="0"/>
          <w:bCs w:val="0"/>
          <w:sz w:val="22"/>
          <w:szCs w:val="22"/>
        </w:rPr>
        <w:t>ższa ilość punktów</w:t>
      </w:r>
      <w:r w:rsidRPr="003C448C">
        <w:rPr>
          <w:b w:val="0"/>
          <w:bCs w:val="0"/>
          <w:sz w:val="22"/>
          <w:szCs w:val="22"/>
        </w:rPr>
        <w:t xml:space="preserve">. </w:t>
      </w:r>
      <w:r w:rsidR="00671229" w:rsidRPr="003C448C">
        <w:rPr>
          <w:b w:val="0"/>
          <w:bCs w:val="0"/>
          <w:sz w:val="22"/>
          <w:szCs w:val="22"/>
        </w:rPr>
        <w:t>95</w:t>
      </w:r>
      <w:r w:rsidRPr="003C448C">
        <w:rPr>
          <w:b w:val="0"/>
          <w:bCs w:val="0"/>
          <w:sz w:val="22"/>
          <w:szCs w:val="22"/>
        </w:rPr>
        <w:t xml:space="preserve"> pkt otrzyma oferta, która będzi</w:t>
      </w:r>
      <w:r w:rsidR="00C22A5E" w:rsidRPr="003C448C">
        <w:rPr>
          <w:b w:val="0"/>
          <w:bCs w:val="0"/>
          <w:sz w:val="22"/>
          <w:szCs w:val="22"/>
        </w:rPr>
        <w:t>e najkorzystniejsza dla ceny</w:t>
      </w:r>
      <w:r w:rsidRPr="003C448C">
        <w:rPr>
          <w:b w:val="0"/>
          <w:bCs w:val="0"/>
          <w:sz w:val="22"/>
          <w:szCs w:val="22"/>
        </w:rPr>
        <w:t>.</w:t>
      </w:r>
    </w:p>
    <w:p w14:paraId="27C77B33" w14:textId="77777777" w:rsidR="00FB01F2" w:rsidRPr="003C448C" w:rsidRDefault="00E70AD9" w:rsidP="00344E90">
      <w:pPr>
        <w:pStyle w:val="Tekstpodstawowy2"/>
        <w:numPr>
          <w:ilvl w:val="1"/>
          <w:numId w:val="14"/>
        </w:numPr>
        <w:spacing w:before="0"/>
        <w:rPr>
          <w:b w:val="0"/>
          <w:bCs w:val="0"/>
          <w:sz w:val="22"/>
          <w:szCs w:val="22"/>
        </w:rPr>
      </w:pPr>
      <w:r w:rsidRPr="003C448C">
        <w:rPr>
          <w:b w:val="0"/>
          <w:bCs w:val="0"/>
          <w:sz w:val="22"/>
          <w:szCs w:val="22"/>
        </w:rPr>
        <w:t>Oferty, w kryterium „CENA” otrzymają ilość punktów</w:t>
      </w:r>
      <w:r w:rsidR="00FB01F2" w:rsidRPr="003C448C">
        <w:rPr>
          <w:b w:val="0"/>
          <w:bCs w:val="0"/>
          <w:sz w:val="22"/>
          <w:szCs w:val="22"/>
        </w:rPr>
        <w:t>, zgodnie z poniższym wzorem:</w:t>
      </w:r>
    </w:p>
    <w:p w14:paraId="2ACE2B92" w14:textId="77777777" w:rsidR="00FB01F2" w:rsidRPr="003C448C" w:rsidRDefault="00FB01F2" w:rsidP="00FB01F2">
      <w:pPr>
        <w:pStyle w:val="Tekstpodstawowy2"/>
        <w:rPr>
          <w:b w:val="0"/>
          <w:bCs w:val="0"/>
          <w:sz w:val="22"/>
          <w:szCs w:val="22"/>
        </w:rPr>
      </w:pPr>
    </w:p>
    <w:p w14:paraId="426A43ED" w14:textId="77777777" w:rsidR="00FB01F2" w:rsidRPr="003C448C" w:rsidRDefault="00FB01F2" w:rsidP="00FB01F2">
      <w:pPr>
        <w:pStyle w:val="Tekstpodstawowy2"/>
        <w:keepLines/>
        <w:spacing w:before="0"/>
        <w:ind w:left="709" w:firstLine="709"/>
        <w:rPr>
          <w:rStyle w:val="Pogrubienie"/>
        </w:rPr>
      </w:pPr>
      <w:r w:rsidRPr="003C448C">
        <w:rPr>
          <w:rStyle w:val="Pogrubienie"/>
          <w:sz w:val="22"/>
          <w:szCs w:val="22"/>
        </w:rPr>
        <w:t>najniższa cena spośród cen wszystkich nieodrzuconych ofert</w:t>
      </w:r>
    </w:p>
    <w:p w14:paraId="01BCA44F" w14:textId="707FE928" w:rsidR="00FB01F2" w:rsidRPr="003C448C" w:rsidRDefault="00FB01F2" w:rsidP="00FB01F2">
      <w:pPr>
        <w:pStyle w:val="Tekstpodstawowy2"/>
        <w:keepLines/>
        <w:spacing w:before="0"/>
        <w:ind w:left="709"/>
        <w:rPr>
          <w:rStyle w:val="Pogrubienie"/>
          <w:sz w:val="22"/>
          <w:szCs w:val="22"/>
        </w:rPr>
      </w:pPr>
      <w:r w:rsidRPr="003C448C">
        <w:rPr>
          <w:rStyle w:val="Pogrubienie"/>
          <w:sz w:val="22"/>
          <w:szCs w:val="22"/>
        </w:rPr>
        <w:t xml:space="preserve">C = ------------------------------------------------------------------------------------- x </w:t>
      </w:r>
      <w:r w:rsidR="00671229" w:rsidRPr="003C448C">
        <w:rPr>
          <w:rStyle w:val="Pogrubienie"/>
          <w:sz w:val="22"/>
          <w:szCs w:val="22"/>
        </w:rPr>
        <w:t>95</w:t>
      </w:r>
      <w:r w:rsidRPr="003C448C">
        <w:rPr>
          <w:rStyle w:val="Pogrubienie"/>
          <w:sz w:val="22"/>
          <w:szCs w:val="22"/>
        </w:rPr>
        <w:t xml:space="preserve"> pkt</w:t>
      </w:r>
    </w:p>
    <w:p w14:paraId="3CF80992" w14:textId="77777777" w:rsidR="00FB01F2" w:rsidRPr="003C448C" w:rsidRDefault="00FB01F2" w:rsidP="00FB01F2">
      <w:pPr>
        <w:pStyle w:val="Tekstpodstawowy2"/>
        <w:keepLines/>
        <w:spacing w:before="0"/>
        <w:ind w:left="2127" w:firstLine="709"/>
        <w:rPr>
          <w:rStyle w:val="Pogrubienie"/>
          <w:sz w:val="22"/>
          <w:szCs w:val="22"/>
        </w:rPr>
      </w:pPr>
      <w:r w:rsidRPr="003C448C">
        <w:rPr>
          <w:rStyle w:val="Pogrubienie"/>
          <w:sz w:val="22"/>
          <w:szCs w:val="22"/>
        </w:rPr>
        <w:t>cena oferty ocenianej</w:t>
      </w:r>
    </w:p>
    <w:p w14:paraId="1293F997" w14:textId="77777777" w:rsidR="00FB01F2" w:rsidRPr="003C448C" w:rsidRDefault="00FB01F2" w:rsidP="00FB01F2">
      <w:pPr>
        <w:pStyle w:val="Tekstpodstawowy2"/>
        <w:keepLines/>
        <w:spacing w:before="0"/>
        <w:ind w:left="2127" w:firstLine="709"/>
        <w:rPr>
          <w:rStyle w:val="Pogrubienie"/>
          <w:sz w:val="22"/>
          <w:szCs w:val="22"/>
        </w:rPr>
      </w:pPr>
    </w:p>
    <w:p w14:paraId="7BE99F77" w14:textId="4C20A7FA" w:rsidR="004A2449" w:rsidRPr="00206E99" w:rsidRDefault="004A2449" w:rsidP="00344E90">
      <w:pPr>
        <w:pStyle w:val="Akapitzlist"/>
        <w:numPr>
          <w:ilvl w:val="1"/>
          <w:numId w:val="24"/>
        </w:numPr>
        <w:jc w:val="both"/>
        <w:rPr>
          <w:rFonts w:ascii="Times New Roman" w:hAnsi="Times New Roman"/>
          <w:u w:val="single"/>
        </w:rPr>
      </w:pPr>
      <w:r w:rsidRPr="00231E93">
        <w:rPr>
          <w:rFonts w:ascii="Times New Roman" w:hAnsi="Times New Roman"/>
          <w:u w:val="single"/>
        </w:rPr>
        <w:t xml:space="preserve">Punktacja za kryterium „TERMIN WYKONANIA” </w:t>
      </w:r>
      <w:r w:rsidR="00671229" w:rsidRPr="00231E93">
        <w:rPr>
          <w:rFonts w:ascii="Times New Roman" w:hAnsi="Times New Roman"/>
          <w:u w:val="single"/>
        </w:rPr>
        <w:t xml:space="preserve">(każdego z </w:t>
      </w:r>
      <w:proofErr w:type="spellStart"/>
      <w:r w:rsidR="00671229" w:rsidRPr="00231E93">
        <w:rPr>
          <w:rFonts w:ascii="Times New Roman" w:hAnsi="Times New Roman"/>
          <w:u w:val="single"/>
        </w:rPr>
        <w:t>ezt</w:t>
      </w:r>
      <w:proofErr w:type="spellEnd"/>
      <w:r w:rsidR="00671229" w:rsidRPr="00231E93">
        <w:rPr>
          <w:rFonts w:ascii="Times New Roman" w:hAnsi="Times New Roman"/>
          <w:u w:val="single"/>
        </w:rPr>
        <w:t xml:space="preserve">, liczony w dniach </w:t>
      </w:r>
      <w:r w:rsidR="0068555F" w:rsidRPr="00206E99">
        <w:rPr>
          <w:rFonts w:ascii="Times New Roman" w:hAnsi="Times New Roman"/>
        </w:rPr>
        <w:t>roboczych</w:t>
      </w:r>
      <w:r w:rsidR="00671229" w:rsidRPr="00206E99">
        <w:rPr>
          <w:rFonts w:ascii="Times New Roman" w:hAnsi="Times New Roman"/>
          <w:u w:val="single"/>
        </w:rPr>
        <w:t xml:space="preserve">) </w:t>
      </w:r>
      <w:r w:rsidRPr="00206E99">
        <w:rPr>
          <w:rFonts w:ascii="Times New Roman" w:hAnsi="Times New Roman"/>
          <w:u w:val="single"/>
        </w:rPr>
        <w:t>obliczona zostanie w następujący sposób:</w:t>
      </w:r>
    </w:p>
    <w:p w14:paraId="64D469AF" w14:textId="30E86169" w:rsidR="003F704A" w:rsidRPr="00206E99" w:rsidRDefault="003F704A" w:rsidP="00344E90">
      <w:pPr>
        <w:pStyle w:val="Akapitzlist"/>
        <w:numPr>
          <w:ilvl w:val="0"/>
          <w:numId w:val="25"/>
        </w:numPr>
        <w:spacing w:before="100" w:beforeAutospacing="1"/>
        <w:jc w:val="both"/>
        <w:rPr>
          <w:rFonts w:ascii="Times New Roman" w:hAnsi="Times New Roman"/>
          <w:bCs/>
          <w:szCs w:val="24"/>
        </w:rPr>
      </w:pPr>
      <w:r w:rsidRPr="00206E99">
        <w:rPr>
          <w:rFonts w:ascii="Times New Roman" w:hAnsi="Times New Roman"/>
          <w:bCs/>
          <w:szCs w:val="24"/>
        </w:rPr>
        <w:t xml:space="preserve">w przypadku </w:t>
      </w:r>
      <w:proofErr w:type="spellStart"/>
      <w:r w:rsidRPr="00206E99">
        <w:rPr>
          <w:rFonts w:ascii="Times New Roman" w:hAnsi="Times New Roman"/>
          <w:bCs/>
          <w:szCs w:val="24"/>
        </w:rPr>
        <w:t>ezt</w:t>
      </w:r>
      <w:proofErr w:type="spellEnd"/>
      <w:r w:rsidRPr="00206E99">
        <w:rPr>
          <w:rFonts w:ascii="Times New Roman" w:hAnsi="Times New Roman"/>
          <w:bCs/>
          <w:szCs w:val="24"/>
        </w:rPr>
        <w:t xml:space="preserve"> EN-57 – o</w:t>
      </w:r>
      <w:r w:rsidRPr="00206E99">
        <w:rPr>
          <w:rFonts w:ascii="Times New Roman" w:hAnsi="Times New Roman"/>
        </w:rPr>
        <w:t xml:space="preserve">ferta z najkrótszym oferowanym terminem wykonania otrzyma </w:t>
      </w:r>
      <w:r w:rsidR="00671229" w:rsidRPr="00206E99">
        <w:rPr>
          <w:rFonts w:ascii="Times New Roman" w:hAnsi="Times New Roman"/>
        </w:rPr>
        <w:t>2 punkty. Kolejna oferta otrzyma 1 punkt</w:t>
      </w:r>
      <w:r w:rsidRPr="00206E99">
        <w:rPr>
          <w:rFonts w:ascii="Times New Roman" w:hAnsi="Times New Roman"/>
        </w:rPr>
        <w:t>. Trzecia i każda następna oferta otrzymają zero punktów.</w:t>
      </w:r>
    </w:p>
    <w:p w14:paraId="7C91A6C2" w14:textId="4F33B402" w:rsidR="003F704A" w:rsidRPr="00206E99" w:rsidRDefault="003F704A" w:rsidP="003F704A">
      <w:pPr>
        <w:pStyle w:val="Akapitzlist"/>
        <w:spacing w:before="100" w:beforeAutospacing="1"/>
        <w:ind w:left="1080"/>
        <w:jc w:val="both"/>
        <w:rPr>
          <w:rFonts w:ascii="Times New Roman" w:hAnsi="Times New Roman"/>
          <w:b/>
          <w:bCs/>
          <w:szCs w:val="24"/>
        </w:rPr>
      </w:pPr>
      <w:r w:rsidRPr="00206E99">
        <w:rPr>
          <w:rFonts w:ascii="Times New Roman" w:hAnsi="Times New Roman"/>
          <w:bCs/>
          <w:szCs w:val="24"/>
        </w:rPr>
        <w:t xml:space="preserve">Zamawiający wymaga, aby oferowany termin był jednocześnie nie krótszy niż 35 dni i nie dłuższy niż 45 dni </w:t>
      </w:r>
      <w:r w:rsidR="0068555F" w:rsidRPr="00206E99">
        <w:rPr>
          <w:rFonts w:ascii="Times New Roman" w:hAnsi="Times New Roman"/>
        </w:rPr>
        <w:t xml:space="preserve">roboczych </w:t>
      </w:r>
      <w:r w:rsidRPr="00206E99">
        <w:rPr>
          <w:rFonts w:ascii="Times New Roman" w:hAnsi="Times New Roman"/>
          <w:bCs/>
          <w:szCs w:val="24"/>
        </w:rPr>
        <w:t xml:space="preserve">od dnia dostarczenia </w:t>
      </w:r>
      <w:proofErr w:type="spellStart"/>
      <w:r w:rsidRPr="00206E99">
        <w:rPr>
          <w:rFonts w:ascii="Times New Roman" w:hAnsi="Times New Roman"/>
          <w:bCs/>
          <w:szCs w:val="24"/>
        </w:rPr>
        <w:t>ezt</w:t>
      </w:r>
      <w:proofErr w:type="spellEnd"/>
      <w:r w:rsidRPr="00206E99">
        <w:rPr>
          <w:rFonts w:ascii="Times New Roman" w:hAnsi="Times New Roman"/>
          <w:bCs/>
          <w:szCs w:val="24"/>
        </w:rPr>
        <w:t xml:space="preserve"> do Wykonawcy. </w:t>
      </w:r>
      <w:r w:rsidRPr="00206E99">
        <w:rPr>
          <w:rFonts w:ascii="Times New Roman" w:hAnsi="Times New Roman"/>
          <w:b/>
          <w:bCs/>
          <w:szCs w:val="24"/>
        </w:rPr>
        <w:t xml:space="preserve">Oferty z zaoferowanym innym terminem niż wskazany w zdaniu poprzednim zostaną odrzucone jako niezgodne z </w:t>
      </w:r>
      <w:proofErr w:type="spellStart"/>
      <w:r w:rsidRPr="00206E99">
        <w:rPr>
          <w:rFonts w:ascii="Times New Roman" w:hAnsi="Times New Roman"/>
          <w:b/>
          <w:bCs/>
          <w:szCs w:val="24"/>
        </w:rPr>
        <w:t>siwz</w:t>
      </w:r>
      <w:proofErr w:type="spellEnd"/>
      <w:r w:rsidRPr="00206E99">
        <w:rPr>
          <w:rFonts w:ascii="Times New Roman" w:hAnsi="Times New Roman"/>
          <w:b/>
          <w:bCs/>
          <w:szCs w:val="24"/>
        </w:rPr>
        <w:t>,</w:t>
      </w:r>
    </w:p>
    <w:p w14:paraId="3A1FA440" w14:textId="34F64B26" w:rsidR="003F704A" w:rsidRPr="00206E99" w:rsidRDefault="003F704A" w:rsidP="00344E90">
      <w:pPr>
        <w:pStyle w:val="Akapitzlist"/>
        <w:numPr>
          <w:ilvl w:val="0"/>
          <w:numId w:val="25"/>
        </w:numPr>
        <w:spacing w:before="100" w:beforeAutospacing="1"/>
        <w:jc w:val="both"/>
        <w:rPr>
          <w:rFonts w:ascii="Times New Roman" w:hAnsi="Times New Roman"/>
          <w:bCs/>
          <w:szCs w:val="24"/>
        </w:rPr>
      </w:pPr>
      <w:r w:rsidRPr="00206E99">
        <w:rPr>
          <w:rFonts w:ascii="Times New Roman" w:hAnsi="Times New Roman"/>
          <w:bCs/>
          <w:szCs w:val="24"/>
        </w:rPr>
        <w:t xml:space="preserve">w przypadku </w:t>
      </w:r>
      <w:proofErr w:type="spellStart"/>
      <w:r w:rsidRPr="00206E99">
        <w:rPr>
          <w:rFonts w:ascii="Times New Roman" w:hAnsi="Times New Roman"/>
          <w:bCs/>
          <w:szCs w:val="24"/>
        </w:rPr>
        <w:t>ezt</w:t>
      </w:r>
      <w:proofErr w:type="spellEnd"/>
      <w:r w:rsidRPr="00206E99">
        <w:rPr>
          <w:rFonts w:ascii="Times New Roman" w:hAnsi="Times New Roman"/>
          <w:bCs/>
          <w:szCs w:val="24"/>
        </w:rPr>
        <w:t xml:space="preserve"> EN-71 – o</w:t>
      </w:r>
      <w:r w:rsidRPr="00206E99">
        <w:rPr>
          <w:rFonts w:ascii="Times New Roman" w:hAnsi="Times New Roman"/>
        </w:rPr>
        <w:t xml:space="preserve">ferta z najkrótszym oferowanym terminem wykonania otrzyma </w:t>
      </w:r>
      <w:r w:rsidR="00671229" w:rsidRPr="00206E99">
        <w:rPr>
          <w:rFonts w:ascii="Times New Roman" w:hAnsi="Times New Roman"/>
        </w:rPr>
        <w:t>3 punkty. Kolejna oferta otrzyma 2 punkty</w:t>
      </w:r>
      <w:r w:rsidRPr="00206E99">
        <w:rPr>
          <w:rFonts w:ascii="Times New Roman" w:hAnsi="Times New Roman"/>
        </w:rPr>
        <w:t>. Trzecia i każda następna oferta otrzymają zero punktów.</w:t>
      </w:r>
    </w:p>
    <w:p w14:paraId="6AED0B15" w14:textId="4D896242" w:rsidR="003F704A" w:rsidRPr="00231E93" w:rsidRDefault="003F704A" w:rsidP="003F704A">
      <w:pPr>
        <w:pStyle w:val="Akapitzlist"/>
        <w:spacing w:before="100" w:beforeAutospacing="1"/>
        <w:ind w:left="1080"/>
        <w:jc w:val="both"/>
        <w:rPr>
          <w:rFonts w:ascii="Times New Roman" w:hAnsi="Times New Roman"/>
          <w:bCs/>
          <w:szCs w:val="24"/>
        </w:rPr>
      </w:pPr>
      <w:r w:rsidRPr="00206E99">
        <w:rPr>
          <w:rFonts w:ascii="Times New Roman" w:hAnsi="Times New Roman"/>
          <w:bCs/>
          <w:szCs w:val="24"/>
        </w:rPr>
        <w:t xml:space="preserve">Zamawiający wymaga, aby oferowany termin był jednocześnie nie krótszy niż 50 dni i nie dłuższy niż 60 dni </w:t>
      </w:r>
      <w:r w:rsidR="0068555F" w:rsidRPr="00206E99">
        <w:rPr>
          <w:rFonts w:ascii="Times New Roman" w:hAnsi="Times New Roman"/>
        </w:rPr>
        <w:t xml:space="preserve">roboczych </w:t>
      </w:r>
      <w:r w:rsidRPr="00206E99">
        <w:rPr>
          <w:rFonts w:ascii="Times New Roman" w:hAnsi="Times New Roman"/>
          <w:bCs/>
          <w:szCs w:val="24"/>
        </w:rPr>
        <w:t xml:space="preserve">od dnia dostarczenia </w:t>
      </w:r>
      <w:proofErr w:type="spellStart"/>
      <w:r w:rsidRPr="00206E99">
        <w:rPr>
          <w:rFonts w:ascii="Times New Roman" w:hAnsi="Times New Roman"/>
          <w:bCs/>
          <w:szCs w:val="24"/>
        </w:rPr>
        <w:t>ezt</w:t>
      </w:r>
      <w:proofErr w:type="spellEnd"/>
      <w:r w:rsidRPr="00206E99">
        <w:rPr>
          <w:rFonts w:ascii="Times New Roman" w:hAnsi="Times New Roman"/>
          <w:bCs/>
          <w:szCs w:val="24"/>
        </w:rPr>
        <w:t xml:space="preserve"> do Wykonawcy. </w:t>
      </w:r>
      <w:r w:rsidRPr="00206E99">
        <w:rPr>
          <w:rFonts w:ascii="Times New Roman" w:hAnsi="Times New Roman"/>
          <w:b/>
          <w:bCs/>
          <w:szCs w:val="24"/>
        </w:rPr>
        <w:t>Oferty</w:t>
      </w:r>
      <w:r w:rsidR="0068555F">
        <w:rPr>
          <w:rFonts w:ascii="Times New Roman" w:hAnsi="Times New Roman"/>
          <w:b/>
          <w:bCs/>
          <w:szCs w:val="24"/>
        </w:rPr>
        <w:t xml:space="preserve"> </w:t>
      </w:r>
      <w:r w:rsidRPr="00231E93">
        <w:rPr>
          <w:rFonts w:ascii="Times New Roman" w:hAnsi="Times New Roman"/>
          <w:b/>
          <w:bCs/>
          <w:szCs w:val="24"/>
        </w:rPr>
        <w:t xml:space="preserve">z zaoferowanym innym terminem niż wskazany w zdaniu poprzednim zostaną odrzucone jako niezgodne z </w:t>
      </w:r>
      <w:proofErr w:type="spellStart"/>
      <w:r w:rsidRPr="00231E93">
        <w:rPr>
          <w:rFonts w:ascii="Times New Roman" w:hAnsi="Times New Roman"/>
          <w:b/>
          <w:bCs/>
          <w:szCs w:val="24"/>
        </w:rPr>
        <w:t>siwz</w:t>
      </w:r>
      <w:proofErr w:type="spellEnd"/>
      <w:r w:rsidRPr="00231E93">
        <w:rPr>
          <w:rFonts w:ascii="Times New Roman" w:hAnsi="Times New Roman"/>
          <w:b/>
          <w:bCs/>
          <w:szCs w:val="24"/>
        </w:rPr>
        <w:t>.</w:t>
      </w:r>
    </w:p>
    <w:p w14:paraId="6ED2AE65" w14:textId="5F3341D1" w:rsidR="00FB01F2" w:rsidRPr="003C448C" w:rsidRDefault="00FB01F2" w:rsidP="00344E90">
      <w:pPr>
        <w:pStyle w:val="Tekstpodstawowy2"/>
        <w:numPr>
          <w:ilvl w:val="1"/>
          <w:numId w:val="24"/>
        </w:numPr>
        <w:spacing w:before="0"/>
        <w:ind w:left="709" w:hanging="709"/>
        <w:rPr>
          <w:sz w:val="22"/>
          <w:szCs w:val="22"/>
        </w:rPr>
      </w:pPr>
      <w:r w:rsidRPr="003C448C">
        <w:rPr>
          <w:b w:val="0"/>
          <w:bCs w:val="0"/>
          <w:sz w:val="22"/>
          <w:szCs w:val="22"/>
        </w:rPr>
        <w:t>Jeżeli nie będzie można dokonać wyboru oferty najkorzystniejszej ze względu</w:t>
      </w:r>
      <w:r w:rsidR="00E70AD9" w:rsidRPr="003C448C">
        <w:rPr>
          <w:b w:val="0"/>
          <w:bCs w:val="0"/>
          <w:sz w:val="22"/>
          <w:szCs w:val="22"/>
        </w:rPr>
        <w:t xml:space="preserve"> na to, </w:t>
      </w:r>
      <w:r w:rsidRPr="003C448C">
        <w:rPr>
          <w:b w:val="0"/>
          <w:bCs w:val="0"/>
          <w:sz w:val="22"/>
          <w:szCs w:val="22"/>
        </w:rPr>
        <w:t xml:space="preserve">że </w:t>
      </w:r>
      <w:r w:rsidR="00E70AD9" w:rsidRPr="003C448C">
        <w:rPr>
          <w:b w:val="0"/>
          <w:bCs w:val="0"/>
          <w:sz w:val="22"/>
          <w:szCs w:val="22"/>
        </w:rPr>
        <w:t>dwie lub więcej ofert</w:t>
      </w:r>
      <w:r w:rsidR="00492822" w:rsidRPr="003C448C">
        <w:rPr>
          <w:b w:val="0"/>
          <w:bCs w:val="0"/>
          <w:sz w:val="22"/>
          <w:szCs w:val="22"/>
        </w:rPr>
        <w:t xml:space="preserve"> przedstawia taki sam bilans ceny i kryterium „</w:t>
      </w:r>
      <w:r w:rsidR="00EB5B45" w:rsidRPr="003C448C">
        <w:rPr>
          <w:b w:val="0"/>
          <w:bCs w:val="0"/>
          <w:sz w:val="22"/>
          <w:szCs w:val="22"/>
        </w:rPr>
        <w:t>TERMIN WYKONANIA</w:t>
      </w:r>
      <w:r w:rsidR="00492822" w:rsidRPr="003C448C">
        <w:rPr>
          <w:b w:val="0"/>
          <w:bCs w:val="0"/>
          <w:sz w:val="22"/>
          <w:szCs w:val="22"/>
        </w:rPr>
        <w:t>”</w:t>
      </w:r>
      <w:r w:rsidRPr="003C448C">
        <w:rPr>
          <w:b w:val="0"/>
          <w:bCs w:val="0"/>
          <w:sz w:val="22"/>
          <w:szCs w:val="22"/>
        </w:rPr>
        <w:t xml:space="preserve">, Zamawiający </w:t>
      </w:r>
      <w:r w:rsidR="00492822" w:rsidRPr="003C448C">
        <w:rPr>
          <w:b w:val="0"/>
          <w:bCs w:val="0"/>
          <w:sz w:val="22"/>
          <w:szCs w:val="22"/>
        </w:rPr>
        <w:t>spośród tych ofert wybierze ofertę z niższą ceną.</w:t>
      </w:r>
    </w:p>
    <w:p w14:paraId="23793FA5"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t>Zamawiający zawiadomi jednocześnie wszystkich Wykonawców, którzy z</w:t>
      </w:r>
      <w:r w:rsidR="00492822" w:rsidRPr="003C448C">
        <w:rPr>
          <w:b w:val="0"/>
          <w:bCs w:val="0"/>
          <w:sz w:val="22"/>
          <w:szCs w:val="22"/>
        </w:rPr>
        <w:t xml:space="preserve">łożyli ofertę, </w:t>
      </w:r>
      <w:r w:rsidRPr="003C448C">
        <w:rPr>
          <w:b w:val="0"/>
          <w:bCs w:val="0"/>
          <w:sz w:val="22"/>
          <w:szCs w:val="22"/>
        </w:rPr>
        <w:t>o wyborze oferty najkorzystniejszej, podając nazwę (firmę), albo imię i nazwisko, siedzibę albo adres zamieszkania i adres Wykonawcy, którego ofertę wybrano oraz uzasa</w:t>
      </w:r>
      <w:r w:rsidR="00B37546" w:rsidRPr="003C448C">
        <w:rPr>
          <w:b w:val="0"/>
          <w:bCs w:val="0"/>
          <w:sz w:val="22"/>
          <w:szCs w:val="22"/>
        </w:rPr>
        <w:t xml:space="preserve">dnienie jej wyboru, </w:t>
      </w:r>
      <w:r w:rsidRPr="003C448C">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sidRPr="003C448C">
        <w:rPr>
          <w:b w:val="0"/>
          <w:bCs w:val="0"/>
          <w:sz w:val="22"/>
          <w:szCs w:val="22"/>
        </w:rPr>
        <w:t xml:space="preserve">aktyczne </w:t>
      </w:r>
      <w:r w:rsidRPr="003C448C">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lastRenderedPageBreak/>
        <w:t>Niezwłocznie po wyborze najkorzystniejszej oferty Zamawiający zamieści</w:t>
      </w:r>
      <w:r w:rsidR="00B37546" w:rsidRPr="003C448C">
        <w:rPr>
          <w:b w:val="0"/>
          <w:bCs w:val="0"/>
          <w:sz w:val="22"/>
          <w:szCs w:val="22"/>
        </w:rPr>
        <w:t xml:space="preserve"> informacje, </w:t>
      </w:r>
      <w:r w:rsidRPr="003C448C">
        <w:rPr>
          <w:b w:val="0"/>
          <w:bCs w:val="0"/>
          <w:sz w:val="22"/>
          <w:szCs w:val="22"/>
        </w:rPr>
        <w:t xml:space="preserve">o których mowa w </w:t>
      </w:r>
      <w:r w:rsidR="00B37546" w:rsidRPr="003C448C">
        <w:rPr>
          <w:b w:val="0"/>
          <w:bCs w:val="0"/>
          <w:sz w:val="22"/>
          <w:szCs w:val="22"/>
        </w:rPr>
        <w:t>art. 92 ust. 1 pkt 1</w:t>
      </w:r>
      <w:r w:rsidR="0086060F" w:rsidRPr="003C448C">
        <w:rPr>
          <w:b w:val="0"/>
          <w:bCs w:val="0"/>
          <w:sz w:val="22"/>
          <w:szCs w:val="22"/>
        </w:rPr>
        <w:t xml:space="preserve"> ustawy PZP</w:t>
      </w:r>
      <w:r w:rsidRPr="003C448C">
        <w:rPr>
          <w:b w:val="0"/>
          <w:bCs w:val="0"/>
          <w:sz w:val="22"/>
          <w:szCs w:val="22"/>
        </w:rPr>
        <w:t>, na stronie internetowej oraz w miejscu publicznie dostępnym w swojej siedzibie.</w:t>
      </w:r>
    </w:p>
    <w:p w14:paraId="5AD51FAC" w14:textId="77777777" w:rsidR="00FB01F2" w:rsidRPr="003C448C" w:rsidRDefault="00FB01F2" w:rsidP="00FB01F2">
      <w:pPr>
        <w:pStyle w:val="rozdzia"/>
        <w:rPr>
          <w:sz w:val="22"/>
          <w:szCs w:val="22"/>
        </w:rPr>
      </w:pPr>
      <w:r w:rsidRPr="003C448C">
        <w:rPr>
          <w:sz w:val="22"/>
          <w:szCs w:val="22"/>
        </w:rPr>
        <w:t>15.</w:t>
      </w:r>
      <w:r w:rsidRPr="003C448C">
        <w:rPr>
          <w:sz w:val="22"/>
          <w:szCs w:val="22"/>
        </w:rPr>
        <w:tab/>
        <w:t>Unieważnienie postępowania.</w:t>
      </w:r>
    </w:p>
    <w:p w14:paraId="3D2CE173" w14:textId="77777777" w:rsidR="00FB01F2" w:rsidRPr="003C448C" w:rsidRDefault="00FB01F2" w:rsidP="00344E90">
      <w:pPr>
        <w:pStyle w:val="Zwykytekst"/>
        <w:numPr>
          <w:ilvl w:val="1"/>
          <w:numId w:val="15"/>
        </w:numPr>
        <w:jc w:val="both"/>
        <w:rPr>
          <w:rFonts w:ascii="Times New Roman" w:hAnsi="Times New Roman"/>
          <w:sz w:val="22"/>
          <w:szCs w:val="22"/>
        </w:rPr>
      </w:pPr>
      <w:r w:rsidRPr="003C448C">
        <w:rPr>
          <w:rFonts w:ascii="Times New Roman" w:hAnsi="Times New Roman"/>
          <w:sz w:val="22"/>
          <w:szCs w:val="22"/>
        </w:rPr>
        <w:t xml:space="preserve">Zamawiający unieważni postępowanie w przypadkach określonych w art. 93 </w:t>
      </w:r>
      <w:r w:rsidR="005A51EC" w:rsidRPr="003C448C">
        <w:rPr>
          <w:rFonts w:ascii="Times New Roman" w:hAnsi="Times New Roman"/>
          <w:sz w:val="22"/>
          <w:szCs w:val="22"/>
        </w:rPr>
        <w:t xml:space="preserve">ust. 1 </w:t>
      </w:r>
      <w:r w:rsidRPr="003C448C">
        <w:rPr>
          <w:rFonts w:ascii="Times New Roman" w:hAnsi="Times New Roman"/>
          <w:sz w:val="22"/>
          <w:szCs w:val="22"/>
        </w:rPr>
        <w:t xml:space="preserve">ustawy </w:t>
      </w:r>
      <w:proofErr w:type="spellStart"/>
      <w:r w:rsidRPr="003C448C">
        <w:rPr>
          <w:rFonts w:ascii="Times New Roman" w:hAnsi="Times New Roman"/>
          <w:sz w:val="22"/>
          <w:szCs w:val="22"/>
        </w:rPr>
        <w:t>Pzp</w:t>
      </w:r>
      <w:proofErr w:type="spellEnd"/>
      <w:r w:rsidRPr="003C448C">
        <w:rPr>
          <w:rFonts w:ascii="Times New Roman" w:hAnsi="Times New Roman"/>
          <w:sz w:val="22"/>
          <w:szCs w:val="22"/>
        </w:rPr>
        <w:t>.</w:t>
      </w:r>
    </w:p>
    <w:p w14:paraId="76F3F8C6" w14:textId="77777777" w:rsidR="00FB01F2" w:rsidRPr="003C448C" w:rsidRDefault="00FB01F2" w:rsidP="00344E90">
      <w:pPr>
        <w:pStyle w:val="Zwykytekst"/>
        <w:numPr>
          <w:ilvl w:val="1"/>
          <w:numId w:val="15"/>
        </w:numPr>
        <w:jc w:val="both"/>
        <w:rPr>
          <w:rFonts w:ascii="Times New Roman" w:hAnsi="Times New Roman"/>
          <w:sz w:val="22"/>
          <w:szCs w:val="22"/>
        </w:rPr>
      </w:pPr>
      <w:r w:rsidRPr="003C448C">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3C448C" w:rsidRDefault="00FB01F2" w:rsidP="00FB01F2">
      <w:pPr>
        <w:pStyle w:val="rozdzia"/>
        <w:rPr>
          <w:sz w:val="22"/>
          <w:szCs w:val="22"/>
        </w:rPr>
      </w:pPr>
      <w:r w:rsidRPr="003C448C">
        <w:rPr>
          <w:sz w:val="22"/>
          <w:szCs w:val="22"/>
        </w:rPr>
        <w:t>16.</w:t>
      </w:r>
      <w:r w:rsidRPr="003C448C">
        <w:rPr>
          <w:sz w:val="22"/>
          <w:szCs w:val="22"/>
        </w:rPr>
        <w:tab/>
        <w:t>Udzielenie zamówienia.</w:t>
      </w:r>
    </w:p>
    <w:p w14:paraId="579B424F" w14:textId="77777777" w:rsidR="00FB01F2" w:rsidRPr="003C448C" w:rsidRDefault="00FB01F2" w:rsidP="002743F9">
      <w:pPr>
        <w:spacing w:after="0"/>
        <w:ind w:left="720" w:hanging="720"/>
        <w:jc w:val="both"/>
        <w:rPr>
          <w:rFonts w:ascii="Times New Roman" w:hAnsi="Times New Roman"/>
        </w:rPr>
      </w:pPr>
      <w:r w:rsidRPr="003C448C">
        <w:rPr>
          <w:rFonts w:ascii="Times New Roman" w:hAnsi="Times New Roman"/>
        </w:rPr>
        <w:t>16.1.</w:t>
      </w:r>
      <w:r w:rsidRPr="003C448C">
        <w:rPr>
          <w:rFonts w:ascii="Times New Roman" w:hAnsi="Times New Roman"/>
        </w:rPr>
        <w:tab/>
        <w:t>Zamawiający udzieli zamówienia Wykonawcy, którego oferta zostanie uznana za najkorzystniejszą.</w:t>
      </w:r>
    </w:p>
    <w:p w14:paraId="7A4BB40D" w14:textId="77777777" w:rsidR="00FB01F2" w:rsidRPr="003C448C" w:rsidRDefault="00FB01F2" w:rsidP="002743F9">
      <w:pPr>
        <w:spacing w:after="0"/>
        <w:ind w:left="720" w:hanging="720"/>
        <w:jc w:val="both"/>
        <w:rPr>
          <w:rFonts w:ascii="Times New Roman" w:hAnsi="Times New Roman"/>
        </w:rPr>
      </w:pPr>
      <w:r w:rsidRPr="003C448C">
        <w:rPr>
          <w:rFonts w:ascii="Times New Roman" w:hAnsi="Times New Roman"/>
        </w:rPr>
        <w:t>16.2.</w:t>
      </w:r>
      <w:r w:rsidRPr="003C448C">
        <w:rPr>
          <w:rFonts w:ascii="Times New Roman" w:hAnsi="Times New Roman"/>
        </w:rPr>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w:t>
      </w:r>
      <w:proofErr w:type="spellStart"/>
      <w:r w:rsidRPr="003C448C">
        <w:rPr>
          <w:rFonts w:ascii="Times New Roman" w:hAnsi="Times New Roman"/>
        </w:rPr>
        <w:t>Pzp</w:t>
      </w:r>
      <w:proofErr w:type="spellEnd"/>
      <w:r w:rsidRPr="003C448C">
        <w:rPr>
          <w:rFonts w:ascii="Times New Roman" w:hAnsi="Times New Roman"/>
        </w:rPr>
        <w:t>.</w:t>
      </w:r>
    </w:p>
    <w:p w14:paraId="45475161" w14:textId="77777777" w:rsidR="00FB01F2" w:rsidRPr="003C448C" w:rsidRDefault="00FB01F2" w:rsidP="002743F9">
      <w:pPr>
        <w:tabs>
          <w:tab w:val="left" w:pos="0"/>
        </w:tabs>
        <w:spacing w:after="0" w:line="288" w:lineRule="auto"/>
        <w:ind w:left="705" w:hanging="705"/>
        <w:jc w:val="both"/>
        <w:rPr>
          <w:rFonts w:ascii="Times New Roman" w:hAnsi="Times New Roman"/>
        </w:rPr>
      </w:pPr>
      <w:r w:rsidRPr="003C448C">
        <w:rPr>
          <w:rFonts w:ascii="Times New Roman" w:hAnsi="Times New Roman"/>
        </w:rPr>
        <w:t>16.3.</w:t>
      </w:r>
      <w:r w:rsidRPr="003C448C">
        <w:rPr>
          <w:rFonts w:ascii="Times New Roman" w:hAnsi="Times New Roman"/>
        </w:rPr>
        <w:tab/>
        <w:t>Zamawiający dopuszcza możliwość dokonania zmiany postanowień umowy w przypadkach określonych w projekcie umowy.</w:t>
      </w:r>
    </w:p>
    <w:p w14:paraId="5C09DD6A" w14:textId="77777777" w:rsidR="00FB01F2" w:rsidRPr="003C448C" w:rsidRDefault="00FB01F2" w:rsidP="00FB01F2">
      <w:pPr>
        <w:pStyle w:val="rozdzia"/>
        <w:rPr>
          <w:sz w:val="22"/>
          <w:szCs w:val="22"/>
        </w:rPr>
      </w:pPr>
      <w:r w:rsidRPr="003C448C">
        <w:rPr>
          <w:sz w:val="22"/>
          <w:szCs w:val="22"/>
        </w:rPr>
        <w:t>17.</w:t>
      </w:r>
      <w:r w:rsidRPr="003C448C">
        <w:rPr>
          <w:sz w:val="22"/>
          <w:szCs w:val="22"/>
        </w:rPr>
        <w:tab/>
        <w:t>Wymagania dotyczące wadium.</w:t>
      </w:r>
    </w:p>
    <w:p w14:paraId="018009EC" w14:textId="77777777" w:rsidR="00FB01F2" w:rsidRPr="003C448C" w:rsidRDefault="00FB01F2" w:rsidP="00344E90">
      <w:pPr>
        <w:numPr>
          <w:ilvl w:val="1"/>
          <w:numId w:val="16"/>
        </w:numPr>
        <w:tabs>
          <w:tab w:val="clear" w:pos="480"/>
          <w:tab w:val="num" w:pos="709"/>
        </w:tabs>
        <w:spacing w:after="0" w:line="240" w:lineRule="auto"/>
        <w:ind w:left="720" w:hanging="709"/>
        <w:jc w:val="both"/>
        <w:rPr>
          <w:rFonts w:ascii="Times New Roman" w:hAnsi="Times New Roman"/>
        </w:rPr>
      </w:pPr>
      <w:r w:rsidRPr="003C448C">
        <w:rPr>
          <w:rFonts w:ascii="Times New Roman" w:hAnsi="Times New Roman"/>
        </w:rPr>
        <w:t>Wykonawca składający ofertę jest zobowiązany do wniesienia wadium w wysokości:</w:t>
      </w:r>
    </w:p>
    <w:p w14:paraId="2809511E" w14:textId="70BB096C" w:rsidR="00FB01F2" w:rsidRPr="003C448C" w:rsidRDefault="00EB5B45" w:rsidP="002743F9">
      <w:pPr>
        <w:spacing w:after="0" w:line="240" w:lineRule="auto"/>
        <w:ind w:firstLine="709"/>
        <w:jc w:val="both"/>
        <w:rPr>
          <w:rFonts w:ascii="Times New Roman" w:hAnsi="Times New Roman"/>
        </w:rPr>
      </w:pPr>
      <w:r w:rsidRPr="003C448C">
        <w:rPr>
          <w:rFonts w:ascii="Times New Roman" w:hAnsi="Times New Roman"/>
          <w:b/>
          <w:bCs/>
        </w:rPr>
        <w:t>70</w:t>
      </w:r>
      <w:r w:rsidR="00FB01F2" w:rsidRPr="003C448C">
        <w:rPr>
          <w:rFonts w:ascii="Times New Roman" w:hAnsi="Times New Roman"/>
          <w:b/>
          <w:bCs/>
        </w:rPr>
        <w:t> 000,00 PLN</w:t>
      </w:r>
      <w:r w:rsidR="00FB01F2" w:rsidRPr="003C448C">
        <w:rPr>
          <w:rFonts w:ascii="Times New Roman" w:hAnsi="Times New Roman"/>
        </w:rPr>
        <w:t xml:space="preserve"> (słownie: </w:t>
      </w:r>
      <w:r w:rsidRPr="003C448C">
        <w:rPr>
          <w:rFonts w:ascii="Times New Roman" w:hAnsi="Times New Roman"/>
        </w:rPr>
        <w:t>siedemdziesiąt</w:t>
      </w:r>
      <w:r w:rsidR="00FB01F2" w:rsidRPr="003C448C">
        <w:rPr>
          <w:rFonts w:ascii="Times New Roman" w:hAnsi="Times New Roman"/>
        </w:rPr>
        <w:t xml:space="preserve"> tysięcy złotych).</w:t>
      </w:r>
    </w:p>
    <w:p w14:paraId="0879B017"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musi być wniesione przed upływem terminu składania ofert w następujących formach,  w zależności od wyboru Wykonawcy:</w:t>
      </w:r>
    </w:p>
    <w:p w14:paraId="3F650636"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pieniądzu, przelewem na rachunek bankowy: 88 1130 1121 0080 0116 9520 0008;</w:t>
      </w:r>
    </w:p>
    <w:p w14:paraId="21AC0904"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gwarancjach bankowych;</w:t>
      </w:r>
    </w:p>
    <w:p w14:paraId="171B4E8D"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gwarancjach ubezpieczeniowych;</w:t>
      </w:r>
    </w:p>
    <w:p w14:paraId="0DA13737"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poręczeniach udzielanych przez podmioty, o których mowa w art. 6b ust. 5 pkt 2 ustawy               z dnia 9 listopada 2000 roku o utworzeniu Polskiej Agencji Rozwoju Przedsiębiorczości (</w:t>
      </w:r>
      <w:proofErr w:type="spellStart"/>
      <w:r w:rsidRPr="003C448C">
        <w:rPr>
          <w:rFonts w:ascii="Times New Roman" w:hAnsi="Times New Roman"/>
        </w:rPr>
        <w:t>Dz.U</w:t>
      </w:r>
      <w:proofErr w:type="spellEnd"/>
      <w:r w:rsidRPr="003C448C">
        <w:rPr>
          <w:rFonts w:ascii="Times New Roman" w:hAnsi="Times New Roman"/>
        </w:rPr>
        <w:t xml:space="preserve">. Nr 109, poz. 1158, z </w:t>
      </w:r>
      <w:proofErr w:type="spellStart"/>
      <w:r w:rsidRPr="003C448C">
        <w:rPr>
          <w:rFonts w:ascii="Times New Roman" w:hAnsi="Times New Roman"/>
        </w:rPr>
        <w:t>późn</w:t>
      </w:r>
      <w:proofErr w:type="spellEnd"/>
      <w:r w:rsidRPr="003C448C">
        <w:rPr>
          <w:rFonts w:ascii="Times New Roman" w:hAnsi="Times New Roman"/>
        </w:rPr>
        <w:t>. zm.).</w:t>
      </w:r>
    </w:p>
    <w:p w14:paraId="7CCFF119"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musi obejmować cały okres związania ofertą.</w:t>
      </w:r>
    </w:p>
    <w:p w14:paraId="50614E28"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wniesione w pieniądzu Zamawiający przechowuje na rachunku bankowym.</w:t>
      </w:r>
    </w:p>
    <w:p w14:paraId="40003AF5" w14:textId="77777777" w:rsidR="00FB01F2" w:rsidRPr="003C448C" w:rsidRDefault="00FB01F2" w:rsidP="00344E90">
      <w:pPr>
        <w:numPr>
          <w:ilvl w:val="1"/>
          <w:numId w:val="16"/>
        </w:numPr>
        <w:tabs>
          <w:tab w:val="clear" w:pos="480"/>
          <w:tab w:val="num" w:pos="709"/>
        </w:tabs>
        <w:spacing w:after="0" w:line="240" w:lineRule="auto"/>
        <w:ind w:left="709" w:hanging="709"/>
        <w:jc w:val="both"/>
        <w:rPr>
          <w:rFonts w:ascii="Times New Roman" w:hAnsi="Times New Roman"/>
        </w:rPr>
      </w:pPr>
      <w:r w:rsidRPr="003C448C">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 xml:space="preserve">Zamawiający zwraca wadium wszystkim wykonawcom niezwłocznie po wyborze oferty najkorzystniejszej lub unieważnieniu postępowania, z wyjątkiem wykonawcy, którego oferta została wybrana jako najkorzystniejsza z zastrzeżeniem przypadku określonego w art. 46 ust. 4a ustawy </w:t>
      </w:r>
      <w:proofErr w:type="spellStart"/>
      <w:r w:rsidRPr="003C448C">
        <w:rPr>
          <w:rFonts w:ascii="Times New Roman" w:hAnsi="Times New Roman"/>
        </w:rPr>
        <w:t>Pzp</w:t>
      </w:r>
      <w:proofErr w:type="spellEnd"/>
      <w:r w:rsidRPr="003C448C">
        <w:rPr>
          <w:rFonts w:ascii="Times New Roman" w:hAnsi="Times New Roman"/>
        </w:rPr>
        <w:t>. Wykonawcy, którego oferta została wybrana jako najkorzystniejsza, zamawiający zwraca wadium niezwłocznie po zawarciu umowy w sprawie niniejszego zamówienia publicznego</w:t>
      </w:r>
      <w:r w:rsidR="00FC0F8F" w:rsidRPr="003C448C">
        <w:rPr>
          <w:rFonts w:ascii="Times New Roman" w:hAnsi="Times New Roman"/>
        </w:rPr>
        <w:t xml:space="preserve"> oraz wniesieniu wymaganego zabezpieczenia należytego wykonania umowy</w:t>
      </w:r>
      <w:r w:rsidRPr="003C448C">
        <w:rPr>
          <w:rFonts w:ascii="Times New Roman" w:hAnsi="Times New Roman"/>
        </w:rPr>
        <w:t>.</w:t>
      </w:r>
    </w:p>
    <w:p w14:paraId="10C9FD86" w14:textId="77777777" w:rsidR="00FB01F2" w:rsidRPr="003C448C" w:rsidRDefault="00FB01F2" w:rsidP="00344E90">
      <w:pPr>
        <w:numPr>
          <w:ilvl w:val="1"/>
          <w:numId w:val="18"/>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Zamawiający, dokona niezwłocznie zwrotu wadium, na wniosek Wykonawcy, który wycofał ofertę przed upływem terminu do składania ofert.</w:t>
      </w:r>
    </w:p>
    <w:p w14:paraId="300FB940" w14:textId="77777777" w:rsidR="00FB01F2" w:rsidRPr="003C448C" w:rsidRDefault="00FB01F2" w:rsidP="002743F9">
      <w:pPr>
        <w:spacing w:after="0" w:line="240" w:lineRule="auto"/>
        <w:ind w:left="709"/>
        <w:jc w:val="both"/>
        <w:rPr>
          <w:rFonts w:ascii="Times New Roman" w:hAnsi="Times New Roman"/>
        </w:rPr>
      </w:pPr>
      <w:r w:rsidRPr="003C448C">
        <w:rPr>
          <w:rFonts w:ascii="Times New Roman" w:hAnsi="Times New Roman"/>
        </w:rPr>
        <w:t xml:space="preserve">Zamawiający zażąda ponownego wniesienia wadium przez Wykonawcę, któremu zwrócono wadium na podstawie art. 46 ust. 1 </w:t>
      </w:r>
      <w:proofErr w:type="spellStart"/>
      <w:r w:rsidRPr="003C448C">
        <w:rPr>
          <w:rFonts w:ascii="Times New Roman" w:hAnsi="Times New Roman"/>
        </w:rPr>
        <w:t>Pzp</w:t>
      </w:r>
      <w:proofErr w:type="spellEnd"/>
      <w:r w:rsidRPr="003C448C">
        <w:rPr>
          <w:rFonts w:ascii="Times New Roman" w:hAnsi="Times New Roman"/>
        </w:rPr>
        <w:t>, jeżeli w wyniku rozstrzygnięcia odwołania jego oferta została wybrana jako najkorzystniejsza. Wykonawca wnosi wadium w terminie określonym przez Zamawiającego.</w:t>
      </w:r>
    </w:p>
    <w:p w14:paraId="66428F3C" w14:textId="77777777" w:rsidR="00FB01F2" w:rsidRPr="003C448C" w:rsidRDefault="00FB01F2" w:rsidP="00344E90">
      <w:pPr>
        <w:numPr>
          <w:ilvl w:val="1"/>
          <w:numId w:val="18"/>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3C448C" w:rsidRDefault="00FB01F2" w:rsidP="00344E90">
      <w:pPr>
        <w:numPr>
          <w:ilvl w:val="1"/>
          <w:numId w:val="18"/>
        </w:numPr>
        <w:spacing w:after="0" w:line="240" w:lineRule="auto"/>
        <w:ind w:left="720" w:hanging="720"/>
        <w:jc w:val="both"/>
        <w:rPr>
          <w:rFonts w:ascii="Times New Roman" w:hAnsi="Times New Roman"/>
        </w:rPr>
      </w:pPr>
      <w:r w:rsidRPr="003C448C">
        <w:rPr>
          <w:rFonts w:ascii="Times New Roman" w:hAnsi="Times New Roman"/>
        </w:rPr>
        <w:lastRenderedPageBreak/>
        <w:t>Zamawiający zatrzyma wadium wraz z odsetkami, jeżeli Wykonawca w odpowiedzi na wezwanie, o którym mowa w art. 26 ust. 3 ustawy</w:t>
      </w:r>
      <w:r w:rsidR="00B31AED" w:rsidRPr="003C448C">
        <w:rPr>
          <w:rFonts w:ascii="Times New Roman" w:hAnsi="Times New Roman"/>
        </w:rPr>
        <w:t xml:space="preserve"> PZP</w:t>
      </w:r>
      <w:r w:rsidRPr="003C448C">
        <w:rPr>
          <w:rFonts w:ascii="Times New Roman" w:hAnsi="Times New Roman"/>
        </w:rPr>
        <w:t xml:space="preserve">, </w:t>
      </w:r>
      <w:r w:rsidR="00B31AED" w:rsidRPr="003C448C">
        <w:rPr>
          <w:rFonts w:ascii="Times New Roman" w:hAnsi="Times New Roman"/>
        </w:rPr>
        <w:t xml:space="preserve">z przyczyn leżących po jego stronie, </w:t>
      </w:r>
      <w:r w:rsidRPr="003C448C">
        <w:rPr>
          <w:rFonts w:ascii="Times New Roman" w:hAnsi="Times New Roman"/>
        </w:rPr>
        <w:t xml:space="preserve">nie złożył dokumentów </w:t>
      </w:r>
      <w:r w:rsidR="00B31AED" w:rsidRPr="003C448C">
        <w:rPr>
          <w:rFonts w:ascii="Times New Roman" w:hAnsi="Times New Roman"/>
        </w:rPr>
        <w:t xml:space="preserve">lub oświadczeń, </w:t>
      </w:r>
      <w:r w:rsidRPr="003C448C">
        <w:rPr>
          <w:rFonts w:ascii="Times New Roman" w:hAnsi="Times New Roman"/>
        </w:rPr>
        <w:t>o któr</w:t>
      </w:r>
      <w:r w:rsidR="00B31AED" w:rsidRPr="003C448C">
        <w:rPr>
          <w:rFonts w:ascii="Times New Roman" w:hAnsi="Times New Roman"/>
        </w:rPr>
        <w:t>ych mowa w art. 25 ust. 1 ustawy,</w:t>
      </w:r>
      <w:r w:rsidRPr="003C448C">
        <w:rPr>
          <w:rFonts w:ascii="Times New Roman" w:hAnsi="Times New Roman"/>
        </w:rPr>
        <w:t xml:space="preserve"> pełnomocnictw, </w:t>
      </w:r>
      <w:r w:rsidR="00B31AED" w:rsidRPr="003C448C">
        <w:rPr>
          <w:rFonts w:ascii="Times New Roman" w:hAnsi="Times New Roman"/>
        </w:rPr>
        <w:t xml:space="preserve">listy podmiotów należących do tej samej grupy kapitałowej, </w:t>
      </w:r>
      <w:r w:rsidR="00C11D04" w:rsidRPr="003C448C">
        <w:rPr>
          <w:rFonts w:ascii="Times New Roman" w:hAnsi="Times New Roman"/>
        </w:rPr>
        <w:t xml:space="preserve">o której mowa w art. 24 ust. 2 pkt 5, lub informacji o tym, że nie należy do grupy kapitałowej, </w:t>
      </w:r>
      <w:r w:rsidR="00B31AED" w:rsidRPr="003C448C">
        <w:rPr>
          <w:rFonts w:ascii="Times New Roman" w:hAnsi="Times New Roman"/>
        </w:rPr>
        <w:t>lub nie wyraził zgody na poprawienie omyłki, o której mowa w art. 87 ust. 2 pkt 3</w:t>
      </w:r>
      <w:r w:rsidR="00EE62BB" w:rsidRPr="003C448C">
        <w:rPr>
          <w:rFonts w:ascii="Times New Roman" w:hAnsi="Times New Roman"/>
        </w:rPr>
        <w:t xml:space="preserve"> ustawy PZP</w:t>
      </w:r>
      <w:r w:rsidR="00B31AED" w:rsidRPr="003C448C">
        <w:rPr>
          <w:rFonts w:ascii="Times New Roman" w:hAnsi="Times New Roman"/>
        </w:rPr>
        <w:t>, co powodowało brak możliwości wybrania oferty złożonej przez Wykonawcę jako najkorzystniejszej.</w:t>
      </w:r>
    </w:p>
    <w:p w14:paraId="510CC748" w14:textId="77777777" w:rsidR="00FB01F2" w:rsidRPr="003C448C" w:rsidRDefault="00FB01F2" w:rsidP="00344E90">
      <w:pPr>
        <w:numPr>
          <w:ilvl w:val="1"/>
          <w:numId w:val="18"/>
        </w:numPr>
        <w:spacing w:after="0" w:line="240" w:lineRule="auto"/>
        <w:ind w:left="709" w:hanging="709"/>
        <w:jc w:val="both"/>
        <w:rPr>
          <w:rFonts w:ascii="Times New Roman" w:hAnsi="Times New Roman"/>
        </w:rPr>
      </w:pPr>
      <w:r w:rsidRPr="003C448C">
        <w:rPr>
          <w:rFonts w:ascii="Times New Roman" w:hAnsi="Times New Roman"/>
        </w:rPr>
        <w:t>Wykonawca, którego oferta zostanie wybrana utraci wadium wraz z odsetkami na rzecz Zamawiającego w przypadku, gdy:</w:t>
      </w:r>
    </w:p>
    <w:p w14:paraId="7245E434"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odmówi podpisania umowy w sprawie niniejszego zamówienia na warunkach określonych w ofercie;</w:t>
      </w:r>
    </w:p>
    <w:p w14:paraId="7E5090EE"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nie wniósł wymaganego zabezpieczenia należytego wykonania umowy;</w:t>
      </w:r>
    </w:p>
    <w:p w14:paraId="73D4E5FB"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zawarcie umowy w sprawie niniejszego zamówienia stanie się niemożliwe z przyczyn leżących po stronie Wykonawcy.</w:t>
      </w:r>
    </w:p>
    <w:p w14:paraId="4987C133" w14:textId="77777777" w:rsidR="00FB01F2" w:rsidRPr="003C448C" w:rsidRDefault="00FB01F2" w:rsidP="00FB01F2">
      <w:pPr>
        <w:pStyle w:val="rozdzia"/>
        <w:rPr>
          <w:sz w:val="22"/>
          <w:szCs w:val="22"/>
        </w:rPr>
      </w:pPr>
      <w:r w:rsidRPr="003C448C">
        <w:rPr>
          <w:sz w:val="22"/>
          <w:szCs w:val="22"/>
        </w:rPr>
        <w:t>18.</w:t>
      </w:r>
      <w:r w:rsidRPr="003C448C">
        <w:rPr>
          <w:sz w:val="22"/>
          <w:szCs w:val="22"/>
        </w:rPr>
        <w:tab/>
        <w:t>Opis sposobu obliczenia ceny oferty.</w:t>
      </w:r>
    </w:p>
    <w:p w14:paraId="780B9478" w14:textId="72CF596F" w:rsidR="00FB01F2" w:rsidRPr="003C448C" w:rsidRDefault="00FB01F2" w:rsidP="00344E90">
      <w:pPr>
        <w:numPr>
          <w:ilvl w:val="2"/>
          <w:numId w:val="20"/>
        </w:numPr>
        <w:tabs>
          <w:tab w:val="left" w:pos="-3119"/>
        </w:tabs>
        <w:spacing w:after="0" w:line="240" w:lineRule="auto"/>
        <w:jc w:val="both"/>
        <w:rPr>
          <w:rFonts w:ascii="Times New Roman" w:hAnsi="Times New Roman"/>
          <w:b/>
          <w:bCs/>
        </w:rPr>
      </w:pPr>
      <w:r w:rsidRPr="003C448C">
        <w:rPr>
          <w:rFonts w:ascii="Times New Roman" w:hAnsi="Times New Roman"/>
        </w:rPr>
        <w:t xml:space="preserve">Wykonawca winien podać na formularzu ofertowym cenę netto w PLN </w:t>
      </w:r>
      <w:r w:rsidR="00342FC4" w:rsidRPr="003C448C">
        <w:rPr>
          <w:rFonts w:ascii="Times New Roman" w:hAnsi="Times New Roman"/>
        </w:rPr>
        <w:t xml:space="preserve">za </w:t>
      </w:r>
      <w:r w:rsidR="00C11D04" w:rsidRPr="003C448C">
        <w:rPr>
          <w:rFonts w:ascii="Times New Roman" w:hAnsi="Times New Roman"/>
        </w:rPr>
        <w:t xml:space="preserve">realizację </w:t>
      </w:r>
      <w:r w:rsidR="00D41E69" w:rsidRPr="003C448C">
        <w:rPr>
          <w:rFonts w:ascii="Times New Roman" w:hAnsi="Times New Roman"/>
        </w:rPr>
        <w:t>zamówienia</w:t>
      </w:r>
      <w:r w:rsidRPr="003C448C">
        <w:rPr>
          <w:rFonts w:ascii="Times New Roman" w:hAnsi="Times New Roman"/>
        </w:rPr>
        <w:t xml:space="preserve">, zgodnie z wymogami określonymi w SIWZ. </w:t>
      </w:r>
    </w:p>
    <w:p w14:paraId="6F4BC2B7" w14:textId="77777777" w:rsidR="00FB01F2" w:rsidRPr="003C448C" w:rsidRDefault="00FB01F2" w:rsidP="00344E90">
      <w:pPr>
        <w:numPr>
          <w:ilvl w:val="1"/>
          <w:numId w:val="20"/>
        </w:numPr>
        <w:suppressAutoHyphens/>
        <w:spacing w:after="0" w:line="240" w:lineRule="auto"/>
        <w:ind w:left="703" w:hanging="703"/>
        <w:jc w:val="both"/>
        <w:rPr>
          <w:rFonts w:ascii="Times New Roman" w:hAnsi="Times New Roman"/>
        </w:rPr>
      </w:pPr>
      <w:r w:rsidRPr="003C448C">
        <w:rPr>
          <w:rFonts w:ascii="Times New Roman" w:hAnsi="Times New Roman"/>
        </w:rPr>
        <w:t>Do ceny netto Wykonawca winien doliczyć podatek VAT w obowiązującej wyso</w:t>
      </w:r>
      <w:r w:rsidR="00C11D04" w:rsidRPr="003C448C">
        <w:rPr>
          <w:rFonts w:ascii="Times New Roman" w:hAnsi="Times New Roman"/>
        </w:rPr>
        <w:t xml:space="preserve">kości </w:t>
      </w:r>
      <w:r w:rsidRPr="003C448C">
        <w:rPr>
          <w:rFonts w:ascii="Times New Roman" w:hAnsi="Times New Roman"/>
        </w:rPr>
        <w:t>i wyliczyć cenę brutto. Nie dotyczy to Wykonawc</w:t>
      </w:r>
      <w:r w:rsidR="00C11D04" w:rsidRPr="003C448C">
        <w:rPr>
          <w:rFonts w:ascii="Times New Roman" w:hAnsi="Times New Roman"/>
        </w:rPr>
        <w:t xml:space="preserve">y biorącego udział </w:t>
      </w:r>
      <w:r w:rsidRPr="003C448C">
        <w:rPr>
          <w:rFonts w:ascii="Times New Roman" w:hAnsi="Times New Roman"/>
        </w:rPr>
        <w:t xml:space="preserve">w wewnątrzwspólnotowym nabyciu towarów, w sytuacji, gdy obowiązek podatkowy powstaje po stronie Zamawiającego. </w:t>
      </w:r>
    </w:p>
    <w:p w14:paraId="4879E1E3" w14:textId="77777777" w:rsidR="00FB01F2" w:rsidRPr="003C448C" w:rsidRDefault="00FB01F2" w:rsidP="00344E90">
      <w:pPr>
        <w:numPr>
          <w:ilvl w:val="1"/>
          <w:numId w:val="20"/>
        </w:numPr>
        <w:tabs>
          <w:tab w:val="left" w:pos="-3119"/>
        </w:tabs>
        <w:spacing w:after="0" w:line="240" w:lineRule="auto"/>
        <w:ind w:left="720" w:hanging="720"/>
        <w:jc w:val="both"/>
        <w:rPr>
          <w:rFonts w:ascii="Times New Roman" w:hAnsi="Times New Roman"/>
          <w:spacing w:val="-4"/>
        </w:rPr>
      </w:pPr>
      <w:r w:rsidRPr="003C448C">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3C448C" w:rsidRDefault="00FB01F2" w:rsidP="00FB01F2">
      <w:pPr>
        <w:pStyle w:val="rozdzia"/>
        <w:rPr>
          <w:sz w:val="22"/>
          <w:szCs w:val="22"/>
        </w:rPr>
      </w:pPr>
      <w:r w:rsidRPr="003C448C">
        <w:rPr>
          <w:sz w:val="22"/>
          <w:szCs w:val="22"/>
        </w:rPr>
        <w:t>19.</w:t>
      </w:r>
      <w:r w:rsidRPr="003C448C">
        <w:rPr>
          <w:sz w:val="22"/>
          <w:szCs w:val="22"/>
        </w:rPr>
        <w:tab/>
        <w:t>Formalności, jakich należy dopełnić przed zawarciem umowy.</w:t>
      </w:r>
    </w:p>
    <w:p w14:paraId="32D34625" w14:textId="77777777" w:rsidR="00FB01F2" w:rsidRPr="003C448C" w:rsidRDefault="00FB01F2" w:rsidP="00FB01F2">
      <w:pPr>
        <w:pStyle w:val="Tekstpodstawowy2"/>
        <w:ind w:left="720" w:hanging="720"/>
        <w:rPr>
          <w:b w:val="0"/>
          <w:bCs w:val="0"/>
          <w:sz w:val="22"/>
          <w:szCs w:val="22"/>
        </w:rPr>
      </w:pPr>
      <w:r w:rsidRPr="003C448C">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3C448C" w:rsidRDefault="00FB01F2" w:rsidP="00FB01F2">
      <w:pPr>
        <w:pStyle w:val="Tekstpodstawowy2"/>
        <w:spacing w:before="0"/>
        <w:rPr>
          <w:sz w:val="22"/>
          <w:szCs w:val="22"/>
        </w:rPr>
      </w:pPr>
    </w:p>
    <w:p w14:paraId="48208528" w14:textId="77777777" w:rsidR="00FB01F2" w:rsidRPr="003C448C" w:rsidRDefault="00FB01F2" w:rsidP="00FB01F2">
      <w:pPr>
        <w:pStyle w:val="Tekstpodstawowy2"/>
        <w:spacing w:before="0"/>
        <w:rPr>
          <w:sz w:val="22"/>
          <w:szCs w:val="22"/>
        </w:rPr>
      </w:pPr>
      <w:r w:rsidRPr="003C448C">
        <w:rPr>
          <w:sz w:val="22"/>
          <w:szCs w:val="22"/>
        </w:rPr>
        <w:t>20.</w:t>
      </w:r>
      <w:r w:rsidRPr="003C448C">
        <w:rPr>
          <w:sz w:val="22"/>
          <w:szCs w:val="22"/>
        </w:rPr>
        <w:tab/>
        <w:t>Pouczenie o środkach ochrony prawnej.</w:t>
      </w:r>
    </w:p>
    <w:p w14:paraId="22A12660" w14:textId="77777777" w:rsidR="00FB01F2" w:rsidRPr="003C448C" w:rsidRDefault="00FB01F2" w:rsidP="00FB01F2">
      <w:pPr>
        <w:pStyle w:val="Tekstpodstawowy2"/>
        <w:spacing w:before="0"/>
        <w:ind w:left="709" w:hanging="709"/>
        <w:rPr>
          <w:b w:val="0"/>
          <w:sz w:val="22"/>
          <w:szCs w:val="22"/>
        </w:rPr>
      </w:pPr>
      <w:r w:rsidRPr="003C448C">
        <w:rPr>
          <w:b w:val="0"/>
          <w:sz w:val="22"/>
          <w:szCs w:val="22"/>
        </w:rPr>
        <w:t xml:space="preserve">20.1.    Środki ochrony prawnej przysługują wykonawcy, a także innemu podmiotowi, jeżeli ma lub miał interes w uzyskaniu zamówienia oraz poniósł lub może ponieść szkodę </w:t>
      </w:r>
      <w:r w:rsidRPr="003C448C">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3C448C" w:rsidRDefault="00FB01F2" w:rsidP="00FB01F2">
      <w:pPr>
        <w:pStyle w:val="Tekstpodstawowy2"/>
        <w:spacing w:before="0"/>
        <w:ind w:left="709" w:hanging="709"/>
        <w:rPr>
          <w:b w:val="0"/>
          <w:sz w:val="22"/>
          <w:szCs w:val="22"/>
        </w:rPr>
      </w:pPr>
      <w:r w:rsidRPr="003C448C">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3C448C" w:rsidRDefault="00FB01F2" w:rsidP="00FB01F2">
      <w:pPr>
        <w:pStyle w:val="Tekstpodstawowy2"/>
        <w:spacing w:before="0"/>
        <w:ind w:left="709" w:hanging="720"/>
        <w:rPr>
          <w:b w:val="0"/>
          <w:sz w:val="22"/>
          <w:szCs w:val="22"/>
        </w:rPr>
      </w:pPr>
      <w:r w:rsidRPr="003C448C">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3D86D2DA" w:rsidR="00FB01F2" w:rsidRPr="003C448C" w:rsidRDefault="00FB01F2" w:rsidP="00FB01F2">
      <w:pPr>
        <w:pStyle w:val="Tekstpodstawowy2"/>
        <w:spacing w:before="0"/>
        <w:ind w:left="709" w:hanging="720"/>
        <w:rPr>
          <w:b w:val="0"/>
          <w:sz w:val="22"/>
          <w:szCs w:val="22"/>
        </w:rPr>
      </w:pPr>
      <w:r w:rsidRPr="003C448C">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3C448C" w:rsidRDefault="00FB01F2" w:rsidP="00FB01F2">
      <w:pPr>
        <w:pStyle w:val="Tekstpodstawowy2"/>
        <w:spacing w:before="0"/>
        <w:ind w:left="720" w:hanging="720"/>
        <w:rPr>
          <w:b w:val="0"/>
          <w:sz w:val="22"/>
          <w:szCs w:val="22"/>
        </w:rPr>
      </w:pPr>
      <w:r w:rsidRPr="003C448C">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5EF166DE" w:rsidR="00FB01F2" w:rsidRPr="003C448C" w:rsidRDefault="00FB01F2" w:rsidP="00FB01F2">
      <w:pPr>
        <w:pStyle w:val="Tekstpodstawowy2"/>
        <w:spacing w:before="0"/>
        <w:ind w:left="720" w:hanging="720"/>
        <w:rPr>
          <w:b w:val="0"/>
          <w:sz w:val="22"/>
          <w:szCs w:val="22"/>
        </w:rPr>
      </w:pPr>
      <w:r w:rsidRPr="003C448C">
        <w:rPr>
          <w:b w:val="0"/>
          <w:sz w:val="22"/>
          <w:szCs w:val="22"/>
        </w:rPr>
        <w:t>20.6.    Na czynności, o których mowa w art. 181 ust. 2, nie przysługuje odwołanie, z zastrzeżeniem art. 180 ust. 2 ustawy. Odwołanie wnosi się: w terminie 10 dni od dnia przesłania informacji</w:t>
      </w:r>
      <w:r w:rsidR="00FB3900" w:rsidRPr="003C448C">
        <w:rPr>
          <w:b w:val="0"/>
          <w:sz w:val="22"/>
          <w:szCs w:val="22"/>
        </w:rPr>
        <w:t xml:space="preserve"> </w:t>
      </w:r>
      <w:r w:rsidRPr="003C448C">
        <w:rPr>
          <w:b w:val="0"/>
          <w:sz w:val="22"/>
          <w:szCs w:val="22"/>
        </w:rPr>
        <w:t xml:space="preserve">o </w:t>
      </w:r>
      <w:r w:rsidRPr="003C448C">
        <w:rPr>
          <w:b w:val="0"/>
          <w:sz w:val="22"/>
          <w:szCs w:val="22"/>
        </w:rPr>
        <w:lastRenderedPageBreak/>
        <w:t>czynności zamawiającego stanowiącej podstawę jego wniesienia – jeżeli zostały przesłane</w:t>
      </w:r>
      <w:r w:rsidR="00FB3900" w:rsidRPr="003C448C">
        <w:rPr>
          <w:b w:val="0"/>
          <w:sz w:val="22"/>
          <w:szCs w:val="22"/>
        </w:rPr>
        <w:t xml:space="preserve"> </w:t>
      </w:r>
      <w:r w:rsidRPr="003C448C">
        <w:rPr>
          <w:b w:val="0"/>
          <w:sz w:val="22"/>
          <w:szCs w:val="22"/>
        </w:rPr>
        <w:t>w sposób określony w art. 27 ust. 2 ustawy, albo w terminie 15 dni – jeżeli zostały przesłane</w:t>
      </w:r>
      <w:r w:rsidR="00FB3900" w:rsidRPr="003C448C">
        <w:rPr>
          <w:b w:val="0"/>
          <w:sz w:val="22"/>
          <w:szCs w:val="22"/>
        </w:rPr>
        <w:t xml:space="preserve"> </w:t>
      </w:r>
      <w:r w:rsidRPr="003C448C">
        <w:rPr>
          <w:b w:val="0"/>
          <w:sz w:val="22"/>
          <w:szCs w:val="22"/>
        </w:rPr>
        <w:t>w inny sposób.</w:t>
      </w:r>
    </w:p>
    <w:p w14:paraId="764D1C4A" w14:textId="5EF183E6" w:rsidR="00FB01F2" w:rsidRPr="003C448C" w:rsidRDefault="00FB01F2" w:rsidP="00FB01F2">
      <w:pPr>
        <w:pStyle w:val="Tekstpodstawowy2"/>
        <w:spacing w:before="0"/>
        <w:ind w:left="720" w:hanging="720"/>
        <w:rPr>
          <w:b w:val="0"/>
          <w:sz w:val="22"/>
          <w:szCs w:val="22"/>
        </w:rPr>
      </w:pPr>
      <w:r w:rsidRPr="003C448C">
        <w:rPr>
          <w:b w:val="0"/>
          <w:sz w:val="22"/>
          <w:szCs w:val="22"/>
        </w:rPr>
        <w:t>20.7.   Odwołanie wobec treści ogłoszenia o zamówieniu, a także wobec postanowień specyfikacji istotnych warunków zamówienia, wnosi się w terminie: 10 dni od dnia publikacji ogłoszenia</w:t>
      </w:r>
      <w:r w:rsidR="00FB3900" w:rsidRPr="003C448C">
        <w:rPr>
          <w:b w:val="0"/>
          <w:sz w:val="22"/>
          <w:szCs w:val="22"/>
        </w:rPr>
        <w:t xml:space="preserve"> </w:t>
      </w:r>
      <w:r w:rsidRPr="003C448C">
        <w:rPr>
          <w:b w:val="0"/>
          <w:sz w:val="22"/>
          <w:szCs w:val="22"/>
        </w:rPr>
        <w:t xml:space="preserve">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0AA39DD" w:rsidR="00FB01F2" w:rsidRPr="003C448C" w:rsidRDefault="00FB01F2" w:rsidP="00FB01F2">
      <w:pPr>
        <w:pStyle w:val="Tekstpodstawowy2"/>
        <w:spacing w:before="0"/>
        <w:ind w:left="1260" w:hanging="360"/>
        <w:rPr>
          <w:b w:val="0"/>
          <w:sz w:val="22"/>
          <w:szCs w:val="22"/>
        </w:rPr>
      </w:pPr>
      <w:r w:rsidRPr="003C448C">
        <w:rPr>
          <w:b w:val="0"/>
          <w:sz w:val="22"/>
          <w:szCs w:val="22"/>
        </w:rPr>
        <w:t>1) 30 dni od dnia publikacji w Dzienniku Urzędowym Unii Europejskiej ogłoszenia</w:t>
      </w:r>
      <w:r w:rsidR="00FB3900" w:rsidRPr="003C448C">
        <w:rPr>
          <w:b w:val="0"/>
          <w:sz w:val="22"/>
          <w:szCs w:val="22"/>
        </w:rPr>
        <w:t xml:space="preserve"> </w:t>
      </w:r>
      <w:r w:rsidRPr="003C448C">
        <w:rPr>
          <w:b w:val="0"/>
          <w:sz w:val="22"/>
          <w:szCs w:val="22"/>
        </w:rPr>
        <w:t xml:space="preserve">o udzieleniu zamówienia; </w:t>
      </w:r>
    </w:p>
    <w:p w14:paraId="3663C380" w14:textId="77777777" w:rsidR="00FB01F2" w:rsidRPr="003C448C" w:rsidRDefault="00FB01F2" w:rsidP="00FB01F2">
      <w:pPr>
        <w:pStyle w:val="Tekstpodstawowy2"/>
        <w:spacing w:before="0"/>
        <w:ind w:left="1260" w:hanging="360"/>
        <w:rPr>
          <w:b w:val="0"/>
          <w:sz w:val="22"/>
          <w:szCs w:val="22"/>
        </w:rPr>
      </w:pPr>
      <w:r w:rsidRPr="003C448C">
        <w:rPr>
          <w:b w:val="0"/>
          <w:sz w:val="22"/>
          <w:szCs w:val="22"/>
        </w:rPr>
        <w:t xml:space="preserve">2) 6 miesiąca od dnia zawarcia umowy, jeżeli zamawiający nie zamieścił </w:t>
      </w:r>
      <w:r w:rsidRPr="003C448C">
        <w:rPr>
          <w:b w:val="0"/>
          <w:sz w:val="22"/>
          <w:szCs w:val="22"/>
        </w:rPr>
        <w:br/>
        <w:t xml:space="preserve">w Dzienniku Urzędowym Unii Europejskiej ogłoszenia o udzieleniu zamówienia. </w:t>
      </w:r>
    </w:p>
    <w:p w14:paraId="2C4FE45C" w14:textId="77777777" w:rsidR="00FB01F2" w:rsidRPr="003C448C" w:rsidRDefault="00FB01F2" w:rsidP="00FB01F2">
      <w:pPr>
        <w:pStyle w:val="rozdzia"/>
        <w:spacing w:before="0"/>
        <w:ind w:left="720" w:hanging="720"/>
        <w:rPr>
          <w:b w:val="0"/>
          <w:sz w:val="22"/>
          <w:szCs w:val="22"/>
        </w:rPr>
      </w:pPr>
      <w:r w:rsidRPr="003C448C">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14:paraId="0FF8759E" w14:textId="3C8082AA" w:rsidR="00FB01F2" w:rsidRPr="003C448C" w:rsidRDefault="00FB01F2" w:rsidP="002743F9">
      <w:pPr>
        <w:spacing w:after="0" w:line="240" w:lineRule="auto"/>
        <w:ind w:left="720" w:hanging="720"/>
        <w:jc w:val="both"/>
        <w:rPr>
          <w:rFonts w:ascii="Times New Roman" w:hAnsi="Times New Roman"/>
        </w:rPr>
      </w:pPr>
      <w:r w:rsidRPr="003C448C">
        <w:rPr>
          <w:rFonts w:ascii="Times New Roman" w:hAnsi="Times New Roman"/>
          <w:b/>
          <w:bCs/>
        </w:rPr>
        <w:t>21.</w:t>
      </w:r>
      <w:r w:rsidRPr="003C448C">
        <w:rPr>
          <w:rFonts w:ascii="Times New Roman" w:hAnsi="Times New Roman"/>
        </w:rPr>
        <w:t xml:space="preserve">    Zamawiający będzie żądał od wybranego Wykonawcy wniesienia zabezpieczenia należytego wykonania umowy w wysokości </w:t>
      </w:r>
      <w:r w:rsidR="00FB3900" w:rsidRPr="003C448C">
        <w:rPr>
          <w:rFonts w:ascii="Times New Roman" w:hAnsi="Times New Roman"/>
        </w:rPr>
        <w:t>5</w:t>
      </w:r>
      <w:r w:rsidRPr="003C448C">
        <w:rPr>
          <w:rFonts w:ascii="Times New Roman" w:hAnsi="Times New Roman"/>
        </w:rPr>
        <w:t xml:space="preserve">% </w:t>
      </w:r>
      <w:r w:rsidR="00C11D04" w:rsidRPr="003C448C">
        <w:rPr>
          <w:rFonts w:ascii="Times New Roman" w:hAnsi="Times New Roman"/>
        </w:rPr>
        <w:t>ceny oferty</w:t>
      </w:r>
      <w:r w:rsidRPr="003C448C">
        <w:rPr>
          <w:rFonts w:ascii="Times New Roman" w:hAnsi="Times New Roman"/>
        </w:rPr>
        <w:t xml:space="preserve">. </w:t>
      </w:r>
      <w:r w:rsidR="00FC0F8F" w:rsidRPr="003C448C">
        <w:rPr>
          <w:rFonts w:ascii="Times New Roman" w:hAnsi="Times New Roman"/>
        </w:rPr>
        <w:t>Zabezpieczenie w</w:t>
      </w:r>
      <w:r w:rsidR="00357F39" w:rsidRPr="003C448C">
        <w:rPr>
          <w:rFonts w:ascii="Times New Roman" w:hAnsi="Times New Roman"/>
        </w:rPr>
        <w:t xml:space="preserve">inno być wniesione w </w:t>
      </w:r>
      <w:r w:rsidR="00FB3900" w:rsidRPr="003C448C">
        <w:rPr>
          <w:rFonts w:ascii="Times New Roman" w:hAnsi="Times New Roman"/>
        </w:rPr>
        <w:t>dniu zawarcia</w:t>
      </w:r>
      <w:r w:rsidR="00FC0F8F" w:rsidRPr="003C448C">
        <w:rPr>
          <w:rFonts w:ascii="Times New Roman" w:hAnsi="Times New Roman"/>
        </w:rPr>
        <w:t xml:space="preserve"> umowy. </w:t>
      </w:r>
    </w:p>
    <w:p w14:paraId="49C4D9DB" w14:textId="77777777" w:rsidR="00FB01F2" w:rsidRPr="003C448C" w:rsidRDefault="00FB01F2" w:rsidP="002743F9">
      <w:pPr>
        <w:spacing w:after="0" w:line="240" w:lineRule="auto"/>
        <w:ind w:left="705" w:hanging="705"/>
        <w:jc w:val="both"/>
        <w:rPr>
          <w:rFonts w:ascii="Times New Roman" w:hAnsi="Times New Roman"/>
        </w:rPr>
      </w:pPr>
      <w:r w:rsidRPr="003C448C">
        <w:rPr>
          <w:rFonts w:ascii="Times New Roman" w:hAnsi="Times New Roman"/>
        </w:rPr>
        <w:t>21.1.</w:t>
      </w:r>
      <w:r w:rsidRPr="003C448C">
        <w:rPr>
          <w:rFonts w:ascii="Times New Roman" w:hAnsi="Times New Roman"/>
        </w:rPr>
        <w:tab/>
        <w:t>Zabezpieczenie służy pokryciu roszczeń z tytułu niewykonania lub nienależytego wykonania umowy.</w:t>
      </w:r>
    </w:p>
    <w:p w14:paraId="1FE68DE3" w14:textId="77777777" w:rsidR="00FB01F2" w:rsidRPr="003C448C" w:rsidRDefault="00FB01F2" w:rsidP="002743F9">
      <w:pPr>
        <w:spacing w:after="0" w:line="240" w:lineRule="auto"/>
        <w:ind w:left="705" w:hanging="705"/>
        <w:jc w:val="both"/>
        <w:rPr>
          <w:rFonts w:ascii="Times New Roman" w:hAnsi="Times New Roman"/>
        </w:rPr>
      </w:pPr>
      <w:r w:rsidRPr="003C448C">
        <w:rPr>
          <w:rFonts w:ascii="Times New Roman" w:hAnsi="Times New Roman"/>
        </w:rPr>
        <w:t>21.2.</w:t>
      </w:r>
      <w:r w:rsidRPr="003C448C">
        <w:rPr>
          <w:rFonts w:ascii="Times New Roman" w:hAnsi="Times New Roman"/>
        </w:rPr>
        <w:tab/>
        <w:t>Zabezpieczenie może być wnoszone w następujących formach:</w:t>
      </w:r>
    </w:p>
    <w:p w14:paraId="6ADE0372"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pieniądzu;</w:t>
      </w:r>
    </w:p>
    <w:p w14:paraId="62371F47"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gwarancjach bankowych;</w:t>
      </w:r>
    </w:p>
    <w:p w14:paraId="62067A42"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gwarancjach ubezpieczeniowych;</w:t>
      </w:r>
    </w:p>
    <w:p w14:paraId="2D8D307C"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3C448C" w:rsidRDefault="00FB01F2" w:rsidP="002743F9">
      <w:pPr>
        <w:spacing w:after="0" w:line="240" w:lineRule="auto"/>
        <w:jc w:val="both"/>
        <w:rPr>
          <w:rFonts w:ascii="Times New Roman" w:hAnsi="Times New Roman"/>
        </w:rPr>
      </w:pPr>
      <w:r w:rsidRPr="003C448C">
        <w:rPr>
          <w:rFonts w:ascii="Times New Roman" w:hAnsi="Times New Roman"/>
        </w:rPr>
        <w:t>21.3.</w:t>
      </w:r>
      <w:r w:rsidRPr="003C448C">
        <w:rPr>
          <w:rFonts w:ascii="Times New Roman" w:hAnsi="Times New Roman"/>
        </w:rPr>
        <w:tab/>
        <w:t>Za zgodą Zamawiającego zabezpieczenie może być wnoszone również:</w:t>
      </w:r>
    </w:p>
    <w:p w14:paraId="701E9D4C"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w wekslach z poręczeniem wekslowym banku lub spółdzielczej kasy oszczędnościowo – kredytowej,</w:t>
      </w:r>
    </w:p>
    <w:p w14:paraId="61856B16"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przez ustanowienie zestawu na papierach wartościowych emitowanych przez Skarb Państwa lub jednostkę samorządu terytorialnego;</w:t>
      </w:r>
    </w:p>
    <w:p w14:paraId="566A1C35"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przez ustanowienie zestawu rejestrowego na zasadach określonych w przepisach o zestawie rejestrowym i rejestrze zestawów.</w:t>
      </w:r>
    </w:p>
    <w:p w14:paraId="3FC908B4" w14:textId="77777777" w:rsidR="00FB01F2" w:rsidRPr="003C448C" w:rsidRDefault="00FB01F2" w:rsidP="002743F9">
      <w:pPr>
        <w:spacing w:after="0" w:line="240" w:lineRule="auto"/>
        <w:ind w:left="708" w:hanging="708"/>
        <w:jc w:val="both"/>
        <w:rPr>
          <w:rFonts w:ascii="Times New Roman" w:hAnsi="Times New Roman"/>
          <w:b/>
          <w:bCs/>
        </w:rPr>
      </w:pPr>
      <w:r w:rsidRPr="003C448C">
        <w:rPr>
          <w:rFonts w:ascii="Times New Roman" w:hAnsi="Times New Roman"/>
        </w:rPr>
        <w:t>21.4.</w:t>
      </w:r>
      <w:r w:rsidRPr="003C448C">
        <w:rPr>
          <w:rFonts w:ascii="Times New Roman" w:hAnsi="Times New Roman"/>
        </w:rPr>
        <w:tab/>
        <w:t xml:space="preserve">Zabezpieczenie wnoszone w pieniądzu należy wpłacić przelewem na rachunek bankowy Zamawiającego: </w:t>
      </w:r>
      <w:r w:rsidRPr="003C448C">
        <w:rPr>
          <w:rFonts w:ascii="Times New Roman" w:hAnsi="Times New Roman"/>
          <w:b/>
          <w:bCs/>
        </w:rPr>
        <w:t>Bank BGK</w:t>
      </w:r>
      <w:r w:rsidRPr="003C448C">
        <w:rPr>
          <w:rFonts w:ascii="Times New Roman" w:hAnsi="Times New Roman"/>
        </w:rPr>
        <w:t xml:space="preserve"> nr 88 1130 1121 0080 0116 9520 0008.</w:t>
      </w:r>
    </w:p>
    <w:p w14:paraId="1E5FA700" w14:textId="77777777" w:rsidR="00FB01F2" w:rsidRPr="003C448C" w:rsidRDefault="00FB01F2" w:rsidP="002743F9">
      <w:pPr>
        <w:spacing w:after="0" w:line="240" w:lineRule="auto"/>
        <w:ind w:left="708" w:hanging="708"/>
        <w:jc w:val="both"/>
        <w:rPr>
          <w:rFonts w:ascii="Times New Roman" w:hAnsi="Times New Roman"/>
        </w:rPr>
      </w:pPr>
      <w:r w:rsidRPr="003C448C">
        <w:rPr>
          <w:rFonts w:ascii="Times New Roman" w:hAnsi="Times New Roman"/>
        </w:rPr>
        <w:t>21.5.</w:t>
      </w:r>
      <w:r w:rsidRPr="003C448C">
        <w:rPr>
          <w:rFonts w:ascii="Times New Roman" w:hAnsi="Times New Roman"/>
        </w:rPr>
        <w:tab/>
        <w:t>W przypadku wniesienia wadium w pieniądzu wykonawca może wyrazić zgodę na zaliczenie kwoty wadium na poczet zabezpieczenia.</w:t>
      </w:r>
    </w:p>
    <w:p w14:paraId="56967B06" w14:textId="77777777" w:rsidR="00FB01F2" w:rsidRPr="003C448C" w:rsidRDefault="00FB01F2" w:rsidP="002743F9">
      <w:pPr>
        <w:spacing w:after="0" w:line="240" w:lineRule="auto"/>
        <w:ind w:left="708" w:hanging="708"/>
        <w:jc w:val="both"/>
        <w:rPr>
          <w:rFonts w:ascii="Times New Roman" w:hAnsi="Times New Roman"/>
        </w:rPr>
      </w:pPr>
      <w:r w:rsidRPr="003C448C">
        <w:rPr>
          <w:rFonts w:ascii="Times New Roman" w:hAnsi="Times New Roman"/>
        </w:rPr>
        <w:t>21.6.</w:t>
      </w:r>
      <w:r w:rsidRPr="003C448C">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3C448C" w:rsidRDefault="00FB01F2" w:rsidP="002743F9">
      <w:pPr>
        <w:spacing w:after="0" w:line="240" w:lineRule="auto"/>
        <w:ind w:left="709" w:hanging="709"/>
        <w:jc w:val="both"/>
        <w:rPr>
          <w:rFonts w:ascii="Times New Roman" w:hAnsi="Times New Roman"/>
        </w:rPr>
      </w:pPr>
      <w:r w:rsidRPr="003C448C">
        <w:rPr>
          <w:rFonts w:ascii="Times New Roman" w:hAnsi="Times New Roman"/>
        </w:rPr>
        <w:t>21.7.</w:t>
      </w:r>
      <w:r w:rsidRPr="003C448C">
        <w:rPr>
          <w:rFonts w:ascii="Times New Roman" w:hAnsi="Times New Roman"/>
        </w:rPr>
        <w:tab/>
        <w:t>Zabezpieczenie należytego wykonania umowy w pozostałych formac</w:t>
      </w:r>
      <w:r w:rsidR="00C11D04" w:rsidRPr="003C448C">
        <w:rPr>
          <w:rFonts w:ascii="Times New Roman" w:hAnsi="Times New Roman"/>
        </w:rPr>
        <w:t xml:space="preserve">h należy wnieść </w:t>
      </w:r>
      <w:r w:rsidRPr="003C448C">
        <w:rPr>
          <w:rFonts w:ascii="Times New Roman" w:hAnsi="Times New Roman"/>
        </w:rPr>
        <w:t>w siedzibie Zamawiającego III piętro pok. 313.</w:t>
      </w:r>
      <w:r w:rsidR="006326FA" w:rsidRPr="003C448C">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3C448C" w:rsidRDefault="00FB01F2" w:rsidP="00FB01F2">
      <w:pPr>
        <w:tabs>
          <w:tab w:val="left" w:pos="709"/>
        </w:tabs>
        <w:rPr>
          <w:rFonts w:ascii="Times New Roman" w:hAnsi="Times New Roman"/>
        </w:rPr>
      </w:pPr>
    </w:p>
    <w:p w14:paraId="000DC13E" w14:textId="77777777" w:rsidR="00F608D2" w:rsidRPr="003C448C" w:rsidRDefault="00F608D2" w:rsidP="00F608D2">
      <w:pPr>
        <w:pStyle w:val="rozdzia"/>
        <w:rPr>
          <w:sz w:val="22"/>
          <w:szCs w:val="22"/>
        </w:rPr>
      </w:pPr>
      <w:r w:rsidRPr="003C448C">
        <w:rPr>
          <w:sz w:val="22"/>
          <w:szCs w:val="22"/>
        </w:rPr>
        <w:t>22.</w:t>
      </w:r>
      <w:r w:rsidRPr="003C448C">
        <w:rPr>
          <w:sz w:val="22"/>
          <w:szCs w:val="22"/>
        </w:rPr>
        <w:tab/>
        <w:t>Przesłanki do zmiany treści umowy.</w:t>
      </w:r>
    </w:p>
    <w:p w14:paraId="2ABB0DE3" w14:textId="77777777" w:rsidR="00F608D2" w:rsidRPr="003C448C" w:rsidRDefault="00430E05" w:rsidP="00F608D2">
      <w:pPr>
        <w:pStyle w:val="Tekstpodstawowy2"/>
        <w:ind w:left="720" w:hanging="720"/>
        <w:rPr>
          <w:b w:val="0"/>
          <w:bCs w:val="0"/>
          <w:sz w:val="22"/>
          <w:szCs w:val="22"/>
        </w:rPr>
      </w:pPr>
      <w:r w:rsidRPr="003C448C">
        <w:rPr>
          <w:b w:val="0"/>
          <w:bCs w:val="0"/>
          <w:sz w:val="22"/>
          <w:szCs w:val="22"/>
        </w:rPr>
        <w:t>22</w:t>
      </w:r>
      <w:r w:rsidR="00F608D2" w:rsidRPr="003C448C">
        <w:rPr>
          <w:b w:val="0"/>
          <w:bCs w:val="0"/>
          <w:sz w:val="22"/>
          <w:szCs w:val="22"/>
        </w:rPr>
        <w:t>.1</w:t>
      </w:r>
      <w:r w:rsidRPr="003C448C">
        <w:rPr>
          <w:b w:val="0"/>
          <w:bCs w:val="0"/>
          <w:sz w:val="22"/>
          <w:szCs w:val="22"/>
        </w:rPr>
        <w:t>.</w:t>
      </w:r>
      <w:r w:rsidR="00F608D2" w:rsidRPr="003C448C">
        <w:rPr>
          <w:b w:val="0"/>
          <w:bCs w:val="0"/>
          <w:sz w:val="22"/>
          <w:szCs w:val="22"/>
        </w:rPr>
        <w:t xml:space="preserve">    Przesłanki do zmiany </w:t>
      </w:r>
      <w:r w:rsidRPr="003C448C">
        <w:rPr>
          <w:b w:val="0"/>
          <w:bCs w:val="0"/>
          <w:sz w:val="22"/>
          <w:szCs w:val="22"/>
        </w:rPr>
        <w:t>treści</w:t>
      </w:r>
      <w:r w:rsidR="00F608D2" w:rsidRPr="003C448C">
        <w:rPr>
          <w:b w:val="0"/>
          <w:bCs w:val="0"/>
          <w:sz w:val="22"/>
          <w:szCs w:val="22"/>
        </w:rPr>
        <w:t xml:space="preserve"> umowy określono w </w:t>
      </w:r>
      <w:r w:rsidR="00C11D04" w:rsidRPr="003C448C">
        <w:rPr>
          <w:b w:val="0"/>
          <w:bCs w:val="0"/>
          <w:sz w:val="22"/>
          <w:szCs w:val="22"/>
        </w:rPr>
        <w:t>projekcie umowy, stanowiącym załącznik do niniejszej SIWZ.</w:t>
      </w:r>
    </w:p>
    <w:p w14:paraId="48896AA5" w14:textId="77777777" w:rsidR="00352A2C" w:rsidRPr="003C448C" w:rsidRDefault="00352A2C" w:rsidP="007B5651">
      <w:pPr>
        <w:spacing w:after="0" w:line="240" w:lineRule="auto"/>
        <w:jc w:val="both"/>
        <w:rPr>
          <w:color w:val="FF0000"/>
        </w:rPr>
      </w:pPr>
    </w:p>
    <w:p w14:paraId="5ACD1794" w14:textId="77777777" w:rsidR="00FC0F8F" w:rsidRPr="003C448C" w:rsidRDefault="00FC0F8F" w:rsidP="00F608D2">
      <w:pPr>
        <w:pStyle w:val="Tekstpodstawowy2"/>
        <w:ind w:left="720" w:hanging="720"/>
        <w:rPr>
          <w:b w:val="0"/>
          <w:bCs w:val="0"/>
          <w:sz w:val="22"/>
          <w:szCs w:val="22"/>
        </w:rPr>
      </w:pPr>
    </w:p>
    <w:p w14:paraId="090E683A" w14:textId="77777777" w:rsidR="00FB01F2" w:rsidRPr="003C448C" w:rsidRDefault="00FB01F2" w:rsidP="00FB01F2">
      <w:pPr>
        <w:pStyle w:val="Tekstpodstawowy2"/>
      </w:pPr>
    </w:p>
    <w:p w14:paraId="08C13C49" w14:textId="77777777" w:rsidR="00FB01F2" w:rsidRPr="003C448C" w:rsidRDefault="00FB01F2" w:rsidP="00FB01F2">
      <w:pPr>
        <w:pStyle w:val="Tekstpodstawowy2"/>
      </w:pPr>
    </w:p>
    <w:p w14:paraId="78326D5F" w14:textId="77777777" w:rsidR="00FB01F2" w:rsidRPr="003C448C" w:rsidRDefault="00FB01F2" w:rsidP="00FB01F2">
      <w:pPr>
        <w:pStyle w:val="Tekstpodstawowy2"/>
      </w:pPr>
    </w:p>
    <w:p w14:paraId="419ABFD6" w14:textId="77777777" w:rsidR="00FB01F2" w:rsidRPr="003C448C" w:rsidRDefault="00FB01F2" w:rsidP="00FB01F2">
      <w:pPr>
        <w:pStyle w:val="Tekstpodstawowy2"/>
      </w:pPr>
    </w:p>
    <w:p w14:paraId="68BE44FD" w14:textId="77777777" w:rsidR="00FB01F2" w:rsidRPr="003C448C" w:rsidRDefault="00FB01F2" w:rsidP="00FB01F2">
      <w:pPr>
        <w:pStyle w:val="Tekstpodstawowy2"/>
      </w:pPr>
    </w:p>
    <w:p w14:paraId="66698C5A" w14:textId="77777777" w:rsidR="00FB01F2" w:rsidRPr="003C448C" w:rsidRDefault="00FB01F2" w:rsidP="00FB01F2">
      <w:pPr>
        <w:pStyle w:val="Tekstpodstawowy2"/>
        <w:jc w:val="center"/>
        <w:rPr>
          <w:sz w:val="32"/>
          <w:szCs w:val="32"/>
        </w:rPr>
      </w:pPr>
    </w:p>
    <w:p w14:paraId="6B788873" w14:textId="77777777" w:rsidR="0021094F" w:rsidRPr="003C448C" w:rsidRDefault="0021094F" w:rsidP="00FB01F2">
      <w:pPr>
        <w:pStyle w:val="Tekstpodstawowy2"/>
        <w:jc w:val="center"/>
        <w:rPr>
          <w:sz w:val="32"/>
          <w:szCs w:val="32"/>
        </w:rPr>
      </w:pPr>
    </w:p>
    <w:p w14:paraId="0A179EE3" w14:textId="77777777" w:rsidR="0021094F" w:rsidRPr="003C448C" w:rsidRDefault="0021094F" w:rsidP="00FB01F2">
      <w:pPr>
        <w:pStyle w:val="Tekstpodstawowy2"/>
        <w:jc w:val="center"/>
        <w:rPr>
          <w:sz w:val="32"/>
          <w:szCs w:val="32"/>
        </w:rPr>
      </w:pPr>
    </w:p>
    <w:p w14:paraId="3F89E87E" w14:textId="77777777" w:rsidR="002743F9" w:rsidRPr="003C448C" w:rsidRDefault="002743F9" w:rsidP="00FB01F2">
      <w:pPr>
        <w:pStyle w:val="Tekstpodstawowy2"/>
        <w:jc w:val="center"/>
        <w:rPr>
          <w:sz w:val="32"/>
          <w:szCs w:val="32"/>
        </w:rPr>
      </w:pPr>
    </w:p>
    <w:p w14:paraId="28A90470" w14:textId="77777777" w:rsidR="00FB01F2" w:rsidRPr="003C448C" w:rsidRDefault="00FB01F2" w:rsidP="00FB01F2">
      <w:pPr>
        <w:pStyle w:val="Tekstpodstawowy2"/>
        <w:jc w:val="center"/>
        <w:rPr>
          <w:sz w:val="32"/>
          <w:szCs w:val="32"/>
        </w:rPr>
      </w:pPr>
    </w:p>
    <w:p w14:paraId="47372EB9" w14:textId="77777777" w:rsidR="0021094F" w:rsidRPr="003C448C" w:rsidRDefault="0021094F" w:rsidP="00FB01F2">
      <w:pPr>
        <w:pStyle w:val="Tekstpodstawowy2"/>
        <w:jc w:val="center"/>
        <w:rPr>
          <w:sz w:val="32"/>
          <w:szCs w:val="32"/>
        </w:rPr>
      </w:pPr>
    </w:p>
    <w:p w14:paraId="2B085B41" w14:textId="77777777" w:rsidR="0021094F" w:rsidRPr="003C448C" w:rsidRDefault="0021094F" w:rsidP="00FB01F2">
      <w:pPr>
        <w:pStyle w:val="Tekstpodstawowy2"/>
        <w:jc w:val="center"/>
        <w:rPr>
          <w:sz w:val="32"/>
          <w:szCs w:val="32"/>
        </w:rPr>
      </w:pPr>
    </w:p>
    <w:p w14:paraId="771C0E48" w14:textId="77777777" w:rsidR="00FB01F2" w:rsidRPr="003C448C" w:rsidRDefault="00FB01F2" w:rsidP="00FB01F2">
      <w:pPr>
        <w:pStyle w:val="Tekstpodstawowy2"/>
        <w:jc w:val="center"/>
        <w:rPr>
          <w:sz w:val="32"/>
          <w:szCs w:val="32"/>
        </w:rPr>
      </w:pPr>
      <w:r w:rsidRPr="003C448C">
        <w:rPr>
          <w:sz w:val="32"/>
          <w:szCs w:val="32"/>
        </w:rPr>
        <w:t>ROZDZIAŁ II</w:t>
      </w:r>
    </w:p>
    <w:p w14:paraId="0A5CD8F2" w14:textId="77777777" w:rsidR="00FB01F2" w:rsidRPr="003C448C" w:rsidRDefault="00FB01F2" w:rsidP="00FB01F2">
      <w:pPr>
        <w:pStyle w:val="Tekstpodstawowy2"/>
        <w:jc w:val="center"/>
        <w:rPr>
          <w:caps/>
          <w:sz w:val="32"/>
          <w:szCs w:val="32"/>
        </w:rPr>
      </w:pPr>
    </w:p>
    <w:p w14:paraId="26FB67E6" w14:textId="77777777" w:rsidR="00FB01F2" w:rsidRPr="003C448C" w:rsidRDefault="00FB01F2" w:rsidP="00FB01F2">
      <w:pPr>
        <w:pStyle w:val="Tekstpodstawowy2"/>
        <w:jc w:val="center"/>
        <w:rPr>
          <w:caps/>
          <w:sz w:val="32"/>
          <w:szCs w:val="32"/>
        </w:rPr>
      </w:pPr>
      <w:r w:rsidRPr="003C448C">
        <w:rPr>
          <w:caps/>
          <w:sz w:val="32"/>
          <w:szCs w:val="32"/>
        </w:rPr>
        <w:t>formularz oświadczenia o spełnianiu warunków określonych w art. 22 ust. 1 Pzp</w:t>
      </w:r>
    </w:p>
    <w:p w14:paraId="15CDADEF" w14:textId="77777777" w:rsidR="00FB01F2" w:rsidRPr="003C448C" w:rsidRDefault="00FB01F2" w:rsidP="00FB01F2">
      <w:pPr>
        <w:pStyle w:val="Tekstpodstawowy2"/>
        <w:jc w:val="center"/>
        <w:rPr>
          <w:caps/>
          <w:sz w:val="32"/>
          <w:szCs w:val="32"/>
        </w:rPr>
      </w:pPr>
      <w:r w:rsidRPr="003C448C">
        <w:rPr>
          <w:caps/>
          <w:sz w:val="32"/>
          <w:szCs w:val="32"/>
        </w:rPr>
        <w:t>wraz z załącznikaMI</w:t>
      </w:r>
    </w:p>
    <w:p w14:paraId="0E967954" w14:textId="77777777" w:rsidR="00FB01F2" w:rsidRPr="003C448C" w:rsidRDefault="00FB01F2" w:rsidP="00FB01F2">
      <w:pPr>
        <w:pStyle w:val="Zwykytekst"/>
        <w:spacing w:before="120" w:line="288" w:lineRule="auto"/>
        <w:jc w:val="center"/>
        <w:rPr>
          <w:rFonts w:ascii="Times New Roman" w:hAnsi="Times New Roman"/>
        </w:rPr>
      </w:pPr>
    </w:p>
    <w:p w14:paraId="3DB93447" w14:textId="77777777" w:rsidR="00FB01F2" w:rsidRPr="003C448C" w:rsidRDefault="00FB01F2" w:rsidP="00FB01F2">
      <w:pPr>
        <w:pStyle w:val="Zwykytekst"/>
        <w:spacing w:before="120" w:line="288" w:lineRule="auto"/>
        <w:jc w:val="center"/>
        <w:rPr>
          <w:rFonts w:ascii="Times New Roman" w:hAnsi="Times New Roman"/>
        </w:rPr>
      </w:pPr>
    </w:p>
    <w:p w14:paraId="05175A71" w14:textId="77777777" w:rsidR="00FB01F2" w:rsidRPr="003C448C" w:rsidRDefault="00FB01F2" w:rsidP="00FB01F2">
      <w:pPr>
        <w:pStyle w:val="Zwykytekst"/>
        <w:spacing w:before="120" w:line="288" w:lineRule="auto"/>
        <w:jc w:val="center"/>
        <w:rPr>
          <w:rFonts w:ascii="Times New Roman" w:hAnsi="Times New Roman"/>
        </w:rPr>
      </w:pPr>
    </w:p>
    <w:p w14:paraId="6BF561F0" w14:textId="77777777" w:rsidR="00FB01F2" w:rsidRPr="003C448C" w:rsidRDefault="00FB01F2" w:rsidP="00FB01F2">
      <w:pPr>
        <w:pStyle w:val="Zwykytekst"/>
        <w:spacing w:before="120" w:line="288" w:lineRule="auto"/>
        <w:jc w:val="center"/>
        <w:rPr>
          <w:rFonts w:ascii="Times New Roman" w:hAnsi="Times New Roman"/>
        </w:rPr>
      </w:pPr>
    </w:p>
    <w:p w14:paraId="3FBB1991" w14:textId="77777777" w:rsidR="00FB01F2" w:rsidRPr="003C448C" w:rsidRDefault="00FB01F2" w:rsidP="00FB01F2">
      <w:pPr>
        <w:pStyle w:val="Zwykytekst"/>
        <w:spacing w:before="120" w:line="288" w:lineRule="auto"/>
        <w:jc w:val="center"/>
        <w:rPr>
          <w:rFonts w:ascii="Times New Roman" w:hAnsi="Times New Roman"/>
        </w:rPr>
      </w:pPr>
    </w:p>
    <w:p w14:paraId="07D0A061" w14:textId="77777777" w:rsidR="00FB01F2" w:rsidRPr="003C448C" w:rsidRDefault="00FB01F2" w:rsidP="00FB01F2">
      <w:pPr>
        <w:pStyle w:val="Zwykytekst"/>
        <w:spacing w:before="120" w:line="288" w:lineRule="auto"/>
        <w:jc w:val="center"/>
        <w:rPr>
          <w:rFonts w:ascii="Times New Roman" w:hAnsi="Times New Roman"/>
        </w:rPr>
      </w:pPr>
    </w:p>
    <w:p w14:paraId="69A54E67" w14:textId="77777777" w:rsidR="00FB01F2" w:rsidRPr="003C448C" w:rsidRDefault="00FB01F2" w:rsidP="00FB01F2">
      <w:pPr>
        <w:pStyle w:val="Zwykytekst"/>
        <w:spacing w:before="120" w:line="288" w:lineRule="auto"/>
        <w:jc w:val="center"/>
        <w:rPr>
          <w:rFonts w:ascii="Times New Roman" w:hAnsi="Times New Roman"/>
        </w:rPr>
      </w:pPr>
    </w:p>
    <w:p w14:paraId="05BDA2DC" w14:textId="77777777" w:rsidR="00FB01F2" w:rsidRPr="003C448C" w:rsidRDefault="00FB01F2" w:rsidP="00FB01F2">
      <w:pPr>
        <w:pStyle w:val="Zwykytekst"/>
        <w:spacing w:before="120" w:line="288" w:lineRule="auto"/>
        <w:jc w:val="center"/>
        <w:rPr>
          <w:rFonts w:ascii="Times New Roman" w:hAnsi="Times New Roman"/>
        </w:rPr>
      </w:pPr>
    </w:p>
    <w:p w14:paraId="571D7271" w14:textId="77777777" w:rsidR="00FB01F2" w:rsidRPr="003C448C" w:rsidRDefault="00FB01F2" w:rsidP="00FB01F2">
      <w:pPr>
        <w:pStyle w:val="Zwykytekst"/>
        <w:spacing w:before="120" w:line="288" w:lineRule="auto"/>
        <w:jc w:val="center"/>
        <w:rPr>
          <w:rFonts w:ascii="Times New Roman" w:hAnsi="Times New Roman"/>
        </w:rPr>
      </w:pPr>
    </w:p>
    <w:p w14:paraId="1FBC2C73" w14:textId="77777777" w:rsidR="00FB01F2" w:rsidRPr="003C448C" w:rsidRDefault="00FB01F2" w:rsidP="00FB01F2">
      <w:pPr>
        <w:pStyle w:val="Zwykytekst"/>
        <w:spacing w:before="120" w:line="288" w:lineRule="auto"/>
        <w:jc w:val="center"/>
        <w:rPr>
          <w:rFonts w:ascii="Times New Roman" w:hAnsi="Times New Roman"/>
        </w:rPr>
      </w:pPr>
    </w:p>
    <w:p w14:paraId="1101F1A0" w14:textId="77777777" w:rsidR="00FB01F2" w:rsidRPr="003C448C" w:rsidRDefault="00FB01F2" w:rsidP="00FB01F2">
      <w:pPr>
        <w:pStyle w:val="Zwykytekst"/>
        <w:spacing w:before="120" w:line="288" w:lineRule="auto"/>
        <w:jc w:val="center"/>
        <w:rPr>
          <w:rFonts w:ascii="Times New Roman" w:hAnsi="Times New Roman"/>
        </w:rPr>
      </w:pPr>
    </w:p>
    <w:p w14:paraId="129F434C" w14:textId="77777777" w:rsidR="00FB01F2" w:rsidRPr="003C448C" w:rsidRDefault="00FB01F2" w:rsidP="00FB01F2">
      <w:pPr>
        <w:pStyle w:val="Zwykytekst"/>
        <w:spacing w:before="120" w:line="288" w:lineRule="auto"/>
        <w:jc w:val="center"/>
        <w:rPr>
          <w:rFonts w:ascii="Times New Roman" w:hAnsi="Times New Roman"/>
        </w:rPr>
      </w:pPr>
    </w:p>
    <w:p w14:paraId="02E5689F" w14:textId="77777777" w:rsidR="00FB01F2" w:rsidRPr="003C448C" w:rsidRDefault="00FB01F2" w:rsidP="00FB01F2">
      <w:pPr>
        <w:pStyle w:val="Zwykytekst"/>
        <w:spacing w:before="120" w:line="288" w:lineRule="auto"/>
        <w:jc w:val="center"/>
        <w:rPr>
          <w:rFonts w:ascii="Times New Roman" w:hAnsi="Times New Roman"/>
        </w:rPr>
      </w:pPr>
    </w:p>
    <w:p w14:paraId="35EB3D1B" w14:textId="77777777" w:rsidR="00FB01F2" w:rsidRPr="003C448C" w:rsidRDefault="00FB01F2" w:rsidP="00FB01F2">
      <w:pPr>
        <w:pStyle w:val="Zwykytekst"/>
        <w:spacing w:before="120" w:line="288" w:lineRule="auto"/>
        <w:jc w:val="center"/>
        <w:rPr>
          <w:rFonts w:ascii="Times New Roman" w:hAnsi="Times New Roman"/>
        </w:rPr>
      </w:pPr>
    </w:p>
    <w:p w14:paraId="1C940822" w14:textId="77777777" w:rsidR="00FB01F2" w:rsidRDefault="00FB01F2" w:rsidP="00FB01F2">
      <w:pPr>
        <w:pStyle w:val="Zwykytekst"/>
        <w:spacing w:before="120" w:line="288" w:lineRule="auto"/>
        <w:jc w:val="center"/>
        <w:rPr>
          <w:rFonts w:ascii="Times New Roman" w:hAnsi="Times New Roman"/>
        </w:rPr>
      </w:pPr>
    </w:p>
    <w:p w14:paraId="2485FB39" w14:textId="77777777" w:rsidR="00B44B8A" w:rsidRPr="003C448C" w:rsidRDefault="00B44B8A" w:rsidP="00FB01F2">
      <w:pPr>
        <w:pStyle w:val="Zwykytekst"/>
        <w:spacing w:before="120" w:line="288" w:lineRule="auto"/>
        <w:jc w:val="center"/>
        <w:rPr>
          <w:rFonts w:ascii="Times New Roman" w:hAnsi="Times New Roman"/>
        </w:rPr>
      </w:pPr>
    </w:p>
    <w:p w14:paraId="7608CA3A" w14:textId="77777777" w:rsidR="00FB01F2" w:rsidRPr="003C448C" w:rsidRDefault="00FB01F2" w:rsidP="00FB01F2">
      <w:pPr>
        <w:pStyle w:val="Zwykytekst"/>
        <w:spacing w:before="120" w:line="288" w:lineRule="auto"/>
        <w:jc w:val="center"/>
        <w:rPr>
          <w:rFonts w:ascii="Times New Roman" w:hAnsi="Times New Roman"/>
        </w:rPr>
      </w:pPr>
    </w:p>
    <w:p w14:paraId="380A30E2" w14:textId="77777777" w:rsidR="007B5651" w:rsidRPr="003C448C" w:rsidRDefault="007B5651" w:rsidP="00FB01F2">
      <w:pPr>
        <w:pStyle w:val="Zwykytekst"/>
        <w:spacing w:before="120" w:line="288" w:lineRule="auto"/>
        <w:jc w:val="center"/>
        <w:rPr>
          <w:rFonts w:ascii="Times New Roman" w:hAnsi="Times New Roman"/>
        </w:rPr>
      </w:pPr>
    </w:p>
    <w:p w14:paraId="64BD4A4D" w14:textId="77777777" w:rsidR="007B5651" w:rsidRPr="003C448C" w:rsidRDefault="007B5651" w:rsidP="00FB01F2">
      <w:pPr>
        <w:pStyle w:val="Zwykytekst"/>
        <w:spacing w:before="120" w:line="288" w:lineRule="auto"/>
        <w:jc w:val="center"/>
        <w:rPr>
          <w:rFonts w:ascii="Times New Roman" w:hAnsi="Times New Roman"/>
        </w:rPr>
      </w:pPr>
    </w:p>
    <w:p w14:paraId="4CD86B80" w14:textId="77777777" w:rsidR="007B5651" w:rsidRPr="003C448C" w:rsidRDefault="007B5651" w:rsidP="00FB01F2">
      <w:pPr>
        <w:pStyle w:val="Zwykytekst"/>
        <w:spacing w:before="120" w:line="288" w:lineRule="auto"/>
        <w:jc w:val="center"/>
        <w:rPr>
          <w:rFonts w:ascii="Times New Roman" w:hAnsi="Times New Roman"/>
        </w:rPr>
      </w:pPr>
    </w:p>
    <w:p w14:paraId="25A0F8A6" w14:textId="77777777" w:rsidR="007B5651" w:rsidRPr="003C448C" w:rsidRDefault="007B5651" w:rsidP="00FB01F2">
      <w:pPr>
        <w:pStyle w:val="Zwykytekst"/>
        <w:spacing w:before="120" w:line="288" w:lineRule="auto"/>
        <w:jc w:val="center"/>
        <w:rPr>
          <w:rFonts w:ascii="Times New Roman" w:hAnsi="Times New Roman"/>
        </w:rPr>
      </w:pPr>
    </w:p>
    <w:p w14:paraId="4A431705" w14:textId="77777777" w:rsidR="00FB01F2" w:rsidRPr="003C448C" w:rsidRDefault="00FB01F2" w:rsidP="00FB01F2">
      <w:pPr>
        <w:pStyle w:val="Zwykytekst"/>
        <w:spacing w:before="120" w:line="288" w:lineRule="auto"/>
        <w:jc w:val="center"/>
        <w:rPr>
          <w:rFonts w:ascii="Times New Roman" w:hAnsi="Times New Roman"/>
        </w:rPr>
      </w:pPr>
    </w:p>
    <w:p w14:paraId="0AD6EFB7" w14:textId="1F8A768F" w:rsidR="00FB01F2" w:rsidRPr="003C448C" w:rsidRDefault="001A161E" w:rsidP="00FB01F2">
      <w:pPr>
        <w:pStyle w:val="Zwykytekst"/>
        <w:spacing w:before="120" w:line="288" w:lineRule="auto"/>
        <w:jc w:val="center"/>
        <w:rPr>
          <w:rFonts w:ascii="Times New Roman" w:hAnsi="Times New Roman"/>
        </w:rPr>
      </w:pPr>
      <w:r w:rsidRPr="003C448C">
        <w:rPr>
          <w:rFonts w:ascii="Times New Roman" w:hAnsi="Times New Roman"/>
          <w:noProof/>
          <w:lang w:eastAsia="pl-PL"/>
        </w:rPr>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3F704A" w:rsidRDefault="003F704A" w:rsidP="00FB01F2">
                            <w:pPr>
                              <w:jc w:val="center"/>
                              <w:rPr>
                                <w:b/>
                                <w:bCs/>
                                <w:sz w:val="8"/>
                                <w:szCs w:val="8"/>
                              </w:rPr>
                            </w:pPr>
                          </w:p>
                          <w:p w14:paraId="5785A75E" w14:textId="77777777" w:rsidR="003F704A" w:rsidRDefault="003F704A"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3F704A" w:rsidRDefault="003F704A" w:rsidP="00FB01F2">
                      <w:pPr>
                        <w:jc w:val="center"/>
                        <w:rPr>
                          <w:b/>
                          <w:bCs/>
                          <w:sz w:val="8"/>
                          <w:szCs w:val="8"/>
                        </w:rPr>
                      </w:pPr>
                    </w:p>
                    <w:p w14:paraId="5785A75E" w14:textId="77777777" w:rsidR="003F704A" w:rsidRDefault="003F704A" w:rsidP="00FB01F2">
                      <w:pPr>
                        <w:jc w:val="center"/>
                        <w:rPr>
                          <w:b/>
                          <w:bCs/>
                          <w:sz w:val="32"/>
                          <w:szCs w:val="32"/>
                        </w:rPr>
                      </w:pPr>
                      <w:r>
                        <w:rPr>
                          <w:b/>
                          <w:bCs/>
                          <w:sz w:val="32"/>
                          <w:szCs w:val="32"/>
                        </w:rPr>
                        <w:t>OŚWIADCZENIE</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3F704A" w:rsidRDefault="003F704A" w:rsidP="00FB01F2">
                            <w:pPr>
                              <w:jc w:val="center"/>
                              <w:rPr>
                                <w:i/>
                                <w:iCs/>
                                <w:sz w:val="18"/>
                                <w:szCs w:val="18"/>
                              </w:rPr>
                            </w:pPr>
                          </w:p>
                          <w:p w14:paraId="1EEB4799" w14:textId="77777777" w:rsidR="003F704A" w:rsidRDefault="003F704A" w:rsidP="00FB01F2">
                            <w:pPr>
                              <w:jc w:val="center"/>
                              <w:rPr>
                                <w:i/>
                                <w:iCs/>
                                <w:sz w:val="18"/>
                                <w:szCs w:val="18"/>
                              </w:rPr>
                            </w:pPr>
                          </w:p>
                          <w:p w14:paraId="432672CD" w14:textId="77777777" w:rsidR="003F704A" w:rsidRDefault="003F704A" w:rsidP="00FB01F2">
                            <w:pPr>
                              <w:jc w:val="center"/>
                              <w:rPr>
                                <w:i/>
                                <w:iCs/>
                                <w:sz w:val="18"/>
                                <w:szCs w:val="18"/>
                              </w:rPr>
                            </w:pPr>
                          </w:p>
                          <w:p w14:paraId="350F017C" w14:textId="77777777" w:rsidR="003F704A" w:rsidRDefault="003F704A" w:rsidP="00FB01F2">
                            <w:pPr>
                              <w:jc w:val="center"/>
                              <w:rPr>
                                <w:i/>
                                <w:iCs/>
                                <w:sz w:val="18"/>
                                <w:szCs w:val="18"/>
                              </w:rPr>
                            </w:pPr>
                          </w:p>
                          <w:p w14:paraId="1BB8B1D0"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3F704A" w:rsidRDefault="003F704A" w:rsidP="00FB01F2">
                      <w:pPr>
                        <w:jc w:val="center"/>
                        <w:rPr>
                          <w:i/>
                          <w:iCs/>
                          <w:sz w:val="18"/>
                          <w:szCs w:val="18"/>
                        </w:rPr>
                      </w:pPr>
                    </w:p>
                    <w:p w14:paraId="1EEB4799" w14:textId="77777777" w:rsidR="003F704A" w:rsidRDefault="003F704A" w:rsidP="00FB01F2">
                      <w:pPr>
                        <w:jc w:val="center"/>
                        <w:rPr>
                          <w:i/>
                          <w:iCs/>
                          <w:sz w:val="18"/>
                          <w:szCs w:val="18"/>
                        </w:rPr>
                      </w:pPr>
                    </w:p>
                    <w:p w14:paraId="432672CD" w14:textId="77777777" w:rsidR="003F704A" w:rsidRDefault="003F704A" w:rsidP="00FB01F2">
                      <w:pPr>
                        <w:jc w:val="center"/>
                        <w:rPr>
                          <w:i/>
                          <w:iCs/>
                          <w:sz w:val="18"/>
                          <w:szCs w:val="18"/>
                        </w:rPr>
                      </w:pPr>
                    </w:p>
                    <w:p w14:paraId="350F017C" w14:textId="77777777" w:rsidR="003F704A" w:rsidRDefault="003F704A" w:rsidP="00FB01F2">
                      <w:pPr>
                        <w:jc w:val="center"/>
                        <w:rPr>
                          <w:i/>
                          <w:iCs/>
                          <w:sz w:val="18"/>
                          <w:szCs w:val="18"/>
                        </w:rPr>
                      </w:pPr>
                    </w:p>
                    <w:p w14:paraId="1BB8B1D0"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11BCA82F" w:rsidR="00FB01F2" w:rsidRPr="003C448C" w:rsidRDefault="00FB01F2" w:rsidP="00FB01F2">
      <w:pPr>
        <w:jc w:val="both"/>
        <w:rPr>
          <w:rFonts w:ascii="Times New Roman" w:hAnsi="Times New Roman"/>
        </w:rPr>
      </w:pPr>
      <w:r w:rsidRPr="003C448C">
        <w:rPr>
          <w:rFonts w:ascii="Times New Roman" w:hAnsi="Times New Roman"/>
          <w:spacing w:val="-2"/>
        </w:rPr>
        <w:t>Składając ofertę w przetargu nieograniczonym na</w:t>
      </w:r>
      <w:r w:rsidRPr="003C448C">
        <w:rPr>
          <w:rFonts w:ascii="Times New Roman" w:hAnsi="Times New Roman"/>
        </w:rPr>
        <w:t xml:space="preserve"> </w:t>
      </w:r>
      <w:r w:rsidR="0021094F" w:rsidRPr="003C448C">
        <w:rPr>
          <w:rFonts w:ascii="Times New Roman" w:hAnsi="Times New Roman"/>
          <w:b/>
          <w:bCs/>
        </w:rPr>
        <w:t xml:space="preserve">wykonanie  naprawy czwartego poziomu utrzymania – P4  (naprawa rewizyjna) jednego </w:t>
      </w:r>
      <w:proofErr w:type="spellStart"/>
      <w:r w:rsidR="0021094F" w:rsidRPr="003C448C">
        <w:rPr>
          <w:rFonts w:ascii="Times New Roman" w:hAnsi="Times New Roman"/>
          <w:b/>
          <w:bCs/>
        </w:rPr>
        <w:t>ezt</w:t>
      </w:r>
      <w:proofErr w:type="spellEnd"/>
      <w:r w:rsidR="0021094F" w:rsidRPr="003C448C">
        <w:rPr>
          <w:rFonts w:ascii="Times New Roman" w:hAnsi="Times New Roman"/>
          <w:b/>
          <w:bCs/>
        </w:rPr>
        <w:t xml:space="preserve"> serii EN-57 oraz dwóch </w:t>
      </w:r>
      <w:proofErr w:type="spellStart"/>
      <w:r w:rsidR="00671229" w:rsidRPr="003C448C">
        <w:rPr>
          <w:rFonts w:ascii="Times New Roman" w:hAnsi="Times New Roman"/>
          <w:b/>
          <w:bCs/>
        </w:rPr>
        <w:t>ezt</w:t>
      </w:r>
      <w:proofErr w:type="spellEnd"/>
      <w:r w:rsidR="0021094F" w:rsidRPr="003C448C">
        <w:rPr>
          <w:rFonts w:ascii="Times New Roman" w:hAnsi="Times New Roman"/>
          <w:b/>
          <w:bCs/>
        </w:rPr>
        <w:t xml:space="preserve"> serii EN-71</w:t>
      </w:r>
      <w:r w:rsidRPr="003C448C">
        <w:rPr>
          <w:rFonts w:ascii="Times New Roman" w:hAnsi="Times New Roman"/>
        </w:rPr>
        <w:t xml:space="preserve"> dla PKP Szybka Kolej Miejska w Trójmieście Sp. z o.o. oświadczamy, że spełniamy warunki dotyczące:</w:t>
      </w:r>
    </w:p>
    <w:p w14:paraId="6E6B5FFE" w14:textId="77777777" w:rsidR="00FB01F2" w:rsidRPr="003C448C" w:rsidRDefault="00FB01F2" w:rsidP="00FB01F2">
      <w:pPr>
        <w:spacing w:before="120" w:line="288" w:lineRule="auto"/>
        <w:jc w:val="both"/>
        <w:rPr>
          <w:rFonts w:ascii="Times New Roman" w:hAnsi="Times New Roman"/>
          <w:b/>
          <w:bCs/>
        </w:rPr>
      </w:pPr>
    </w:p>
    <w:p w14:paraId="284E9593"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posiadania uprawnień do wykonywania określonej działalności lub czynności, jeżeli przepisy prawa nakładają obowiązek ich posiadania,</w:t>
      </w:r>
    </w:p>
    <w:p w14:paraId="69CCFD72"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posiadania wiedzy i doświadczenia,</w:t>
      </w:r>
    </w:p>
    <w:p w14:paraId="7823DE78"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dysponowania odpowiednim potencjałem technicznym oraz osobami zdolnymi do wykonania zamówienia,</w:t>
      </w:r>
    </w:p>
    <w:p w14:paraId="131A9C8E"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sytuacji ekonomicznej i finansowej.</w:t>
      </w:r>
    </w:p>
    <w:p w14:paraId="7EF4A9E8" w14:textId="77777777" w:rsidR="00FB01F2" w:rsidRPr="003C448C" w:rsidRDefault="00FB01F2" w:rsidP="00FB01F2">
      <w:pPr>
        <w:spacing w:before="120" w:line="288" w:lineRule="auto"/>
        <w:jc w:val="both"/>
        <w:rPr>
          <w:rFonts w:ascii="Times New Roman" w:hAnsi="Times New Roman"/>
        </w:rPr>
      </w:pPr>
    </w:p>
    <w:p w14:paraId="0B271D93" w14:textId="77777777" w:rsidR="00FB01F2" w:rsidRPr="003C448C" w:rsidRDefault="00FB01F2" w:rsidP="00FB01F2">
      <w:pPr>
        <w:spacing w:before="120" w:line="288" w:lineRule="auto"/>
        <w:jc w:val="both"/>
        <w:rPr>
          <w:rFonts w:ascii="Times New Roman" w:hAnsi="Times New Roman"/>
        </w:rPr>
      </w:pPr>
      <w:r w:rsidRPr="003C448C">
        <w:rPr>
          <w:rFonts w:ascii="Times New Roman" w:hAnsi="Times New Roman"/>
        </w:rPr>
        <w:t>Nie podlegamy wykluczeniu z postępowania o udzielenie zamówienia publicznego na podstawie art. 24 ustawy Prawo zamówień publicznych.</w:t>
      </w:r>
    </w:p>
    <w:p w14:paraId="76A64047" w14:textId="77777777" w:rsidR="00FB01F2" w:rsidRPr="003C448C" w:rsidRDefault="00FB01F2" w:rsidP="00FB01F2">
      <w:pPr>
        <w:spacing w:before="120" w:line="288" w:lineRule="auto"/>
        <w:jc w:val="both"/>
        <w:rPr>
          <w:rFonts w:ascii="Times New Roman" w:hAnsi="Times New Roman"/>
        </w:rPr>
      </w:pPr>
    </w:p>
    <w:p w14:paraId="62FCE69E" w14:textId="77777777" w:rsidR="00FB01F2" w:rsidRPr="003C448C" w:rsidRDefault="00FB01F2" w:rsidP="00FB01F2">
      <w:pPr>
        <w:pStyle w:val="Zwykytekst"/>
        <w:spacing w:before="120" w:line="288" w:lineRule="auto"/>
        <w:jc w:val="both"/>
        <w:rPr>
          <w:rFonts w:ascii="Times New Roman" w:hAnsi="Times New Roman"/>
          <w:sz w:val="24"/>
          <w:szCs w:val="24"/>
        </w:rPr>
      </w:pPr>
    </w:p>
    <w:p w14:paraId="1B281AEF" w14:textId="027B5FF7"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__________________, dnia __. __.201</w:t>
      </w:r>
      <w:r w:rsidR="0021094F" w:rsidRPr="003C448C">
        <w:rPr>
          <w:rFonts w:ascii="Times New Roman" w:hAnsi="Times New Roman"/>
          <w:sz w:val="24"/>
          <w:szCs w:val="24"/>
        </w:rPr>
        <w:t>5</w:t>
      </w:r>
      <w:r w:rsidRPr="003C448C">
        <w:rPr>
          <w:rFonts w:ascii="Times New Roman" w:hAnsi="Times New Roman"/>
          <w:sz w:val="24"/>
          <w:szCs w:val="24"/>
        </w:rPr>
        <w:t xml:space="preserve"> r.</w:t>
      </w:r>
    </w:p>
    <w:p w14:paraId="6C9E0D00"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67C1D48" w14:textId="77777777" w:rsidR="00FB01F2" w:rsidRPr="003C448C" w:rsidRDefault="00FB01F2" w:rsidP="00FB01F2">
      <w:pPr>
        <w:pStyle w:val="Zwykytekst"/>
        <w:spacing w:line="288" w:lineRule="auto"/>
        <w:ind w:left="1174" w:firstLine="4502"/>
        <w:jc w:val="center"/>
        <w:rPr>
          <w:rFonts w:ascii="Times New Roman" w:hAnsi="Times New Roman"/>
          <w:i/>
          <w:iCs/>
        </w:rPr>
      </w:pPr>
      <w:r w:rsidRPr="003C448C">
        <w:rPr>
          <w:rFonts w:ascii="Times New Roman" w:hAnsi="Times New Roman"/>
          <w:i/>
          <w:iCs/>
        </w:rPr>
        <w:t>(podpis Wykonawcy/Wykonawców)</w:t>
      </w:r>
    </w:p>
    <w:p w14:paraId="627C0069" w14:textId="77777777" w:rsidR="00FB01F2" w:rsidRPr="003C448C" w:rsidRDefault="00FB01F2" w:rsidP="00FB01F2">
      <w:pPr>
        <w:pStyle w:val="Zwykytekst"/>
        <w:spacing w:before="120" w:line="288" w:lineRule="auto"/>
        <w:rPr>
          <w:rFonts w:ascii="Times New Roman" w:hAnsi="Times New Roman"/>
          <w:b/>
          <w:bCs/>
          <w:sz w:val="24"/>
          <w:szCs w:val="24"/>
        </w:rPr>
      </w:pPr>
    </w:p>
    <w:p w14:paraId="4A28B142" w14:textId="77777777" w:rsidR="00FB01F2" w:rsidRPr="003C448C" w:rsidRDefault="00FB01F2" w:rsidP="00FB01F2">
      <w:pPr>
        <w:pStyle w:val="Zwykytekst"/>
        <w:spacing w:before="120" w:line="288" w:lineRule="auto"/>
        <w:rPr>
          <w:rFonts w:ascii="Times New Roman" w:hAnsi="Times New Roman"/>
          <w:b/>
          <w:bCs/>
          <w:sz w:val="24"/>
          <w:szCs w:val="24"/>
        </w:rPr>
      </w:pPr>
    </w:p>
    <w:p w14:paraId="16250726" w14:textId="77777777" w:rsidR="00FB01F2" w:rsidRPr="003C448C" w:rsidRDefault="00FB01F2" w:rsidP="00FB01F2">
      <w:pPr>
        <w:pStyle w:val="Zwykytekst"/>
        <w:spacing w:before="120" w:line="288" w:lineRule="auto"/>
        <w:rPr>
          <w:rFonts w:ascii="Times New Roman" w:hAnsi="Times New Roman"/>
          <w:b/>
          <w:bCs/>
          <w:sz w:val="24"/>
          <w:szCs w:val="24"/>
        </w:rPr>
      </w:pPr>
    </w:p>
    <w:p w14:paraId="258FEBF0" w14:textId="77777777" w:rsidR="00FB01F2" w:rsidRPr="003C448C" w:rsidRDefault="00FB01F2" w:rsidP="00FB01F2">
      <w:pPr>
        <w:pStyle w:val="Zwykytekst"/>
        <w:spacing w:before="120" w:line="288" w:lineRule="auto"/>
        <w:rPr>
          <w:rFonts w:ascii="Times New Roman" w:hAnsi="Times New Roman"/>
          <w:b/>
          <w:bCs/>
          <w:sz w:val="24"/>
          <w:szCs w:val="24"/>
        </w:rPr>
      </w:pPr>
    </w:p>
    <w:p w14:paraId="1D5B1355" w14:textId="77777777" w:rsidR="00FB01F2" w:rsidRPr="003C448C" w:rsidRDefault="00FB01F2" w:rsidP="00FB01F2">
      <w:pPr>
        <w:pStyle w:val="Zwykytekst"/>
        <w:spacing w:before="120" w:line="288" w:lineRule="auto"/>
        <w:rPr>
          <w:rFonts w:ascii="Times New Roman" w:hAnsi="Times New Roman"/>
          <w:b/>
          <w:bCs/>
          <w:sz w:val="24"/>
          <w:szCs w:val="24"/>
        </w:rPr>
      </w:pPr>
    </w:p>
    <w:p w14:paraId="4A015FBF" w14:textId="77777777" w:rsidR="005160D7" w:rsidRPr="003C448C" w:rsidRDefault="005160D7" w:rsidP="00FB01F2">
      <w:pPr>
        <w:pStyle w:val="Zwykytekst"/>
        <w:spacing w:before="120" w:line="288" w:lineRule="auto"/>
        <w:rPr>
          <w:rFonts w:ascii="Times New Roman" w:hAnsi="Times New Roman"/>
          <w:b/>
          <w:bCs/>
          <w:sz w:val="24"/>
          <w:szCs w:val="24"/>
        </w:rPr>
      </w:pPr>
    </w:p>
    <w:p w14:paraId="09D71F17" w14:textId="77777777" w:rsidR="005160D7" w:rsidRPr="003C448C" w:rsidRDefault="005160D7" w:rsidP="00FB01F2">
      <w:pPr>
        <w:pStyle w:val="Zwykytekst"/>
        <w:spacing w:before="120" w:line="288" w:lineRule="auto"/>
        <w:rPr>
          <w:rFonts w:ascii="Times New Roman" w:hAnsi="Times New Roman"/>
          <w:b/>
          <w:bCs/>
          <w:sz w:val="24"/>
          <w:szCs w:val="24"/>
        </w:rPr>
      </w:pPr>
    </w:p>
    <w:p w14:paraId="442E81EE"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r w:rsidRPr="003C448C">
        <w:rPr>
          <w:rFonts w:ascii="Times New Roman" w:hAnsi="Times New Roman"/>
          <w:b/>
          <w:bCs/>
          <w:sz w:val="24"/>
          <w:szCs w:val="24"/>
          <w:u w:val="single"/>
        </w:rPr>
        <w:lastRenderedPageBreak/>
        <w:t>ZAŁĄCZNIK NR 1 do Rozdziału II SIWZ</w:t>
      </w:r>
    </w:p>
    <w:p w14:paraId="473B4E31" w14:textId="79A642FB" w:rsidR="00FB01F2" w:rsidRPr="003C448C" w:rsidRDefault="001A161E" w:rsidP="00FB01F2">
      <w:pPr>
        <w:pStyle w:val="Zwykytekst"/>
        <w:spacing w:line="288" w:lineRule="auto"/>
        <w:jc w:val="both"/>
        <w:rPr>
          <w:rFonts w:ascii="Times New Roman" w:hAnsi="Times New Roman"/>
          <w:b/>
          <w:bCs/>
          <w:sz w:val="24"/>
          <w:szCs w:val="24"/>
        </w:rPr>
      </w:pPr>
      <w:r w:rsidRPr="003C448C">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3F704A" w:rsidRDefault="003F704A" w:rsidP="00FB01F2">
                            <w:pPr>
                              <w:jc w:val="center"/>
                              <w:rPr>
                                <w:i/>
                                <w:iCs/>
                                <w:sz w:val="18"/>
                                <w:szCs w:val="18"/>
                              </w:rPr>
                            </w:pPr>
                          </w:p>
                          <w:p w14:paraId="746E8878" w14:textId="77777777" w:rsidR="003F704A" w:rsidRDefault="003F704A" w:rsidP="00FB01F2">
                            <w:pPr>
                              <w:jc w:val="center"/>
                              <w:rPr>
                                <w:i/>
                                <w:iCs/>
                                <w:sz w:val="18"/>
                                <w:szCs w:val="18"/>
                              </w:rPr>
                            </w:pPr>
                          </w:p>
                          <w:p w14:paraId="4F76539C" w14:textId="77777777" w:rsidR="003F704A" w:rsidRDefault="003F704A" w:rsidP="00FB01F2">
                            <w:pPr>
                              <w:jc w:val="center"/>
                              <w:rPr>
                                <w:i/>
                                <w:iCs/>
                                <w:sz w:val="18"/>
                                <w:szCs w:val="18"/>
                              </w:rPr>
                            </w:pPr>
                          </w:p>
                          <w:p w14:paraId="097276CB" w14:textId="77777777" w:rsidR="003F704A" w:rsidRDefault="003F704A" w:rsidP="00FB01F2">
                            <w:pPr>
                              <w:jc w:val="center"/>
                              <w:rPr>
                                <w:i/>
                                <w:iCs/>
                                <w:sz w:val="18"/>
                                <w:szCs w:val="18"/>
                              </w:rPr>
                            </w:pPr>
                          </w:p>
                          <w:p w14:paraId="07440B89"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3F704A" w:rsidRDefault="003F704A" w:rsidP="00FB01F2">
                      <w:pPr>
                        <w:jc w:val="center"/>
                        <w:rPr>
                          <w:i/>
                          <w:iCs/>
                          <w:sz w:val="18"/>
                          <w:szCs w:val="18"/>
                        </w:rPr>
                      </w:pPr>
                    </w:p>
                    <w:p w14:paraId="746E8878" w14:textId="77777777" w:rsidR="003F704A" w:rsidRDefault="003F704A" w:rsidP="00FB01F2">
                      <w:pPr>
                        <w:jc w:val="center"/>
                        <w:rPr>
                          <w:i/>
                          <w:iCs/>
                          <w:sz w:val="18"/>
                          <w:szCs w:val="18"/>
                        </w:rPr>
                      </w:pPr>
                    </w:p>
                    <w:p w14:paraId="4F76539C" w14:textId="77777777" w:rsidR="003F704A" w:rsidRDefault="003F704A" w:rsidP="00FB01F2">
                      <w:pPr>
                        <w:jc w:val="center"/>
                        <w:rPr>
                          <w:i/>
                          <w:iCs/>
                          <w:sz w:val="18"/>
                          <w:szCs w:val="18"/>
                        </w:rPr>
                      </w:pPr>
                    </w:p>
                    <w:p w14:paraId="097276CB" w14:textId="77777777" w:rsidR="003F704A" w:rsidRDefault="003F704A" w:rsidP="00FB01F2">
                      <w:pPr>
                        <w:jc w:val="center"/>
                        <w:rPr>
                          <w:i/>
                          <w:iCs/>
                          <w:sz w:val="18"/>
                          <w:szCs w:val="18"/>
                        </w:rPr>
                      </w:pPr>
                    </w:p>
                    <w:p w14:paraId="07440B89"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3F704A" w:rsidRDefault="003F704A" w:rsidP="00FB01F2">
                            <w:pPr>
                              <w:jc w:val="center"/>
                              <w:rPr>
                                <w:b/>
                                <w:bCs/>
                                <w:sz w:val="32"/>
                                <w:szCs w:val="32"/>
                              </w:rPr>
                            </w:pPr>
                          </w:p>
                          <w:p w14:paraId="70408C70" w14:textId="77777777" w:rsidR="003F704A" w:rsidRDefault="003F704A" w:rsidP="00FB01F2">
                            <w:pPr>
                              <w:jc w:val="center"/>
                              <w:rPr>
                                <w:b/>
                                <w:bCs/>
                                <w:sz w:val="32"/>
                                <w:szCs w:val="32"/>
                              </w:rPr>
                            </w:pPr>
                            <w:r>
                              <w:rPr>
                                <w:b/>
                                <w:bCs/>
                                <w:sz w:val="32"/>
                                <w:szCs w:val="32"/>
                              </w:rPr>
                              <w:t>DOŚWIADCZENIE ZAWODOWE</w:t>
                            </w:r>
                          </w:p>
                          <w:p w14:paraId="7758A8B5" w14:textId="77777777" w:rsidR="003F704A" w:rsidRDefault="003F704A"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3F704A" w:rsidRDefault="003F704A" w:rsidP="00FB01F2">
                      <w:pPr>
                        <w:jc w:val="center"/>
                        <w:rPr>
                          <w:b/>
                          <w:bCs/>
                          <w:sz w:val="32"/>
                          <w:szCs w:val="32"/>
                        </w:rPr>
                      </w:pPr>
                    </w:p>
                    <w:p w14:paraId="70408C70" w14:textId="77777777" w:rsidR="003F704A" w:rsidRDefault="003F704A" w:rsidP="00FB01F2">
                      <w:pPr>
                        <w:jc w:val="center"/>
                        <w:rPr>
                          <w:b/>
                          <w:bCs/>
                          <w:sz w:val="32"/>
                          <w:szCs w:val="32"/>
                        </w:rPr>
                      </w:pPr>
                      <w:r>
                        <w:rPr>
                          <w:b/>
                          <w:bCs/>
                          <w:sz w:val="32"/>
                          <w:szCs w:val="32"/>
                        </w:rPr>
                        <w:t>DOŚWIADCZENIE ZAWODOWE</w:t>
                      </w:r>
                    </w:p>
                    <w:p w14:paraId="7758A8B5" w14:textId="77777777" w:rsidR="003F704A" w:rsidRDefault="003F704A" w:rsidP="00FB01F2">
                      <w:pPr>
                        <w:jc w:val="center"/>
                        <w:rPr>
                          <w:b/>
                          <w:bCs/>
                          <w:sz w:val="28"/>
                          <w:szCs w:val="28"/>
                        </w:rPr>
                      </w:pPr>
                    </w:p>
                  </w:txbxContent>
                </v:textbox>
                <w10:wrap type="tight"/>
              </v:shape>
            </w:pict>
          </mc:Fallback>
        </mc:AlternateContent>
      </w:r>
    </w:p>
    <w:p w14:paraId="4933999F" w14:textId="77777777" w:rsidR="00FB01F2" w:rsidRPr="003C448C" w:rsidRDefault="00FB01F2" w:rsidP="00FB01F2">
      <w:pPr>
        <w:pStyle w:val="Zwykytekst"/>
        <w:spacing w:line="288" w:lineRule="auto"/>
        <w:jc w:val="both"/>
        <w:rPr>
          <w:rFonts w:ascii="Times New Roman" w:hAnsi="Times New Roman"/>
          <w:b/>
          <w:bCs/>
          <w:sz w:val="24"/>
          <w:szCs w:val="24"/>
        </w:rPr>
      </w:pPr>
    </w:p>
    <w:p w14:paraId="5B995136" w14:textId="6F674156" w:rsidR="00FB01F2" w:rsidRPr="003C448C" w:rsidRDefault="00FB01F2" w:rsidP="00FB01F2">
      <w:pPr>
        <w:jc w:val="both"/>
        <w:rPr>
          <w:rFonts w:ascii="Times New Roman" w:hAnsi="Times New Roman"/>
          <w:sz w:val="24"/>
          <w:szCs w:val="24"/>
        </w:rPr>
      </w:pPr>
      <w:r w:rsidRPr="003C448C">
        <w:rPr>
          <w:rFonts w:ascii="Times New Roman" w:hAnsi="Times New Roman"/>
          <w:spacing w:val="-2"/>
        </w:rPr>
        <w:t>Składając ofertę w przetargu nieograniczonym na</w:t>
      </w:r>
      <w:r w:rsidRPr="003C448C">
        <w:rPr>
          <w:rFonts w:ascii="Times New Roman" w:hAnsi="Times New Roman"/>
        </w:rPr>
        <w:t xml:space="preserve"> </w:t>
      </w:r>
      <w:r w:rsidR="0021094F" w:rsidRPr="003C448C">
        <w:rPr>
          <w:rFonts w:ascii="Times New Roman" w:hAnsi="Times New Roman"/>
        </w:rPr>
        <w:t xml:space="preserve">wykonanie  naprawy czwartego poziomu utrzymania – P4  (naprawa rewizyjna) jednego </w:t>
      </w:r>
      <w:proofErr w:type="spellStart"/>
      <w:r w:rsidR="0021094F" w:rsidRPr="003C448C">
        <w:rPr>
          <w:rFonts w:ascii="Times New Roman" w:hAnsi="Times New Roman"/>
        </w:rPr>
        <w:t>ezt</w:t>
      </w:r>
      <w:proofErr w:type="spellEnd"/>
      <w:r w:rsidR="0021094F" w:rsidRPr="003C448C">
        <w:rPr>
          <w:rFonts w:ascii="Times New Roman" w:hAnsi="Times New Roman"/>
        </w:rPr>
        <w:t xml:space="preserve"> serii EN-57 oraz dwóch </w:t>
      </w:r>
      <w:proofErr w:type="spellStart"/>
      <w:r w:rsidR="00671229" w:rsidRPr="003C448C">
        <w:rPr>
          <w:rFonts w:ascii="Times New Roman" w:hAnsi="Times New Roman"/>
        </w:rPr>
        <w:t>ezt</w:t>
      </w:r>
      <w:proofErr w:type="spellEnd"/>
      <w:r w:rsidR="0021094F" w:rsidRPr="003C448C">
        <w:rPr>
          <w:rFonts w:ascii="Times New Roman" w:hAnsi="Times New Roman"/>
        </w:rPr>
        <w:t xml:space="preserve"> serii EN-71 </w:t>
      </w:r>
      <w:r w:rsidRPr="003C448C">
        <w:rPr>
          <w:rFonts w:ascii="Times New Roman" w:hAnsi="Times New Roman"/>
        </w:rPr>
        <w:t>dla PKP Szybka Kolej Miejska w Trójmieście Sp. z o.o.</w:t>
      </w:r>
      <w:r w:rsidRPr="003C448C">
        <w:rPr>
          <w:rFonts w:ascii="Times New Roman" w:hAnsi="Times New Roman"/>
          <w:spacing w:val="-2"/>
        </w:rPr>
        <w:t xml:space="preserve"> oświadczamy, że:</w:t>
      </w:r>
      <w:r w:rsidRPr="003C448C">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3C448C"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3C448C"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Nazwa i adres Zamawiającego</w:t>
            </w:r>
          </w:p>
          <w:p w14:paraId="7C42F025" w14:textId="77777777" w:rsidR="00FB01F2" w:rsidRPr="003C448C"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 xml:space="preserve">Charakterystyka zamówienia </w:t>
            </w:r>
            <w:r w:rsidR="008739EF" w:rsidRPr="003C448C">
              <w:rPr>
                <w:rFonts w:ascii="Times New Roman" w:hAnsi="Times New Roman"/>
                <w:b/>
                <w:bCs/>
                <w:lang w:eastAsia="pl-PL"/>
              </w:rPr>
              <w:t>oraz wartość zamówienia</w:t>
            </w:r>
            <w:r w:rsidR="00C15866" w:rsidRPr="003C448C">
              <w:rPr>
                <w:rFonts w:ascii="Times New Roman" w:hAnsi="Times New Roman"/>
                <w:b/>
                <w:bCs/>
                <w:lang w:eastAsia="pl-PL"/>
              </w:rPr>
              <w:t xml:space="preserve"> (netto)</w:t>
            </w:r>
            <w:r w:rsidRPr="003C448C">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Czas realizacji</w:t>
            </w:r>
          </w:p>
        </w:tc>
      </w:tr>
      <w:tr w:rsidR="00FB01F2" w:rsidRPr="003C448C"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3C448C"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3C448C"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3C448C"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początek</w:t>
            </w:r>
            <w:r w:rsidR="00C15866" w:rsidRPr="003C448C">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koniec</w:t>
            </w:r>
            <w:r w:rsidR="00C15866" w:rsidRPr="003C448C">
              <w:rPr>
                <w:rFonts w:ascii="Times New Roman" w:hAnsi="Times New Roman"/>
                <w:b/>
                <w:bCs/>
                <w:lang w:eastAsia="pl-PL"/>
              </w:rPr>
              <w:t xml:space="preserve"> (rozumiany jako data podpisania protokołu odbioru końcowego)</w:t>
            </w:r>
          </w:p>
        </w:tc>
      </w:tr>
      <w:tr w:rsidR="00FB01F2" w:rsidRPr="003C448C"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5</w:t>
            </w:r>
          </w:p>
        </w:tc>
      </w:tr>
      <w:tr w:rsidR="00FB01F2" w:rsidRPr="003C448C"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3C448C"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b/>
          <w:bCs/>
          <w:sz w:val="24"/>
          <w:szCs w:val="24"/>
          <w:u w:val="single"/>
        </w:rPr>
        <w:t>Uwaga</w:t>
      </w:r>
      <w:r w:rsidRPr="003C448C">
        <w:rPr>
          <w:rFonts w:ascii="Times New Roman" w:hAnsi="Times New Roman"/>
          <w:sz w:val="24"/>
          <w:szCs w:val="24"/>
        </w:rPr>
        <w:t xml:space="preserve">: Wykonawca zobowiązany jest do załączenia </w:t>
      </w:r>
      <w:r w:rsidRPr="003C448C">
        <w:rPr>
          <w:rFonts w:ascii="Times New Roman" w:hAnsi="Times New Roman"/>
          <w:b/>
          <w:bCs/>
          <w:sz w:val="24"/>
          <w:szCs w:val="24"/>
        </w:rPr>
        <w:t xml:space="preserve">dokumentów potwierdzających należyte wykonanie </w:t>
      </w:r>
      <w:r w:rsidRPr="003C448C">
        <w:rPr>
          <w:rFonts w:ascii="Times New Roman" w:hAnsi="Times New Roman"/>
          <w:sz w:val="24"/>
          <w:szCs w:val="24"/>
        </w:rPr>
        <w:t>wyszczególnionych w tabeli zamówień.</w:t>
      </w:r>
    </w:p>
    <w:p w14:paraId="1AA84BE0" w14:textId="77777777" w:rsidR="00FB01F2" w:rsidRPr="003C448C" w:rsidRDefault="00FB01F2" w:rsidP="00FB01F2">
      <w:pPr>
        <w:pStyle w:val="Zwykytekst"/>
        <w:spacing w:before="120" w:line="288" w:lineRule="auto"/>
        <w:jc w:val="center"/>
        <w:rPr>
          <w:rFonts w:ascii="Times New Roman" w:hAnsi="Times New Roman"/>
          <w:sz w:val="24"/>
          <w:szCs w:val="24"/>
        </w:rPr>
      </w:pPr>
    </w:p>
    <w:p w14:paraId="45739383" w14:textId="767A951B"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__________________ dnia __. __.201</w:t>
      </w:r>
      <w:r w:rsidR="0021094F" w:rsidRPr="003C448C">
        <w:rPr>
          <w:rFonts w:ascii="Times New Roman" w:hAnsi="Times New Roman"/>
          <w:sz w:val="24"/>
          <w:szCs w:val="24"/>
        </w:rPr>
        <w:t>5</w:t>
      </w:r>
      <w:r w:rsidRPr="003C448C">
        <w:rPr>
          <w:rFonts w:ascii="Times New Roman" w:hAnsi="Times New Roman"/>
          <w:sz w:val="24"/>
          <w:szCs w:val="24"/>
        </w:rPr>
        <w:t xml:space="preserve"> r.</w:t>
      </w:r>
    </w:p>
    <w:p w14:paraId="4F017830"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66C9964" w14:textId="77777777" w:rsidR="00FB01F2" w:rsidRPr="003C448C" w:rsidRDefault="00FB01F2" w:rsidP="00FB01F2">
      <w:pPr>
        <w:pStyle w:val="Zwykytekst"/>
        <w:spacing w:line="288" w:lineRule="auto"/>
        <w:ind w:left="1174" w:firstLine="4502"/>
        <w:jc w:val="center"/>
        <w:rPr>
          <w:rFonts w:ascii="Times New Roman" w:hAnsi="Times New Roman"/>
          <w:i/>
          <w:iCs/>
        </w:rPr>
      </w:pPr>
      <w:r w:rsidRPr="003C448C">
        <w:rPr>
          <w:rFonts w:ascii="Times New Roman" w:hAnsi="Times New Roman"/>
          <w:i/>
          <w:iCs/>
        </w:rPr>
        <w:t>(podpis Wykonawcy/Wykonawców)</w:t>
      </w:r>
    </w:p>
    <w:p w14:paraId="0F453D8A" w14:textId="77777777" w:rsidR="00FB01F2" w:rsidRPr="003C448C" w:rsidRDefault="00FB01F2" w:rsidP="008739EF">
      <w:pPr>
        <w:pStyle w:val="Zwykytekst"/>
        <w:spacing w:before="120" w:line="288" w:lineRule="auto"/>
        <w:jc w:val="right"/>
        <w:rPr>
          <w:rFonts w:ascii="Times New Roman" w:hAnsi="Times New Roman"/>
        </w:rPr>
      </w:pPr>
      <w:r w:rsidRPr="003C448C">
        <w:rPr>
          <w:rFonts w:ascii="Times New Roman" w:hAnsi="Times New Roman"/>
        </w:rPr>
        <w:br w:type="page"/>
      </w:r>
      <w:r w:rsidR="008739EF" w:rsidRPr="003C448C">
        <w:rPr>
          <w:rFonts w:ascii="Times New Roman" w:hAnsi="Times New Roman"/>
        </w:rPr>
        <w:lastRenderedPageBreak/>
        <w:t xml:space="preserve"> </w:t>
      </w:r>
    </w:p>
    <w:p w14:paraId="6E56910D" w14:textId="77777777" w:rsidR="00FB01F2" w:rsidRPr="003C448C" w:rsidRDefault="00FB01F2" w:rsidP="00FB01F2">
      <w:pPr>
        <w:pStyle w:val="Zwykytekst"/>
        <w:spacing w:before="120" w:line="288" w:lineRule="auto"/>
        <w:rPr>
          <w:rFonts w:ascii="Times New Roman" w:hAnsi="Times New Roman"/>
        </w:rPr>
      </w:pPr>
    </w:p>
    <w:p w14:paraId="0A07893A" w14:textId="77777777" w:rsidR="00FB01F2" w:rsidRPr="003C448C" w:rsidRDefault="00FB01F2" w:rsidP="00FB01F2">
      <w:pPr>
        <w:pStyle w:val="Zwykytekst"/>
        <w:spacing w:before="120" w:line="288" w:lineRule="auto"/>
        <w:rPr>
          <w:rFonts w:ascii="Times New Roman" w:hAnsi="Times New Roman"/>
        </w:rPr>
      </w:pPr>
    </w:p>
    <w:p w14:paraId="5E281FF4" w14:textId="77777777" w:rsidR="00FB01F2" w:rsidRPr="003C448C" w:rsidRDefault="00FB01F2" w:rsidP="00FB01F2">
      <w:pPr>
        <w:pStyle w:val="Zwykytekst"/>
        <w:spacing w:before="120" w:line="288" w:lineRule="auto"/>
        <w:rPr>
          <w:rFonts w:ascii="Times New Roman" w:hAnsi="Times New Roman"/>
        </w:rPr>
      </w:pPr>
    </w:p>
    <w:p w14:paraId="445EC216" w14:textId="77777777" w:rsidR="00FB01F2" w:rsidRPr="003C448C" w:rsidRDefault="00FB01F2" w:rsidP="00FB01F2">
      <w:pPr>
        <w:pStyle w:val="Zwykytekst"/>
        <w:spacing w:before="120" w:line="288" w:lineRule="auto"/>
        <w:rPr>
          <w:rFonts w:ascii="Times New Roman" w:hAnsi="Times New Roman"/>
        </w:rPr>
      </w:pPr>
    </w:p>
    <w:p w14:paraId="024895CB" w14:textId="77777777" w:rsidR="00FB01F2" w:rsidRPr="003C448C" w:rsidRDefault="00FB01F2" w:rsidP="00FB01F2">
      <w:pPr>
        <w:pStyle w:val="Zwykytekst"/>
        <w:spacing w:before="120" w:line="288" w:lineRule="auto"/>
        <w:rPr>
          <w:rFonts w:ascii="Times New Roman" w:hAnsi="Times New Roman"/>
        </w:rPr>
      </w:pPr>
    </w:p>
    <w:p w14:paraId="35A75162" w14:textId="77777777" w:rsidR="00FB01F2" w:rsidRPr="003C448C" w:rsidRDefault="00FB01F2" w:rsidP="00FB01F2">
      <w:pPr>
        <w:pStyle w:val="Zwykytekst"/>
        <w:spacing w:before="120" w:line="288" w:lineRule="auto"/>
        <w:rPr>
          <w:rFonts w:ascii="Times New Roman" w:hAnsi="Times New Roman"/>
        </w:rPr>
      </w:pPr>
    </w:p>
    <w:p w14:paraId="6EE9DEC3" w14:textId="77777777" w:rsidR="00FB01F2" w:rsidRPr="003C448C" w:rsidRDefault="00FB01F2" w:rsidP="00FB01F2">
      <w:pPr>
        <w:pStyle w:val="Zwykytekst"/>
        <w:spacing w:before="120" w:line="288" w:lineRule="auto"/>
        <w:rPr>
          <w:rFonts w:ascii="Times New Roman" w:hAnsi="Times New Roman"/>
        </w:rPr>
      </w:pPr>
    </w:p>
    <w:p w14:paraId="1D13DE98" w14:textId="77777777" w:rsidR="00FB01F2" w:rsidRPr="003C448C" w:rsidRDefault="00FB01F2" w:rsidP="00FB01F2">
      <w:pPr>
        <w:pStyle w:val="Zwykytekst"/>
        <w:spacing w:before="120" w:line="288" w:lineRule="auto"/>
        <w:rPr>
          <w:rFonts w:ascii="Times New Roman" w:hAnsi="Times New Roman"/>
        </w:rPr>
      </w:pPr>
    </w:p>
    <w:p w14:paraId="1E4F3B85" w14:textId="77777777" w:rsidR="00FB01F2" w:rsidRPr="003C448C" w:rsidRDefault="00FB01F2" w:rsidP="00FB01F2">
      <w:pPr>
        <w:pStyle w:val="Tekstpodstawowy2"/>
        <w:jc w:val="center"/>
        <w:rPr>
          <w:sz w:val="32"/>
          <w:szCs w:val="32"/>
        </w:rPr>
      </w:pPr>
    </w:p>
    <w:p w14:paraId="60AB3009" w14:textId="77777777" w:rsidR="00FB01F2" w:rsidRPr="003C448C" w:rsidRDefault="00FB01F2" w:rsidP="00FB01F2">
      <w:pPr>
        <w:pStyle w:val="Tekstpodstawowy2"/>
        <w:jc w:val="center"/>
        <w:rPr>
          <w:sz w:val="32"/>
          <w:szCs w:val="32"/>
        </w:rPr>
      </w:pPr>
    </w:p>
    <w:p w14:paraId="225EB77E" w14:textId="77777777" w:rsidR="00FB01F2" w:rsidRPr="003C448C" w:rsidRDefault="00FB01F2" w:rsidP="00FB01F2">
      <w:pPr>
        <w:pStyle w:val="Tekstpodstawowy2"/>
        <w:jc w:val="center"/>
        <w:rPr>
          <w:sz w:val="32"/>
          <w:szCs w:val="32"/>
        </w:rPr>
      </w:pPr>
    </w:p>
    <w:p w14:paraId="26B217AB" w14:textId="77777777" w:rsidR="00FB01F2" w:rsidRPr="003C448C" w:rsidRDefault="00FB01F2" w:rsidP="00FB01F2">
      <w:pPr>
        <w:pStyle w:val="Tekstpodstawowy2"/>
        <w:jc w:val="center"/>
        <w:rPr>
          <w:sz w:val="32"/>
          <w:szCs w:val="32"/>
        </w:rPr>
      </w:pPr>
      <w:r w:rsidRPr="003C448C">
        <w:rPr>
          <w:sz w:val="32"/>
          <w:szCs w:val="32"/>
        </w:rPr>
        <w:t>ROZDZIAŁ III</w:t>
      </w:r>
    </w:p>
    <w:p w14:paraId="1942CC1F" w14:textId="77777777" w:rsidR="00FB01F2" w:rsidRPr="003C448C" w:rsidRDefault="00FB01F2" w:rsidP="00FB01F2">
      <w:pPr>
        <w:pStyle w:val="Tekstpodstawowy2"/>
        <w:jc w:val="center"/>
        <w:rPr>
          <w:sz w:val="32"/>
          <w:szCs w:val="32"/>
        </w:rPr>
      </w:pPr>
    </w:p>
    <w:p w14:paraId="329D824D" w14:textId="77777777" w:rsidR="00FB01F2" w:rsidRPr="003C448C" w:rsidRDefault="00FB01F2" w:rsidP="00FB01F2">
      <w:pPr>
        <w:pStyle w:val="Tekstpodstawowy2"/>
        <w:jc w:val="center"/>
        <w:rPr>
          <w:sz w:val="32"/>
          <w:szCs w:val="32"/>
        </w:rPr>
      </w:pPr>
      <w:r w:rsidRPr="003C448C">
        <w:rPr>
          <w:sz w:val="32"/>
          <w:szCs w:val="32"/>
        </w:rPr>
        <w:t>FORMULARZ OFERTY</w:t>
      </w:r>
    </w:p>
    <w:p w14:paraId="5F9C90EC" w14:textId="77777777" w:rsidR="00FB01F2" w:rsidRPr="003C448C" w:rsidRDefault="00FB01F2" w:rsidP="00FB01F2">
      <w:pPr>
        <w:pStyle w:val="Tekstpodstawowy2"/>
        <w:jc w:val="center"/>
        <w:rPr>
          <w:sz w:val="32"/>
          <w:szCs w:val="32"/>
        </w:rPr>
      </w:pPr>
    </w:p>
    <w:p w14:paraId="14709C7B" w14:textId="77777777" w:rsidR="00FB01F2" w:rsidRPr="003C448C" w:rsidRDefault="00FB01F2" w:rsidP="00FB01F2">
      <w:pPr>
        <w:pStyle w:val="Zwykytekst"/>
        <w:spacing w:before="120" w:line="288" w:lineRule="auto"/>
        <w:jc w:val="right"/>
        <w:rPr>
          <w:rFonts w:ascii="Times New Roman" w:hAnsi="Times New Roman"/>
        </w:rPr>
      </w:pPr>
      <w:r w:rsidRPr="003C448C">
        <w:rPr>
          <w:rFonts w:ascii="Times New Roman" w:hAnsi="Times New Roman"/>
        </w:rPr>
        <w:br w:type="page"/>
      </w:r>
    </w:p>
    <w:p w14:paraId="3F2FDFFE" w14:textId="77777777" w:rsidR="00FB01F2" w:rsidRPr="003C448C" w:rsidRDefault="00FB01F2" w:rsidP="00FB01F2">
      <w:pPr>
        <w:pStyle w:val="Zwykytekst"/>
        <w:spacing w:before="120" w:line="288" w:lineRule="auto"/>
        <w:jc w:val="right"/>
        <w:rPr>
          <w:rFonts w:ascii="Times New Roman" w:hAnsi="Times New Roman"/>
        </w:rPr>
      </w:pPr>
    </w:p>
    <w:p w14:paraId="2AB0EDCA"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r w:rsidRPr="003C448C">
        <w:rPr>
          <w:rFonts w:ascii="Times New Roman" w:hAnsi="Times New Roman"/>
          <w:b/>
          <w:bCs/>
          <w:sz w:val="24"/>
          <w:szCs w:val="24"/>
          <w:u w:val="single"/>
        </w:rPr>
        <w:t>ZAŁĄCZNIK NR 1 do Rozdziału III SIWZ</w:t>
      </w:r>
    </w:p>
    <w:p w14:paraId="609F220B" w14:textId="37FF0C21" w:rsidR="00FB01F2" w:rsidRPr="003C448C" w:rsidRDefault="001A161E" w:rsidP="00FB01F2">
      <w:pPr>
        <w:pStyle w:val="Zwykytekst"/>
        <w:spacing w:before="120" w:line="288" w:lineRule="auto"/>
        <w:jc w:val="both"/>
        <w:rPr>
          <w:rFonts w:ascii="Times New Roman" w:hAnsi="Times New Roman"/>
        </w:rPr>
      </w:pPr>
      <w:r w:rsidRPr="003C448C">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3F704A" w:rsidRDefault="003F704A" w:rsidP="00FB01F2">
                            <w:pPr>
                              <w:jc w:val="center"/>
                              <w:rPr>
                                <w:i/>
                                <w:iCs/>
                                <w:sz w:val="18"/>
                                <w:szCs w:val="18"/>
                              </w:rPr>
                            </w:pPr>
                          </w:p>
                          <w:p w14:paraId="086A420D" w14:textId="77777777" w:rsidR="003F704A" w:rsidRDefault="003F704A" w:rsidP="00FB01F2">
                            <w:pPr>
                              <w:jc w:val="center"/>
                              <w:rPr>
                                <w:i/>
                                <w:iCs/>
                                <w:sz w:val="18"/>
                                <w:szCs w:val="18"/>
                              </w:rPr>
                            </w:pPr>
                          </w:p>
                          <w:p w14:paraId="6F749B1A" w14:textId="77777777" w:rsidR="003F704A" w:rsidRDefault="003F704A" w:rsidP="00FB01F2">
                            <w:pPr>
                              <w:jc w:val="center"/>
                              <w:rPr>
                                <w:i/>
                                <w:iCs/>
                                <w:sz w:val="18"/>
                                <w:szCs w:val="18"/>
                              </w:rPr>
                            </w:pPr>
                          </w:p>
                          <w:p w14:paraId="676F1EFE" w14:textId="77777777" w:rsidR="003F704A" w:rsidRDefault="003F704A" w:rsidP="00FB01F2">
                            <w:pPr>
                              <w:jc w:val="center"/>
                              <w:rPr>
                                <w:i/>
                                <w:iCs/>
                                <w:sz w:val="18"/>
                                <w:szCs w:val="18"/>
                              </w:rPr>
                            </w:pPr>
                          </w:p>
                          <w:p w14:paraId="2D04DB81" w14:textId="77777777" w:rsidR="003F704A" w:rsidRDefault="003F704A" w:rsidP="00FB01F2">
                            <w:pPr>
                              <w:jc w:val="center"/>
                              <w:rPr>
                                <w:i/>
                                <w:iCs/>
                                <w:sz w:val="18"/>
                                <w:szCs w:val="18"/>
                              </w:rPr>
                            </w:pPr>
                          </w:p>
                          <w:p w14:paraId="2E65A68D"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3F704A" w:rsidRDefault="003F704A" w:rsidP="00FB01F2">
                      <w:pPr>
                        <w:jc w:val="center"/>
                        <w:rPr>
                          <w:i/>
                          <w:iCs/>
                          <w:sz w:val="18"/>
                          <w:szCs w:val="18"/>
                        </w:rPr>
                      </w:pPr>
                    </w:p>
                    <w:p w14:paraId="086A420D" w14:textId="77777777" w:rsidR="003F704A" w:rsidRDefault="003F704A" w:rsidP="00FB01F2">
                      <w:pPr>
                        <w:jc w:val="center"/>
                        <w:rPr>
                          <w:i/>
                          <w:iCs/>
                          <w:sz w:val="18"/>
                          <w:szCs w:val="18"/>
                        </w:rPr>
                      </w:pPr>
                    </w:p>
                    <w:p w14:paraId="6F749B1A" w14:textId="77777777" w:rsidR="003F704A" w:rsidRDefault="003F704A" w:rsidP="00FB01F2">
                      <w:pPr>
                        <w:jc w:val="center"/>
                        <w:rPr>
                          <w:i/>
                          <w:iCs/>
                          <w:sz w:val="18"/>
                          <w:szCs w:val="18"/>
                        </w:rPr>
                      </w:pPr>
                    </w:p>
                    <w:p w14:paraId="676F1EFE" w14:textId="77777777" w:rsidR="003F704A" w:rsidRDefault="003F704A" w:rsidP="00FB01F2">
                      <w:pPr>
                        <w:jc w:val="center"/>
                        <w:rPr>
                          <w:i/>
                          <w:iCs/>
                          <w:sz w:val="18"/>
                          <w:szCs w:val="18"/>
                        </w:rPr>
                      </w:pPr>
                    </w:p>
                    <w:p w14:paraId="2D04DB81" w14:textId="77777777" w:rsidR="003F704A" w:rsidRDefault="003F704A" w:rsidP="00FB01F2">
                      <w:pPr>
                        <w:jc w:val="center"/>
                        <w:rPr>
                          <w:i/>
                          <w:iCs/>
                          <w:sz w:val="18"/>
                          <w:szCs w:val="18"/>
                        </w:rPr>
                      </w:pPr>
                    </w:p>
                    <w:p w14:paraId="2E65A68D"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3F704A" w:rsidRDefault="003F704A" w:rsidP="00FB01F2">
                            <w:pPr>
                              <w:jc w:val="center"/>
                              <w:rPr>
                                <w:b/>
                                <w:bCs/>
                                <w:sz w:val="32"/>
                                <w:szCs w:val="32"/>
                              </w:rPr>
                            </w:pPr>
                          </w:p>
                          <w:p w14:paraId="0A9DC177" w14:textId="77777777" w:rsidR="003F704A" w:rsidRDefault="003F704A"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3F704A" w:rsidRDefault="003F704A" w:rsidP="00FB01F2">
                      <w:pPr>
                        <w:jc w:val="center"/>
                        <w:rPr>
                          <w:b/>
                          <w:bCs/>
                          <w:sz w:val="32"/>
                          <w:szCs w:val="32"/>
                        </w:rPr>
                      </w:pPr>
                    </w:p>
                    <w:p w14:paraId="0A9DC177" w14:textId="77777777" w:rsidR="003F704A" w:rsidRDefault="003F704A"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3C448C" w:rsidRDefault="00FB01F2" w:rsidP="00FB01F2">
      <w:pPr>
        <w:pStyle w:val="Zwykytekst"/>
        <w:spacing w:before="120" w:line="288" w:lineRule="auto"/>
        <w:jc w:val="both"/>
        <w:rPr>
          <w:rFonts w:ascii="Times New Roman" w:hAnsi="Times New Roman"/>
        </w:rPr>
      </w:pPr>
    </w:p>
    <w:p w14:paraId="4D7656FE" w14:textId="77777777" w:rsidR="00FB01F2" w:rsidRPr="003C448C" w:rsidRDefault="00FB01F2" w:rsidP="00FB01F2">
      <w:pPr>
        <w:pStyle w:val="Zwykytekst"/>
        <w:spacing w:before="120" w:line="288" w:lineRule="auto"/>
        <w:ind w:left="3545" w:firstLine="595"/>
        <w:jc w:val="both"/>
        <w:rPr>
          <w:rFonts w:ascii="Times New Roman" w:hAnsi="Times New Roman"/>
        </w:rPr>
      </w:pPr>
      <w:r w:rsidRPr="003C448C">
        <w:rPr>
          <w:rFonts w:ascii="Times New Roman" w:hAnsi="Times New Roman"/>
        </w:rPr>
        <w:t>Do:</w:t>
      </w:r>
    </w:p>
    <w:p w14:paraId="4FF420B2" w14:textId="77777777" w:rsidR="00FB01F2" w:rsidRPr="003C448C" w:rsidRDefault="00FB01F2" w:rsidP="00FB01F2">
      <w:pPr>
        <w:ind w:left="4140"/>
        <w:rPr>
          <w:rFonts w:ascii="Times New Roman" w:hAnsi="Times New Roman"/>
          <w:b/>
          <w:bCs/>
        </w:rPr>
      </w:pPr>
      <w:r w:rsidRPr="003C448C">
        <w:rPr>
          <w:rFonts w:ascii="Times New Roman" w:hAnsi="Times New Roman"/>
          <w:b/>
          <w:bCs/>
        </w:rPr>
        <w:t xml:space="preserve">PKP Szybka Kolej Miejska w Trójmieście </w:t>
      </w:r>
      <w:r w:rsidRPr="003C448C">
        <w:rPr>
          <w:rFonts w:ascii="Times New Roman" w:hAnsi="Times New Roman"/>
          <w:b/>
          <w:bCs/>
        </w:rPr>
        <w:br/>
        <w:t xml:space="preserve">Sp. z o. o. </w:t>
      </w:r>
    </w:p>
    <w:p w14:paraId="63971F02" w14:textId="77777777" w:rsidR="00FB01F2" w:rsidRPr="003C448C" w:rsidRDefault="00FB01F2" w:rsidP="00FB01F2">
      <w:pPr>
        <w:ind w:left="4140"/>
        <w:rPr>
          <w:rFonts w:ascii="Times New Roman" w:hAnsi="Times New Roman"/>
          <w:b/>
          <w:bCs/>
        </w:rPr>
      </w:pPr>
      <w:r w:rsidRPr="003C448C">
        <w:rPr>
          <w:rFonts w:ascii="Times New Roman" w:hAnsi="Times New Roman"/>
          <w:b/>
          <w:bCs/>
        </w:rPr>
        <w:t>ul. Morska 350A</w:t>
      </w:r>
    </w:p>
    <w:p w14:paraId="378D8178" w14:textId="77777777" w:rsidR="00FB01F2" w:rsidRPr="003C448C" w:rsidRDefault="00FB01F2" w:rsidP="00FB01F2">
      <w:pPr>
        <w:ind w:left="4140"/>
        <w:rPr>
          <w:rFonts w:ascii="Times New Roman" w:hAnsi="Times New Roman"/>
          <w:b/>
          <w:bCs/>
        </w:rPr>
      </w:pPr>
      <w:r w:rsidRPr="003C448C">
        <w:rPr>
          <w:rFonts w:ascii="Times New Roman" w:hAnsi="Times New Roman"/>
          <w:b/>
          <w:bCs/>
        </w:rPr>
        <w:t>81-002 Gdynia</w:t>
      </w:r>
    </w:p>
    <w:p w14:paraId="4AACA818" w14:textId="77777777" w:rsidR="00FB01F2" w:rsidRPr="003C448C" w:rsidRDefault="00FB01F2" w:rsidP="00FB01F2">
      <w:pPr>
        <w:ind w:left="4140"/>
        <w:rPr>
          <w:rFonts w:ascii="Times New Roman" w:hAnsi="Times New Roman"/>
          <w:b/>
          <w:bCs/>
          <w:sz w:val="10"/>
          <w:szCs w:val="10"/>
        </w:rPr>
      </w:pPr>
    </w:p>
    <w:p w14:paraId="5CB96FD7" w14:textId="7BFEB5E7" w:rsidR="00FB01F2" w:rsidRPr="003C448C" w:rsidRDefault="00FB01F2" w:rsidP="00FB01F2">
      <w:pPr>
        <w:jc w:val="both"/>
        <w:rPr>
          <w:rFonts w:ascii="Times New Roman" w:hAnsi="Times New Roman"/>
        </w:rPr>
      </w:pPr>
      <w:r w:rsidRPr="003C448C">
        <w:rPr>
          <w:rFonts w:ascii="Times New Roman" w:hAnsi="Times New Roman"/>
        </w:rPr>
        <w:t xml:space="preserve">Nawiązując do ogłoszenia o przetargu nieograniczonym w postępowaniu o zamówienie publiczne </w:t>
      </w:r>
      <w:r w:rsidRPr="003C448C">
        <w:rPr>
          <w:rFonts w:ascii="Times New Roman" w:hAnsi="Times New Roman"/>
          <w:spacing w:val="-2"/>
        </w:rPr>
        <w:t>na</w:t>
      </w:r>
      <w:r w:rsidRPr="003C448C">
        <w:rPr>
          <w:rFonts w:ascii="Times New Roman" w:hAnsi="Times New Roman"/>
        </w:rPr>
        <w:t xml:space="preserve"> </w:t>
      </w:r>
      <w:r w:rsidR="0021094F" w:rsidRPr="003C448C">
        <w:rPr>
          <w:rFonts w:ascii="Times New Roman" w:hAnsi="Times New Roman"/>
        </w:rPr>
        <w:t xml:space="preserve">wykonanie  naprawy czwartego poziomu utrzymania – P4  (naprawa rewizyjna) jednego </w:t>
      </w:r>
      <w:proofErr w:type="spellStart"/>
      <w:r w:rsidR="0021094F" w:rsidRPr="003C448C">
        <w:rPr>
          <w:rFonts w:ascii="Times New Roman" w:hAnsi="Times New Roman"/>
        </w:rPr>
        <w:t>ezt</w:t>
      </w:r>
      <w:proofErr w:type="spellEnd"/>
      <w:r w:rsidR="0021094F" w:rsidRPr="003C448C">
        <w:rPr>
          <w:rFonts w:ascii="Times New Roman" w:hAnsi="Times New Roman"/>
        </w:rPr>
        <w:t xml:space="preserve"> serii EN-57 oraz dwóch </w:t>
      </w:r>
      <w:proofErr w:type="spellStart"/>
      <w:r w:rsidR="00671229" w:rsidRPr="003C448C">
        <w:rPr>
          <w:rFonts w:ascii="Times New Roman" w:hAnsi="Times New Roman"/>
        </w:rPr>
        <w:t>ezt</w:t>
      </w:r>
      <w:proofErr w:type="spellEnd"/>
      <w:r w:rsidR="0021094F" w:rsidRPr="003C448C">
        <w:rPr>
          <w:rFonts w:ascii="Times New Roman" w:hAnsi="Times New Roman"/>
        </w:rPr>
        <w:t xml:space="preserve"> serii EN-71 </w:t>
      </w:r>
      <w:r w:rsidRPr="003C448C">
        <w:rPr>
          <w:rFonts w:ascii="Times New Roman" w:hAnsi="Times New Roman"/>
        </w:rPr>
        <w:t>dla PKP Szybka Kolej Miejs</w:t>
      </w:r>
      <w:r w:rsidR="008739EF" w:rsidRPr="003C448C">
        <w:rPr>
          <w:rFonts w:ascii="Times New Roman" w:hAnsi="Times New Roman"/>
        </w:rPr>
        <w:t xml:space="preserve">ka w Trójmieście </w:t>
      </w:r>
      <w:r w:rsidRPr="003C448C">
        <w:rPr>
          <w:rFonts w:ascii="Times New Roman" w:hAnsi="Times New Roman"/>
        </w:rPr>
        <w:t xml:space="preserve">Sp. z o.o. </w:t>
      </w:r>
    </w:p>
    <w:p w14:paraId="5104841D"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b/>
          <w:bCs/>
          <w:sz w:val="24"/>
          <w:szCs w:val="24"/>
        </w:rPr>
        <w:t>MY NIŻEJ PODPISANI</w:t>
      </w:r>
      <w:r w:rsidRPr="003C448C">
        <w:rPr>
          <w:rFonts w:ascii="Times New Roman" w:hAnsi="Times New Roman"/>
          <w:sz w:val="24"/>
          <w:szCs w:val="24"/>
        </w:rPr>
        <w:t>:</w:t>
      </w:r>
    </w:p>
    <w:p w14:paraId="354D33CA" w14:textId="77777777" w:rsidR="00FB01F2" w:rsidRPr="003C448C" w:rsidRDefault="00FB01F2" w:rsidP="00FB01F2">
      <w:pPr>
        <w:pStyle w:val="Zwykytekst"/>
        <w:tabs>
          <w:tab w:val="left" w:leader="dot" w:pos="9072"/>
        </w:tabs>
        <w:spacing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6DC88B65"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419898AE" w14:textId="77777777" w:rsidR="00FB01F2" w:rsidRPr="003C448C"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3C448C">
        <w:rPr>
          <w:rFonts w:ascii="Times New Roman" w:hAnsi="Times New Roman"/>
          <w:b/>
          <w:bCs/>
          <w:caps/>
          <w:sz w:val="24"/>
          <w:szCs w:val="24"/>
        </w:rPr>
        <w:t>działając w imieniu i na rzecz</w:t>
      </w:r>
      <w:r w:rsidRPr="003C448C">
        <w:rPr>
          <w:rFonts w:ascii="Times New Roman" w:hAnsi="Times New Roman"/>
          <w:caps/>
          <w:sz w:val="24"/>
          <w:szCs w:val="24"/>
        </w:rPr>
        <w:t>:</w:t>
      </w:r>
    </w:p>
    <w:p w14:paraId="16260FC6"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4D37DA1F"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72B7C421"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2"/>
          <w:szCs w:val="22"/>
        </w:rPr>
      </w:pPr>
      <w:r w:rsidRPr="003C448C">
        <w:rPr>
          <w:rFonts w:ascii="Times New Roman" w:hAnsi="Times New Roman"/>
          <w:i/>
          <w:iCs/>
          <w:sz w:val="22"/>
          <w:szCs w:val="22"/>
        </w:rPr>
        <w:t>(nazwa (firma) i dokładny adres Wykonawcy/Wykonawców)</w:t>
      </w:r>
    </w:p>
    <w:p w14:paraId="0EEC2346" w14:textId="77777777" w:rsidR="00FB01F2" w:rsidRPr="003C448C"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3C448C">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3C448C"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309EFE4B" w:rsidR="00FB01F2" w:rsidRPr="003C448C" w:rsidRDefault="00FB01F2" w:rsidP="00344E90">
      <w:pPr>
        <w:pStyle w:val="Zwykytekst"/>
        <w:numPr>
          <w:ilvl w:val="0"/>
          <w:numId w:val="23"/>
        </w:numPr>
        <w:tabs>
          <w:tab w:val="num" w:pos="284"/>
        </w:tabs>
        <w:spacing w:after="120"/>
        <w:jc w:val="both"/>
        <w:rPr>
          <w:rFonts w:ascii="Times New Roman" w:hAnsi="Times New Roman"/>
          <w:sz w:val="24"/>
          <w:szCs w:val="24"/>
        </w:rPr>
      </w:pPr>
      <w:r w:rsidRPr="003C448C">
        <w:rPr>
          <w:rStyle w:val="Tekstpodstawowy21Znak"/>
          <w:rFonts w:ascii="Times New Roman" w:hAnsi="Times New Roman"/>
          <w:b/>
          <w:bCs/>
          <w:lang w:val="pl-PL"/>
        </w:rPr>
        <w:t>SKŁADAMY OFERTĘ</w:t>
      </w:r>
      <w:r w:rsidRPr="003C448C">
        <w:rPr>
          <w:rStyle w:val="Tekstpodstawowy21Znak"/>
          <w:rFonts w:ascii="Times New Roman" w:hAnsi="Times New Roman"/>
          <w:lang w:val="pl-PL"/>
        </w:rPr>
        <w:t xml:space="preserve"> na wykonanie</w:t>
      </w:r>
      <w:r w:rsidRPr="003C448C">
        <w:rPr>
          <w:rFonts w:ascii="Times New Roman" w:hAnsi="Times New Roman"/>
          <w:sz w:val="24"/>
          <w:szCs w:val="24"/>
        </w:rPr>
        <w:t xml:space="preserve"> przedmiotu zamówienia w zakresie określonym </w:t>
      </w:r>
      <w:r w:rsidRPr="003C448C">
        <w:rPr>
          <w:rFonts w:ascii="Times New Roman" w:hAnsi="Times New Roman"/>
          <w:sz w:val="24"/>
          <w:szCs w:val="24"/>
        </w:rPr>
        <w:br/>
        <w:t xml:space="preserve">w Specyfikacji Istotnych Warunków Zamówienia </w:t>
      </w:r>
      <w:r w:rsidR="008739EF" w:rsidRPr="003C448C">
        <w:rPr>
          <w:rFonts w:ascii="Times New Roman" w:hAnsi="Times New Roman"/>
          <w:spacing w:val="-2"/>
          <w:sz w:val="24"/>
          <w:szCs w:val="24"/>
        </w:rPr>
        <w:t>– znak: SKMMS-ZP/N</w:t>
      </w:r>
      <w:r w:rsidR="005F1DFA">
        <w:rPr>
          <w:rFonts w:ascii="Times New Roman" w:hAnsi="Times New Roman"/>
          <w:spacing w:val="-2"/>
          <w:sz w:val="24"/>
          <w:szCs w:val="24"/>
        </w:rPr>
        <w:t>/59a/14.</w:t>
      </w:r>
      <w:bookmarkStart w:id="0" w:name="_GoBack"/>
      <w:bookmarkEnd w:id="0"/>
    </w:p>
    <w:p w14:paraId="64630AA6" w14:textId="77777777" w:rsidR="00FB01F2" w:rsidRPr="003C448C" w:rsidRDefault="00FB01F2" w:rsidP="00344E90">
      <w:pPr>
        <w:pStyle w:val="Zwykytekst"/>
        <w:numPr>
          <w:ilvl w:val="0"/>
          <w:numId w:val="23"/>
        </w:numPr>
        <w:tabs>
          <w:tab w:val="num" w:pos="284"/>
        </w:tabs>
        <w:spacing w:after="120"/>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63882860" w:rsidR="00FB01F2" w:rsidRPr="003C448C" w:rsidRDefault="00FB01F2" w:rsidP="00FB01F2">
      <w:pPr>
        <w:pStyle w:val="Zwykytekst"/>
        <w:widowControl w:val="0"/>
        <w:spacing w:after="120"/>
        <w:jc w:val="both"/>
        <w:outlineLvl w:val="0"/>
        <w:rPr>
          <w:rFonts w:ascii="Times New Roman" w:hAnsi="Times New Roman"/>
          <w:sz w:val="24"/>
          <w:szCs w:val="24"/>
        </w:rPr>
      </w:pPr>
      <w:r w:rsidRPr="003C448C">
        <w:rPr>
          <w:rFonts w:ascii="Times New Roman" w:hAnsi="Times New Roman"/>
          <w:b/>
          <w:bCs/>
          <w:sz w:val="24"/>
          <w:szCs w:val="24"/>
        </w:rPr>
        <w:t xml:space="preserve">2.1. OFERUJEMY </w:t>
      </w:r>
      <w:r w:rsidRPr="003C448C">
        <w:rPr>
          <w:rFonts w:ascii="Times New Roman" w:hAnsi="Times New Roman"/>
          <w:sz w:val="24"/>
          <w:szCs w:val="24"/>
        </w:rPr>
        <w:t>wykonanie przedmiotu z</w:t>
      </w:r>
      <w:r w:rsidR="008739EF" w:rsidRPr="003C448C">
        <w:rPr>
          <w:rFonts w:ascii="Times New Roman" w:hAnsi="Times New Roman"/>
          <w:sz w:val="24"/>
          <w:szCs w:val="24"/>
        </w:rPr>
        <w:t>amówienia</w:t>
      </w:r>
      <w:r w:rsidRPr="003C448C">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1094F" w:rsidRPr="003C448C">
        <w:rPr>
          <w:rFonts w:ascii="Times New Roman" w:hAnsi="Times New Roman"/>
          <w:sz w:val="24"/>
          <w:szCs w:val="24"/>
        </w:rPr>
        <w:t>..............................), w tym:</w:t>
      </w:r>
    </w:p>
    <w:p w14:paraId="7981CE74" w14:textId="190B96F2" w:rsidR="0021094F" w:rsidRPr="003C448C" w:rsidRDefault="0021094F" w:rsidP="00FB01F2">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cena za wykonanie naprawy EN57 1828 - ………………………………….. zł netto</w:t>
      </w:r>
    </w:p>
    <w:p w14:paraId="389B5FB4" w14:textId="3A968336" w:rsidR="0021094F" w:rsidRPr="003C448C" w:rsidRDefault="0021094F" w:rsidP="0021094F">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 xml:space="preserve">cena </w:t>
      </w:r>
      <w:r w:rsidR="001C0017" w:rsidRPr="003C448C">
        <w:rPr>
          <w:rFonts w:ascii="Times New Roman" w:hAnsi="Times New Roman"/>
          <w:sz w:val="24"/>
          <w:szCs w:val="24"/>
        </w:rPr>
        <w:t>za wykonanie naprawy EN</w:t>
      </w:r>
      <w:r w:rsidRPr="003C448C">
        <w:rPr>
          <w:rFonts w:ascii="Times New Roman" w:hAnsi="Times New Roman"/>
          <w:sz w:val="24"/>
          <w:szCs w:val="24"/>
        </w:rPr>
        <w:t>7</w:t>
      </w:r>
      <w:r w:rsidR="001C0017" w:rsidRPr="003C448C">
        <w:rPr>
          <w:rFonts w:ascii="Times New Roman" w:hAnsi="Times New Roman"/>
          <w:sz w:val="24"/>
          <w:szCs w:val="24"/>
        </w:rPr>
        <w:t>1</w:t>
      </w:r>
      <w:r w:rsidRPr="003C448C">
        <w:rPr>
          <w:rFonts w:ascii="Times New Roman" w:hAnsi="Times New Roman"/>
          <w:sz w:val="24"/>
          <w:szCs w:val="24"/>
        </w:rPr>
        <w:t> 044   - ………………………………….. zł netto</w:t>
      </w:r>
    </w:p>
    <w:p w14:paraId="21A17C8F" w14:textId="13EA7351" w:rsidR="001C0017" w:rsidRPr="003C448C" w:rsidRDefault="001C0017" w:rsidP="001C0017">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 xml:space="preserve">cena </w:t>
      </w:r>
      <w:r w:rsidR="002D5044" w:rsidRPr="003C448C">
        <w:rPr>
          <w:rFonts w:ascii="Times New Roman" w:hAnsi="Times New Roman"/>
          <w:sz w:val="24"/>
          <w:szCs w:val="24"/>
        </w:rPr>
        <w:t xml:space="preserve">za wykonanie naprawy EN71 039  </w:t>
      </w:r>
      <w:r w:rsidRPr="003C448C">
        <w:rPr>
          <w:rFonts w:ascii="Times New Roman" w:hAnsi="Times New Roman"/>
          <w:sz w:val="24"/>
          <w:szCs w:val="24"/>
        </w:rPr>
        <w:t xml:space="preserve"> - ………………………………….. zł netto</w:t>
      </w:r>
    </w:p>
    <w:p w14:paraId="6CAA7A42" w14:textId="77777777" w:rsidR="0021094F" w:rsidRPr="003C448C" w:rsidRDefault="0021094F" w:rsidP="00FB01F2">
      <w:pPr>
        <w:pStyle w:val="Zwykytekst"/>
        <w:widowControl w:val="0"/>
        <w:spacing w:after="120"/>
        <w:jc w:val="both"/>
        <w:outlineLvl w:val="0"/>
        <w:rPr>
          <w:rFonts w:ascii="Times New Roman" w:hAnsi="Times New Roman"/>
          <w:sz w:val="24"/>
          <w:szCs w:val="24"/>
        </w:rPr>
      </w:pPr>
    </w:p>
    <w:p w14:paraId="78C11B03" w14:textId="77777777" w:rsidR="00FB01F2" w:rsidRPr="003C448C" w:rsidRDefault="00FB01F2" w:rsidP="00FB01F2">
      <w:pPr>
        <w:pStyle w:val="Zwykytekst"/>
        <w:widowControl w:val="0"/>
        <w:jc w:val="both"/>
        <w:outlineLvl w:val="1"/>
        <w:rPr>
          <w:rFonts w:ascii="Times New Roman" w:hAnsi="Times New Roman"/>
          <w:sz w:val="24"/>
          <w:szCs w:val="24"/>
        </w:rPr>
      </w:pPr>
      <w:r w:rsidRPr="003C448C">
        <w:rPr>
          <w:rFonts w:ascii="Times New Roman" w:hAnsi="Times New Roman"/>
          <w:sz w:val="24"/>
          <w:szCs w:val="24"/>
        </w:rPr>
        <w:lastRenderedPageBreak/>
        <w:t>Powyższe wyliczenia zostały dokonane zgodnie z pkt 18 Rozdziału I Specyfikacji Istotnych Warunków Zamówienia.</w:t>
      </w:r>
    </w:p>
    <w:p w14:paraId="23364D02" w14:textId="77777777" w:rsidR="00FB01F2" w:rsidRPr="003C448C" w:rsidRDefault="00FB01F2" w:rsidP="00FB01F2">
      <w:pPr>
        <w:pStyle w:val="Zwykytekst"/>
        <w:jc w:val="both"/>
        <w:rPr>
          <w:rFonts w:ascii="Times New Roman" w:hAnsi="Times New Roman"/>
          <w:sz w:val="22"/>
          <w:szCs w:val="22"/>
        </w:rPr>
      </w:pPr>
    </w:p>
    <w:p w14:paraId="75351692" w14:textId="77777777" w:rsidR="00FB01F2" w:rsidRPr="003C448C" w:rsidRDefault="00FB01F2" w:rsidP="00FB01F2">
      <w:pPr>
        <w:pStyle w:val="Zwykytekst"/>
        <w:jc w:val="both"/>
        <w:rPr>
          <w:rFonts w:ascii="Times New Roman" w:hAnsi="Times New Roman"/>
          <w:sz w:val="24"/>
          <w:szCs w:val="24"/>
        </w:rPr>
      </w:pPr>
      <w:r w:rsidRPr="003C448C">
        <w:rPr>
          <w:rFonts w:ascii="Times New Roman" w:hAnsi="Times New Roman"/>
          <w:sz w:val="24"/>
          <w:szCs w:val="24"/>
        </w:rPr>
        <w:t>*Cena oferty (tj. cena realizacji przedmiotu zamówienia) musi obejmować całkowity koszt wykonania przedmiotu zamówienia oraz wszelkie koszty towarzyszące wykonaniu</w:t>
      </w:r>
      <w:r w:rsidR="00FB68A2" w:rsidRPr="003C448C">
        <w:rPr>
          <w:rFonts w:ascii="Times New Roman" w:hAnsi="Times New Roman"/>
          <w:sz w:val="24"/>
          <w:szCs w:val="24"/>
        </w:rPr>
        <w:t>.</w:t>
      </w:r>
    </w:p>
    <w:p w14:paraId="65A348D7" w14:textId="77777777" w:rsidR="00FB01F2" w:rsidRPr="003C448C" w:rsidRDefault="00FB01F2" w:rsidP="00FB01F2">
      <w:pPr>
        <w:pStyle w:val="Zwykytekst"/>
        <w:jc w:val="both"/>
        <w:rPr>
          <w:rFonts w:ascii="Times New Roman" w:hAnsi="Times New Roman"/>
          <w:sz w:val="24"/>
          <w:szCs w:val="24"/>
        </w:rPr>
      </w:pPr>
    </w:p>
    <w:p w14:paraId="442E4A94" w14:textId="29FE0001" w:rsidR="00FB01F2" w:rsidRPr="003C448C" w:rsidRDefault="00FB01F2" w:rsidP="00344E90">
      <w:pPr>
        <w:pStyle w:val="Zwykytekst"/>
        <w:numPr>
          <w:ilvl w:val="0"/>
          <w:numId w:val="23"/>
        </w:numPr>
        <w:jc w:val="both"/>
        <w:rPr>
          <w:rFonts w:ascii="Times New Roman" w:hAnsi="Times New Roman"/>
          <w:sz w:val="24"/>
          <w:szCs w:val="24"/>
        </w:rPr>
      </w:pPr>
      <w:r w:rsidRPr="003C448C">
        <w:rPr>
          <w:rFonts w:ascii="Times New Roman" w:hAnsi="Times New Roman"/>
          <w:b/>
          <w:bCs/>
          <w:sz w:val="24"/>
          <w:szCs w:val="24"/>
        </w:rPr>
        <w:t>ZOBOWIĄZUJEMY SIĘ</w:t>
      </w:r>
      <w:r w:rsidRPr="003C448C">
        <w:rPr>
          <w:rFonts w:ascii="Times New Roman" w:hAnsi="Times New Roman"/>
          <w:sz w:val="24"/>
          <w:szCs w:val="24"/>
        </w:rPr>
        <w:t xml:space="preserve"> do </w:t>
      </w:r>
      <w:r w:rsidR="008739EF" w:rsidRPr="003C448C">
        <w:rPr>
          <w:rFonts w:ascii="Times New Roman" w:hAnsi="Times New Roman"/>
          <w:sz w:val="24"/>
          <w:szCs w:val="24"/>
        </w:rPr>
        <w:t>z</w:t>
      </w:r>
      <w:r w:rsidRPr="003C448C">
        <w:rPr>
          <w:rFonts w:ascii="Times New Roman" w:hAnsi="Times New Roman"/>
          <w:sz w:val="24"/>
          <w:szCs w:val="24"/>
        </w:rPr>
        <w:t xml:space="preserve">realizowania zamówienia w </w:t>
      </w:r>
      <w:r w:rsidR="003F704A" w:rsidRPr="003C448C">
        <w:rPr>
          <w:rFonts w:ascii="Times New Roman" w:hAnsi="Times New Roman"/>
          <w:sz w:val="24"/>
          <w:szCs w:val="24"/>
        </w:rPr>
        <w:t>następujących terminach:</w:t>
      </w:r>
    </w:p>
    <w:p w14:paraId="6DF05931" w14:textId="40BD0731" w:rsidR="003F704A" w:rsidRPr="00206E99" w:rsidRDefault="003F704A" w:rsidP="00344E90">
      <w:pPr>
        <w:pStyle w:val="Akapitzlist"/>
        <w:numPr>
          <w:ilvl w:val="0"/>
          <w:numId w:val="26"/>
        </w:numPr>
        <w:spacing w:before="100" w:beforeAutospacing="1"/>
        <w:jc w:val="both"/>
        <w:rPr>
          <w:rFonts w:ascii="Times New Roman" w:hAnsi="Times New Roman"/>
          <w:bCs/>
          <w:sz w:val="24"/>
          <w:szCs w:val="24"/>
        </w:rPr>
      </w:pPr>
      <w:r w:rsidRPr="00231E93">
        <w:rPr>
          <w:rFonts w:ascii="Times New Roman" w:hAnsi="Times New Roman"/>
          <w:bCs/>
          <w:sz w:val="24"/>
          <w:szCs w:val="24"/>
        </w:rPr>
        <w:t xml:space="preserve">w przypadku </w:t>
      </w:r>
      <w:proofErr w:type="spellStart"/>
      <w:r w:rsidRPr="00231E93">
        <w:rPr>
          <w:rFonts w:ascii="Times New Roman" w:hAnsi="Times New Roman"/>
          <w:bCs/>
          <w:sz w:val="24"/>
          <w:szCs w:val="24"/>
        </w:rPr>
        <w:t>ezt</w:t>
      </w:r>
      <w:proofErr w:type="spellEnd"/>
      <w:r w:rsidRPr="00231E93">
        <w:rPr>
          <w:rFonts w:ascii="Times New Roman" w:hAnsi="Times New Roman"/>
          <w:bCs/>
          <w:sz w:val="24"/>
          <w:szCs w:val="24"/>
        </w:rPr>
        <w:t xml:space="preserve"> EN-57 – ………………………..</w:t>
      </w:r>
      <w:r w:rsidR="00962A58" w:rsidRPr="00231E93">
        <w:rPr>
          <w:rFonts w:ascii="Times New Roman" w:hAnsi="Times New Roman"/>
          <w:bCs/>
          <w:sz w:val="24"/>
          <w:szCs w:val="24"/>
        </w:rPr>
        <w:t xml:space="preserve"> (słownie: ………………..)</w:t>
      </w:r>
      <w:r w:rsidRPr="00231E93">
        <w:rPr>
          <w:rFonts w:ascii="Times New Roman" w:hAnsi="Times New Roman"/>
          <w:bCs/>
          <w:sz w:val="24"/>
          <w:szCs w:val="24"/>
        </w:rPr>
        <w:t xml:space="preserve"> dni </w:t>
      </w:r>
      <w:r w:rsidR="0068555F" w:rsidRPr="00206E99">
        <w:rPr>
          <w:rFonts w:ascii="Times New Roman" w:hAnsi="Times New Roman"/>
        </w:rPr>
        <w:t xml:space="preserve">roboczych </w:t>
      </w:r>
      <w:r w:rsidRPr="00206E99">
        <w:rPr>
          <w:rFonts w:ascii="Times New Roman" w:hAnsi="Times New Roman"/>
          <w:bCs/>
          <w:sz w:val="24"/>
          <w:szCs w:val="24"/>
        </w:rPr>
        <w:t xml:space="preserve">od dnia dostarczenia </w:t>
      </w:r>
      <w:proofErr w:type="spellStart"/>
      <w:r w:rsidRPr="00206E99">
        <w:rPr>
          <w:rFonts w:ascii="Times New Roman" w:hAnsi="Times New Roman"/>
          <w:bCs/>
          <w:sz w:val="24"/>
          <w:szCs w:val="24"/>
        </w:rPr>
        <w:t>ezt</w:t>
      </w:r>
      <w:proofErr w:type="spellEnd"/>
      <w:r w:rsidRPr="00206E99">
        <w:rPr>
          <w:rFonts w:ascii="Times New Roman" w:hAnsi="Times New Roman"/>
          <w:bCs/>
          <w:sz w:val="24"/>
          <w:szCs w:val="24"/>
        </w:rPr>
        <w:t xml:space="preserve"> do Wykonawcy.</w:t>
      </w:r>
    </w:p>
    <w:p w14:paraId="31CF224F" w14:textId="77777777" w:rsidR="00962A58" w:rsidRPr="00206E99" w:rsidRDefault="00962A58" w:rsidP="00962A58">
      <w:pPr>
        <w:pStyle w:val="Akapitzlist"/>
        <w:spacing w:before="100" w:beforeAutospacing="1"/>
        <w:ind w:left="1080"/>
        <w:jc w:val="both"/>
        <w:rPr>
          <w:rFonts w:ascii="Times New Roman" w:hAnsi="Times New Roman"/>
          <w:bCs/>
          <w:sz w:val="10"/>
          <w:szCs w:val="10"/>
        </w:rPr>
      </w:pPr>
    </w:p>
    <w:p w14:paraId="389A921B" w14:textId="09B8EF63" w:rsidR="003F704A" w:rsidRPr="00206E99" w:rsidRDefault="003F704A" w:rsidP="003F704A">
      <w:pPr>
        <w:pStyle w:val="Akapitzlist"/>
        <w:spacing w:before="100" w:beforeAutospacing="1"/>
        <w:ind w:left="1080"/>
        <w:jc w:val="both"/>
        <w:rPr>
          <w:rFonts w:ascii="Times New Roman" w:hAnsi="Times New Roman"/>
          <w:b/>
          <w:bCs/>
          <w:sz w:val="24"/>
          <w:szCs w:val="24"/>
        </w:rPr>
      </w:pPr>
      <w:r w:rsidRPr="00206E99">
        <w:rPr>
          <w:rFonts w:ascii="Times New Roman" w:hAnsi="Times New Roman"/>
          <w:bCs/>
          <w:sz w:val="24"/>
          <w:szCs w:val="24"/>
        </w:rPr>
        <w:t xml:space="preserve">Uwaga! Zamawiający wymaga, aby oferowany termin był jednocześnie nie krótszy niż 35 dni i nie dłuższy niż 45 dni </w:t>
      </w:r>
      <w:r w:rsidR="0068555F" w:rsidRPr="00206E99">
        <w:rPr>
          <w:rFonts w:ascii="Times New Roman" w:hAnsi="Times New Roman"/>
        </w:rPr>
        <w:t xml:space="preserve">roboczych </w:t>
      </w:r>
      <w:r w:rsidRPr="00206E99">
        <w:rPr>
          <w:rFonts w:ascii="Times New Roman" w:hAnsi="Times New Roman"/>
          <w:bCs/>
          <w:sz w:val="24"/>
          <w:szCs w:val="24"/>
        </w:rPr>
        <w:t xml:space="preserve">od dnia dostarczenia </w:t>
      </w:r>
      <w:proofErr w:type="spellStart"/>
      <w:r w:rsidRPr="00206E99">
        <w:rPr>
          <w:rFonts w:ascii="Times New Roman" w:hAnsi="Times New Roman"/>
          <w:bCs/>
          <w:sz w:val="24"/>
          <w:szCs w:val="24"/>
        </w:rPr>
        <w:t>ezt</w:t>
      </w:r>
      <w:proofErr w:type="spellEnd"/>
      <w:r w:rsidRPr="00206E99">
        <w:rPr>
          <w:rFonts w:ascii="Times New Roman" w:hAnsi="Times New Roman"/>
          <w:bCs/>
          <w:sz w:val="24"/>
          <w:szCs w:val="24"/>
        </w:rPr>
        <w:t xml:space="preserve"> do Wykonawcy. </w:t>
      </w:r>
      <w:r w:rsidR="00962A58" w:rsidRPr="00206E99">
        <w:rPr>
          <w:rFonts w:ascii="Times New Roman" w:hAnsi="Times New Roman"/>
          <w:b/>
          <w:bCs/>
          <w:sz w:val="24"/>
          <w:szCs w:val="24"/>
        </w:rPr>
        <w:t>Oferty</w:t>
      </w:r>
      <w:r w:rsidRPr="00206E99">
        <w:rPr>
          <w:rFonts w:ascii="Times New Roman" w:hAnsi="Times New Roman"/>
          <w:b/>
          <w:bCs/>
          <w:sz w:val="24"/>
          <w:szCs w:val="24"/>
        </w:rPr>
        <w:t xml:space="preserve"> z zaoferowanym innym terminem niż wskazany w zdaniu poprzednim zostaną odrzucone jako niezgodne z </w:t>
      </w:r>
      <w:proofErr w:type="spellStart"/>
      <w:r w:rsidRPr="00206E99">
        <w:rPr>
          <w:rFonts w:ascii="Times New Roman" w:hAnsi="Times New Roman"/>
          <w:b/>
          <w:bCs/>
          <w:sz w:val="24"/>
          <w:szCs w:val="24"/>
        </w:rPr>
        <w:t>siwz</w:t>
      </w:r>
      <w:proofErr w:type="spellEnd"/>
      <w:r w:rsidRPr="00206E99">
        <w:rPr>
          <w:rFonts w:ascii="Times New Roman" w:hAnsi="Times New Roman"/>
          <w:b/>
          <w:bCs/>
          <w:sz w:val="24"/>
          <w:szCs w:val="24"/>
        </w:rPr>
        <w:t>,</w:t>
      </w:r>
    </w:p>
    <w:p w14:paraId="1CE3DF77" w14:textId="4B0D23A2" w:rsidR="003F704A" w:rsidRPr="00206E99" w:rsidRDefault="003F704A" w:rsidP="00344E90">
      <w:pPr>
        <w:pStyle w:val="Akapitzlist"/>
        <w:numPr>
          <w:ilvl w:val="0"/>
          <w:numId w:val="26"/>
        </w:numPr>
        <w:spacing w:before="100" w:beforeAutospacing="1"/>
        <w:jc w:val="both"/>
        <w:rPr>
          <w:rFonts w:ascii="Times New Roman" w:hAnsi="Times New Roman"/>
          <w:bCs/>
          <w:sz w:val="24"/>
          <w:szCs w:val="24"/>
        </w:rPr>
      </w:pPr>
      <w:r w:rsidRPr="00206E99">
        <w:rPr>
          <w:rFonts w:ascii="Times New Roman" w:hAnsi="Times New Roman"/>
          <w:bCs/>
          <w:sz w:val="24"/>
          <w:szCs w:val="24"/>
        </w:rPr>
        <w:t xml:space="preserve">w przypadku </w:t>
      </w:r>
      <w:r w:rsidR="00962A58" w:rsidRPr="00206E99">
        <w:rPr>
          <w:rFonts w:ascii="Times New Roman" w:hAnsi="Times New Roman"/>
          <w:bCs/>
          <w:sz w:val="24"/>
          <w:szCs w:val="24"/>
        </w:rPr>
        <w:t xml:space="preserve">każdego z </w:t>
      </w:r>
      <w:proofErr w:type="spellStart"/>
      <w:r w:rsidRPr="00206E99">
        <w:rPr>
          <w:rFonts w:ascii="Times New Roman" w:hAnsi="Times New Roman"/>
          <w:bCs/>
          <w:sz w:val="24"/>
          <w:szCs w:val="24"/>
        </w:rPr>
        <w:t>ezt</w:t>
      </w:r>
      <w:proofErr w:type="spellEnd"/>
      <w:r w:rsidRPr="00206E99">
        <w:rPr>
          <w:rFonts w:ascii="Times New Roman" w:hAnsi="Times New Roman"/>
          <w:bCs/>
          <w:sz w:val="24"/>
          <w:szCs w:val="24"/>
        </w:rPr>
        <w:t xml:space="preserve"> EN-71 –</w:t>
      </w:r>
      <w:r w:rsidR="00962A58" w:rsidRPr="00206E99">
        <w:rPr>
          <w:rFonts w:ascii="Times New Roman" w:hAnsi="Times New Roman"/>
          <w:bCs/>
          <w:sz w:val="24"/>
          <w:szCs w:val="24"/>
        </w:rPr>
        <w:t xml:space="preserve">……………………….. (słownie: ………………..) dni </w:t>
      </w:r>
      <w:r w:rsidR="0068555F" w:rsidRPr="00206E99">
        <w:rPr>
          <w:rFonts w:ascii="Times New Roman" w:hAnsi="Times New Roman"/>
        </w:rPr>
        <w:t xml:space="preserve">roboczych </w:t>
      </w:r>
      <w:r w:rsidR="00962A58" w:rsidRPr="00206E99">
        <w:rPr>
          <w:rFonts w:ascii="Times New Roman" w:hAnsi="Times New Roman"/>
          <w:bCs/>
          <w:sz w:val="24"/>
          <w:szCs w:val="24"/>
        </w:rPr>
        <w:t xml:space="preserve">od dnia dostarczenia </w:t>
      </w:r>
      <w:proofErr w:type="spellStart"/>
      <w:r w:rsidR="00962A58" w:rsidRPr="00206E99">
        <w:rPr>
          <w:rFonts w:ascii="Times New Roman" w:hAnsi="Times New Roman"/>
          <w:bCs/>
          <w:sz w:val="24"/>
          <w:szCs w:val="24"/>
        </w:rPr>
        <w:t>ezt</w:t>
      </w:r>
      <w:proofErr w:type="spellEnd"/>
      <w:r w:rsidR="00962A58" w:rsidRPr="00206E99">
        <w:rPr>
          <w:rFonts w:ascii="Times New Roman" w:hAnsi="Times New Roman"/>
          <w:bCs/>
          <w:sz w:val="24"/>
          <w:szCs w:val="24"/>
        </w:rPr>
        <w:t xml:space="preserve"> do Wykonawcy.</w:t>
      </w:r>
    </w:p>
    <w:p w14:paraId="7263EC6A" w14:textId="77777777" w:rsidR="00962A58" w:rsidRPr="00206E99" w:rsidRDefault="00962A58" w:rsidP="00962A58">
      <w:pPr>
        <w:pStyle w:val="Akapitzlist"/>
        <w:spacing w:before="100" w:beforeAutospacing="1"/>
        <w:ind w:left="1080"/>
        <w:jc w:val="both"/>
        <w:rPr>
          <w:rFonts w:ascii="Times New Roman" w:hAnsi="Times New Roman"/>
          <w:bCs/>
          <w:sz w:val="10"/>
          <w:szCs w:val="10"/>
        </w:rPr>
      </w:pPr>
    </w:p>
    <w:p w14:paraId="6D00A0E9" w14:textId="06350B90" w:rsidR="003F704A" w:rsidRPr="00231E93" w:rsidRDefault="00962A58" w:rsidP="003F704A">
      <w:pPr>
        <w:pStyle w:val="Akapitzlist"/>
        <w:spacing w:before="100" w:beforeAutospacing="1"/>
        <w:ind w:left="1080"/>
        <w:jc w:val="both"/>
        <w:rPr>
          <w:rFonts w:ascii="Times New Roman" w:hAnsi="Times New Roman"/>
          <w:bCs/>
          <w:sz w:val="24"/>
          <w:szCs w:val="24"/>
        </w:rPr>
      </w:pPr>
      <w:r w:rsidRPr="00206E99">
        <w:rPr>
          <w:rFonts w:ascii="Times New Roman" w:hAnsi="Times New Roman"/>
          <w:bCs/>
          <w:sz w:val="24"/>
          <w:szCs w:val="24"/>
        </w:rPr>
        <w:t xml:space="preserve">Uwaga! </w:t>
      </w:r>
      <w:r w:rsidR="003F704A" w:rsidRPr="00206E99">
        <w:rPr>
          <w:rFonts w:ascii="Times New Roman" w:hAnsi="Times New Roman"/>
          <w:bCs/>
          <w:sz w:val="24"/>
          <w:szCs w:val="24"/>
        </w:rPr>
        <w:t xml:space="preserve">Zamawiający wymaga, aby oferowany termin był jednocześnie nie krótszy niż 50 dni i nie dłuższy niż 60 dni </w:t>
      </w:r>
      <w:r w:rsidR="0068555F" w:rsidRPr="00206E99">
        <w:rPr>
          <w:rFonts w:ascii="Times New Roman" w:hAnsi="Times New Roman"/>
        </w:rPr>
        <w:t xml:space="preserve">roboczych </w:t>
      </w:r>
      <w:r w:rsidR="003F704A" w:rsidRPr="00206E99">
        <w:rPr>
          <w:rFonts w:ascii="Times New Roman" w:hAnsi="Times New Roman"/>
          <w:bCs/>
          <w:sz w:val="24"/>
          <w:szCs w:val="24"/>
        </w:rPr>
        <w:t>od</w:t>
      </w:r>
      <w:r w:rsidR="003F704A" w:rsidRPr="00231E93">
        <w:rPr>
          <w:rFonts w:ascii="Times New Roman" w:hAnsi="Times New Roman"/>
          <w:bCs/>
          <w:sz w:val="24"/>
          <w:szCs w:val="24"/>
        </w:rPr>
        <w:t xml:space="preserve"> dnia dostarczenia </w:t>
      </w:r>
      <w:proofErr w:type="spellStart"/>
      <w:r w:rsidR="003F704A" w:rsidRPr="00231E93">
        <w:rPr>
          <w:rFonts w:ascii="Times New Roman" w:hAnsi="Times New Roman"/>
          <w:bCs/>
          <w:sz w:val="24"/>
          <w:szCs w:val="24"/>
        </w:rPr>
        <w:t>ezt</w:t>
      </w:r>
      <w:proofErr w:type="spellEnd"/>
      <w:r w:rsidR="003F704A" w:rsidRPr="00231E93">
        <w:rPr>
          <w:rFonts w:ascii="Times New Roman" w:hAnsi="Times New Roman"/>
          <w:bCs/>
          <w:sz w:val="24"/>
          <w:szCs w:val="24"/>
        </w:rPr>
        <w:t xml:space="preserve"> do Wykonawcy. </w:t>
      </w:r>
      <w:r w:rsidR="003F704A" w:rsidRPr="00231E93">
        <w:rPr>
          <w:rFonts w:ascii="Times New Roman" w:hAnsi="Times New Roman"/>
          <w:b/>
          <w:bCs/>
          <w:sz w:val="24"/>
          <w:szCs w:val="24"/>
        </w:rPr>
        <w:t xml:space="preserve">Oferty z zaoferowanym innym terminem niż wskazany w zdaniu poprzednim zostaną odrzucone jako niezgodne z </w:t>
      </w:r>
      <w:proofErr w:type="spellStart"/>
      <w:r w:rsidR="003F704A" w:rsidRPr="00231E93">
        <w:rPr>
          <w:rFonts w:ascii="Times New Roman" w:hAnsi="Times New Roman"/>
          <w:b/>
          <w:bCs/>
          <w:sz w:val="24"/>
          <w:szCs w:val="24"/>
        </w:rPr>
        <w:t>siwz</w:t>
      </w:r>
      <w:proofErr w:type="spellEnd"/>
      <w:r w:rsidR="003F704A" w:rsidRPr="00231E93">
        <w:rPr>
          <w:rFonts w:ascii="Times New Roman" w:hAnsi="Times New Roman"/>
          <w:b/>
          <w:bCs/>
          <w:sz w:val="24"/>
          <w:szCs w:val="24"/>
        </w:rPr>
        <w:t>.</w:t>
      </w:r>
    </w:p>
    <w:p w14:paraId="08190E78" w14:textId="77777777" w:rsidR="003F704A" w:rsidRPr="003C448C" w:rsidRDefault="003F704A" w:rsidP="003F704A">
      <w:pPr>
        <w:pStyle w:val="Zwykytekst"/>
        <w:jc w:val="both"/>
        <w:rPr>
          <w:rFonts w:ascii="Times New Roman" w:hAnsi="Times New Roman"/>
          <w:sz w:val="24"/>
          <w:szCs w:val="24"/>
        </w:rPr>
      </w:pPr>
    </w:p>
    <w:p w14:paraId="3EEFEDE0"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 xml:space="preserve">AKCEPTUJEMY </w:t>
      </w:r>
      <w:r w:rsidRPr="003C448C">
        <w:rPr>
          <w:rFonts w:ascii="Times New Roman" w:hAnsi="Times New Roman"/>
          <w:sz w:val="24"/>
          <w:szCs w:val="24"/>
        </w:rPr>
        <w:t xml:space="preserve">warunki płatności określone przez Zamawiającego w Specyfikacji Istotnych Warunków Zamówienia. </w:t>
      </w:r>
    </w:p>
    <w:p w14:paraId="1585899D"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UWAŻAMY SIĘ</w:t>
      </w:r>
      <w:r w:rsidRPr="003C448C">
        <w:rPr>
          <w:rFonts w:ascii="Times New Roman" w:hAnsi="Times New Roman"/>
          <w:sz w:val="24"/>
          <w:szCs w:val="24"/>
        </w:rPr>
        <w:t xml:space="preserve"> za związanych niniejszą ofertą przez czas wskazany w Specyfikacji Istotnych Warunków Zamówienia, tj. przez okres </w:t>
      </w:r>
      <w:r w:rsidRPr="003C448C">
        <w:rPr>
          <w:rFonts w:ascii="Times New Roman" w:hAnsi="Times New Roman"/>
          <w:b/>
          <w:bCs/>
          <w:sz w:val="24"/>
          <w:szCs w:val="24"/>
        </w:rPr>
        <w:t>60 dni</w:t>
      </w:r>
      <w:r w:rsidRPr="003C448C">
        <w:rPr>
          <w:rFonts w:ascii="Times New Roman" w:hAnsi="Times New Roman"/>
          <w:sz w:val="24"/>
          <w:szCs w:val="24"/>
        </w:rPr>
        <w:t xml:space="preserve"> od upływu terminu składania ofert. Na potwierdzenie powyższego wnieśliśmy wadium w wysokości </w:t>
      </w:r>
      <w:r w:rsidRPr="003C448C">
        <w:rPr>
          <w:rFonts w:ascii="Times New Roman" w:hAnsi="Times New Roman"/>
          <w:b/>
          <w:bCs/>
          <w:sz w:val="24"/>
          <w:szCs w:val="24"/>
        </w:rPr>
        <w:t>wskazanej w Specyfikacji Istotnych Warunków Zamówienia</w:t>
      </w:r>
      <w:r w:rsidRPr="003C448C">
        <w:rPr>
          <w:rFonts w:ascii="Times New Roman" w:hAnsi="Times New Roman"/>
          <w:sz w:val="24"/>
          <w:szCs w:val="24"/>
        </w:rPr>
        <w:t>, w formie:</w:t>
      </w:r>
    </w:p>
    <w:p w14:paraId="3EFCFA57"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w:t>
      </w:r>
    </w:p>
    <w:p w14:paraId="0A1CBF30"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___________________________________________________________________________</w:t>
      </w:r>
    </w:p>
    <w:p w14:paraId="1223F32C"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___________________________________________________________________________</w:t>
      </w:r>
    </w:p>
    <w:p w14:paraId="08349131"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przedsiębiorcy składający wspólną ofertę)</w:t>
      </w:r>
    </w:p>
    <w:p w14:paraId="63B2ACBC"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sidRPr="003C448C">
        <w:rPr>
          <w:rFonts w:ascii="Times New Roman" w:hAnsi="Times New Roman"/>
          <w:sz w:val="24"/>
          <w:szCs w:val="24"/>
        </w:rPr>
        <w:t xml:space="preserve">kach określonych </w:t>
      </w:r>
      <w:r w:rsidRPr="003C448C">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lastRenderedPageBreak/>
        <w:t xml:space="preserve">WSZELKĄ KORESPONDENCJĘ </w:t>
      </w:r>
      <w:r w:rsidRPr="003C448C">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 xml:space="preserve">OFERTĘ </w:t>
      </w:r>
      <w:r w:rsidRPr="003C448C">
        <w:rPr>
          <w:rFonts w:ascii="Times New Roman" w:hAnsi="Times New Roman"/>
          <w:sz w:val="24"/>
          <w:szCs w:val="24"/>
        </w:rPr>
        <w:t xml:space="preserve">niniejszą składamy na </w:t>
      </w:r>
      <w:r w:rsidRPr="003C448C">
        <w:rPr>
          <w:rFonts w:ascii="Times New Roman" w:hAnsi="Times New Roman"/>
          <w:b/>
          <w:bCs/>
          <w:sz w:val="24"/>
          <w:szCs w:val="24"/>
        </w:rPr>
        <w:t>___</w:t>
      </w:r>
      <w:r w:rsidRPr="003C448C">
        <w:rPr>
          <w:rFonts w:ascii="Times New Roman" w:hAnsi="Times New Roman"/>
          <w:sz w:val="24"/>
          <w:szCs w:val="24"/>
        </w:rPr>
        <w:t xml:space="preserve"> kolejno ponumerowanych stronach.</w:t>
      </w:r>
    </w:p>
    <w:p w14:paraId="44FFC2D6" w14:textId="77777777" w:rsidR="00FB01F2" w:rsidRPr="003C448C" w:rsidRDefault="00FB01F2" w:rsidP="00344E90">
      <w:pPr>
        <w:pStyle w:val="Zwykytekst"/>
        <w:numPr>
          <w:ilvl w:val="0"/>
          <w:numId w:val="23"/>
        </w:numPr>
        <w:tabs>
          <w:tab w:val="num" w:pos="284"/>
          <w:tab w:val="left" w:pos="567"/>
        </w:tabs>
        <w:spacing w:before="120" w:line="288" w:lineRule="auto"/>
        <w:ind w:left="284" w:hanging="284"/>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iż następujące części zamówienia zostaną powierzone podwykonawcom:</w:t>
      </w:r>
    </w:p>
    <w:p w14:paraId="22E27325"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3C448C">
        <w:rPr>
          <w:rFonts w:ascii="Times New Roman" w:hAnsi="Times New Roman"/>
          <w:b/>
          <w:bCs/>
          <w:sz w:val="24"/>
          <w:szCs w:val="24"/>
        </w:rPr>
        <w:t>nazwa części zamówienia</w:t>
      </w:r>
    </w:p>
    <w:p w14:paraId="64681F64"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09892E13"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6EB95435"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56E07621"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7C20BA02"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Wykonawcy którzy planują powierzenie wykonania części usługi podwykonawcom)</w:t>
      </w:r>
    </w:p>
    <w:p w14:paraId="4D70C0DC" w14:textId="77777777" w:rsidR="00FB01F2" w:rsidRPr="003C448C" w:rsidRDefault="00FB01F2" w:rsidP="00344E90">
      <w:pPr>
        <w:pStyle w:val="Zwykytekst"/>
        <w:numPr>
          <w:ilvl w:val="0"/>
          <w:numId w:val="23"/>
        </w:numPr>
        <w:tabs>
          <w:tab w:val="left" w:pos="567"/>
        </w:tabs>
        <w:spacing w:before="120" w:line="288" w:lineRule="auto"/>
        <w:ind w:left="180" w:hanging="180"/>
        <w:jc w:val="both"/>
        <w:rPr>
          <w:rStyle w:val="txt-new"/>
          <w:rFonts w:ascii="Times New Roman" w:hAnsi="Times New Roman"/>
          <w:b/>
          <w:bCs/>
        </w:rPr>
      </w:pPr>
      <w:r w:rsidRPr="003C448C">
        <w:rPr>
          <w:rFonts w:ascii="Times New Roman" w:hAnsi="Times New Roman"/>
          <w:b/>
          <w:bCs/>
          <w:sz w:val="24"/>
          <w:szCs w:val="24"/>
        </w:rPr>
        <w:t>OŚWIADCZAMY,</w:t>
      </w:r>
      <w:r w:rsidRPr="003C448C">
        <w:rPr>
          <w:rFonts w:ascii="Times New Roman" w:hAnsi="Times New Roman"/>
          <w:sz w:val="24"/>
          <w:szCs w:val="24"/>
        </w:rPr>
        <w:t xml:space="preserve"> iż </w:t>
      </w:r>
      <w:r w:rsidRPr="003C448C">
        <w:rPr>
          <w:rStyle w:val="txt-new"/>
          <w:rFonts w:ascii="Times New Roman" w:hAnsi="Times New Roman"/>
          <w:sz w:val="24"/>
          <w:szCs w:val="24"/>
        </w:rPr>
        <w:t xml:space="preserve">należymy do grupy kapitałowej, o której mowa w art. 24 ust. 2 pkt 5 ustawy </w:t>
      </w:r>
      <w:proofErr w:type="spellStart"/>
      <w:r w:rsidRPr="003C448C">
        <w:rPr>
          <w:rStyle w:val="txt-new"/>
          <w:rFonts w:ascii="Times New Roman" w:hAnsi="Times New Roman"/>
          <w:sz w:val="24"/>
          <w:szCs w:val="24"/>
        </w:rPr>
        <w:t>Pzp</w:t>
      </w:r>
      <w:proofErr w:type="spellEnd"/>
      <w:r w:rsidRPr="003C448C">
        <w:rPr>
          <w:rStyle w:val="txt-new"/>
          <w:rFonts w:ascii="Times New Roman" w:hAnsi="Times New Roman"/>
          <w:sz w:val="24"/>
          <w:szCs w:val="24"/>
        </w:rPr>
        <w:t>.</w:t>
      </w:r>
    </w:p>
    <w:p w14:paraId="79A39847" w14:textId="77777777" w:rsidR="00FB01F2" w:rsidRPr="003C448C"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3C448C">
        <w:rPr>
          <w:rFonts w:ascii="Times New Roman" w:hAnsi="Times New Roman"/>
          <w:b/>
          <w:bCs/>
          <w:sz w:val="24"/>
          <w:szCs w:val="24"/>
        </w:rPr>
        <w:t>Lista podmiotów</w:t>
      </w:r>
    </w:p>
    <w:p w14:paraId="1415CC43"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rPr>
      </w:pPr>
      <w:r w:rsidRPr="003C448C">
        <w:rPr>
          <w:rFonts w:ascii="Times New Roman" w:hAnsi="Times New Roman"/>
          <w:sz w:val="24"/>
          <w:szCs w:val="24"/>
        </w:rPr>
        <w:t>1. ....................................................................................................................................</w:t>
      </w:r>
    </w:p>
    <w:p w14:paraId="2349F28B"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 xml:space="preserve">2. .................................................................................................................................... </w:t>
      </w:r>
    </w:p>
    <w:p w14:paraId="66EA8DEB"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3. ....................................................................................................................................</w:t>
      </w:r>
    </w:p>
    <w:p w14:paraId="4F535EE4"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3C448C"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WRAZ Z OFERTĄ</w:t>
      </w:r>
      <w:r w:rsidRPr="003C448C">
        <w:rPr>
          <w:rFonts w:ascii="Times New Roman" w:hAnsi="Times New Roman"/>
          <w:sz w:val="24"/>
          <w:szCs w:val="24"/>
        </w:rPr>
        <w:t xml:space="preserve"> składamy następujące oświadczenia i dokumenty wymienione w pkt 7 Rozdziału I SIWZ, na </w:t>
      </w:r>
      <w:r w:rsidRPr="003C448C">
        <w:rPr>
          <w:rFonts w:ascii="Times New Roman" w:hAnsi="Times New Roman"/>
          <w:b/>
          <w:bCs/>
          <w:sz w:val="24"/>
          <w:szCs w:val="24"/>
        </w:rPr>
        <w:t xml:space="preserve">___ </w:t>
      </w:r>
      <w:r w:rsidRPr="003C448C">
        <w:rPr>
          <w:rFonts w:ascii="Times New Roman" w:hAnsi="Times New Roman"/>
          <w:sz w:val="24"/>
          <w:szCs w:val="24"/>
        </w:rPr>
        <w:t>kolejno ponumerowanych stronach:</w:t>
      </w:r>
    </w:p>
    <w:p w14:paraId="5FAE524C" w14:textId="77777777" w:rsidR="00FB01F2" w:rsidRPr="003C448C" w:rsidRDefault="00FB01F2" w:rsidP="00344E90">
      <w:pPr>
        <w:pStyle w:val="Zwykytekst"/>
        <w:numPr>
          <w:ilvl w:val="1"/>
          <w:numId w:val="23"/>
        </w:numPr>
        <w:tabs>
          <w:tab w:val="num" w:pos="1260"/>
        </w:tabs>
        <w:spacing w:before="120" w:line="288" w:lineRule="auto"/>
        <w:ind w:left="1260"/>
        <w:jc w:val="both"/>
        <w:rPr>
          <w:rFonts w:ascii="Times New Roman" w:hAnsi="Times New Roman"/>
          <w:sz w:val="24"/>
          <w:szCs w:val="24"/>
        </w:rPr>
      </w:pPr>
      <w:r w:rsidRPr="003C448C">
        <w:rPr>
          <w:rFonts w:ascii="Times New Roman" w:hAnsi="Times New Roman"/>
          <w:sz w:val="24"/>
          <w:szCs w:val="24"/>
        </w:rPr>
        <w:t xml:space="preserve">Oświadczenie o spełnianiu warunków określonych w art. 22 ust. 1 ustawy </w:t>
      </w:r>
      <w:proofErr w:type="spellStart"/>
      <w:r w:rsidRPr="003C448C">
        <w:rPr>
          <w:rFonts w:ascii="Times New Roman" w:hAnsi="Times New Roman"/>
          <w:sz w:val="24"/>
          <w:szCs w:val="24"/>
        </w:rPr>
        <w:t>Pzp</w:t>
      </w:r>
      <w:proofErr w:type="spellEnd"/>
      <w:r w:rsidRPr="003C448C">
        <w:rPr>
          <w:rFonts w:ascii="Times New Roman" w:hAnsi="Times New Roman"/>
          <w:sz w:val="24"/>
          <w:szCs w:val="24"/>
        </w:rPr>
        <w:t xml:space="preserve">; </w:t>
      </w:r>
    </w:p>
    <w:p w14:paraId="3D981C5B"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  ________________________________________________________________</w:t>
      </w:r>
    </w:p>
    <w:p w14:paraId="0F84945F"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6C3CB4A9"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6FEBA16A"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D9C609C"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3331950"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5DD767B" w14:textId="77777777" w:rsidR="00FB01F2" w:rsidRPr="003C448C" w:rsidRDefault="00FB01F2" w:rsidP="00FB01F2">
      <w:pPr>
        <w:pStyle w:val="Zwykytekst"/>
        <w:spacing w:before="120" w:line="288" w:lineRule="auto"/>
        <w:rPr>
          <w:rFonts w:ascii="Times New Roman" w:hAnsi="Times New Roman"/>
          <w:sz w:val="24"/>
          <w:szCs w:val="24"/>
        </w:rPr>
      </w:pPr>
    </w:p>
    <w:p w14:paraId="0C1714EB" w14:textId="500CA85A"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w:t>
      </w:r>
      <w:r w:rsidR="002D5044" w:rsidRPr="003C448C">
        <w:rPr>
          <w:rFonts w:ascii="Times New Roman" w:hAnsi="Times New Roman"/>
          <w:sz w:val="24"/>
          <w:szCs w:val="24"/>
        </w:rPr>
        <w:t>_______________, dnia __.__.2015</w:t>
      </w:r>
      <w:r w:rsidRPr="003C448C">
        <w:rPr>
          <w:rFonts w:ascii="Times New Roman" w:hAnsi="Times New Roman"/>
          <w:sz w:val="24"/>
          <w:szCs w:val="24"/>
        </w:rPr>
        <w:t xml:space="preserve"> r.</w:t>
      </w:r>
    </w:p>
    <w:p w14:paraId="6C8A32BE" w14:textId="77777777" w:rsidR="00FB01F2" w:rsidRPr="003C448C" w:rsidRDefault="00FB01F2" w:rsidP="00FB01F2">
      <w:pPr>
        <w:pStyle w:val="Zwykytekst"/>
        <w:spacing w:before="120" w:line="288" w:lineRule="auto"/>
        <w:ind w:left="1003" w:firstLine="396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CC985C8" w14:textId="77777777" w:rsidR="00FB01F2" w:rsidRPr="003C448C" w:rsidRDefault="00FB01F2" w:rsidP="00FB01F2">
      <w:pPr>
        <w:pStyle w:val="Zwykytekst"/>
        <w:spacing w:line="288" w:lineRule="auto"/>
        <w:ind w:left="5040"/>
        <w:jc w:val="center"/>
        <w:rPr>
          <w:rFonts w:ascii="Times New Roman" w:hAnsi="Times New Roman"/>
          <w:i/>
          <w:iCs/>
        </w:rPr>
      </w:pPr>
      <w:r w:rsidRPr="003C448C">
        <w:rPr>
          <w:rFonts w:ascii="Times New Roman" w:hAnsi="Times New Roman"/>
          <w:i/>
          <w:iCs/>
        </w:rPr>
        <w:t>(podpis Wykonawcy/Wykonawców</w:t>
      </w:r>
    </w:p>
    <w:p w14:paraId="2A1E0CB8" w14:textId="77777777" w:rsidR="00FB01F2" w:rsidRPr="003C448C" w:rsidRDefault="00FB01F2" w:rsidP="00FB01F2">
      <w:pPr>
        <w:pStyle w:val="Zwykytekst"/>
        <w:spacing w:line="288" w:lineRule="auto"/>
        <w:ind w:left="5040"/>
        <w:jc w:val="center"/>
        <w:rPr>
          <w:rFonts w:ascii="Times New Roman" w:hAnsi="Times New Roman"/>
          <w:i/>
          <w:iCs/>
        </w:rPr>
      </w:pPr>
    </w:p>
    <w:p w14:paraId="5DDAB81F" w14:textId="77777777" w:rsidR="00FB01F2" w:rsidRPr="003C448C" w:rsidRDefault="00FB01F2" w:rsidP="00FB01F2">
      <w:pPr>
        <w:pStyle w:val="Zwykytekst"/>
        <w:spacing w:line="288" w:lineRule="auto"/>
        <w:ind w:left="5040"/>
        <w:jc w:val="center"/>
        <w:rPr>
          <w:rFonts w:ascii="Times New Roman" w:hAnsi="Times New Roman"/>
          <w:i/>
          <w:iCs/>
        </w:rPr>
      </w:pPr>
    </w:p>
    <w:p w14:paraId="2AD66FD4"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3C448C" w:rsidRDefault="00FB01F2" w:rsidP="00FB01F2">
      <w:pPr>
        <w:pStyle w:val="Zwykytekst"/>
        <w:spacing w:line="288" w:lineRule="auto"/>
        <w:ind w:left="5040"/>
        <w:jc w:val="center"/>
        <w:rPr>
          <w:rFonts w:ascii="Times New Roman" w:hAnsi="Times New Roman"/>
          <w:i/>
          <w:iCs/>
        </w:rPr>
      </w:pPr>
    </w:p>
    <w:p w14:paraId="03EB3275" w14:textId="77777777" w:rsidR="00FB01F2" w:rsidRPr="003C448C" w:rsidRDefault="00FB01F2" w:rsidP="00FB01F2">
      <w:pPr>
        <w:pStyle w:val="Zwykytekst"/>
        <w:spacing w:line="288" w:lineRule="auto"/>
        <w:ind w:left="5040"/>
        <w:jc w:val="center"/>
        <w:rPr>
          <w:rFonts w:ascii="Times New Roman" w:hAnsi="Times New Roman"/>
          <w:i/>
          <w:iCs/>
        </w:rPr>
      </w:pPr>
    </w:p>
    <w:p w14:paraId="70FB68F9" w14:textId="77777777" w:rsidR="00FB01F2" w:rsidRPr="003C448C" w:rsidRDefault="00FB01F2" w:rsidP="00FB01F2">
      <w:pPr>
        <w:pStyle w:val="Zwykytekst"/>
        <w:spacing w:line="288" w:lineRule="auto"/>
        <w:ind w:left="5040"/>
        <w:jc w:val="center"/>
        <w:rPr>
          <w:rFonts w:ascii="Times New Roman" w:hAnsi="Times New Roman"/>
          <w:i/>
          <w:iCs/>
        </w:rPr>
      </w:pPr>
    </w:p>
    <w:p w14:paraId="77F71AAE" w14:textId="77777777" w:rsidR="00FB01F2" w:rsidRPr="003C448C" w:rsidRDefault="00FB01F2" w:rsidP="00FB01F2">
      <w:pPr>
        <w:pStyle w:val="Tekstpodstawowy2"/>
        <w:jc w:val="center"/>
        <w:rPr>
          <w:sz w:val="32"/>
          <w:szCs w:val="32"/>
        </w:rPr>
      </w:pPr>
    </w:p>
    <w:p w14:paraId="5DC779B9" w14:textId="77777777" w:rsidR="00FB01F2" w:rsidRPr="003C448C" w:rsidRDefault="00FB01F2" w:rsidP="00FB01F2">
      <w:pPr>
        <w:pStyle w:val="Tekstpodstawowy2"/>
        <w:jc w:val="center"/>
        <w:rPr>
          <w:sz w:val="32"/>
          <w:szCs w:val="32"/>
        </w:rPr>
      </w:pPr>
    </w:p>
    <w:p w14:paraId="0A013541" w14:textId="77777777" w:rsidR="00FB01F2" w:rsidRPr="003C448C" w:rsidRDefault="00FB01F2" w:rsidP="00FB01F2">
      <w:pPr>
        <w:pStyle w:val="Zwykytekst"/>
        <w:spacing w:line="288" w:lineRule="auto"/>
        <w:rPr>
          <w:rFonts w:ascii="Times New Roman" w:hAnsi="Times New Roman"/>
        </w:rPr>
      </w:pPr>
    </w:p>
    <w:p w14:paraId="6B64C08D" w14:textId="77777777" w:rsidR="00FB01F2" w:rsidRPr="003C448C" w:rsidRDefault="00FB01F2" w:rsidP="00FB01F2">
      <w:pPr>
        <w:pStyle w:val="Zwykytekst"/>
        <w:spacing w:line="288" w:lineRule="auto"/>
        <w:rPr>
          <w:rFonts w:ascii="Times New Roman" w:hAnsi="Times New Roman"/>
        </w:rPr>
      </w:pPr>
    </w:p>
    <w:p w14:paraId="133BC092" w14:textId="77777777" w:rsidR="00FB01F2" w:rsidRPr="003C448C" w:rsidRDefault="00FB01F2" w:rsidP="00FB01F2">
      <w:pPr>
        <w:pStyle w:val="Zwykytekst"/>
        <w:spacing w:line="288" w:lineRule="auto"/>
        <w:rPr>
          <w:rFonts w:ascii="Times New Roman" w:hAnsi="Times New Roman"/>
        </w:rPr>
      </w:pPr>
    </w:p>
    <w:p w14:paraId="76576D17" w14:textId="77777777" w:rsidR="00FB01F2" w:rsidRPr="003C448C" w:rsidRDefault="00FB01F2" w:rsidP="00FB01F2">
      <w:pPr>
        <w:pStyle w:val="Tekstpodstawowy2"/>
        <w:jc w:val="center"/>
        <w:rPr>
          <w:sz w:val="32"/>
          <w:szCs w:val="32"/>
        </w:rPr>
      </w:pPr>
      <w:r w:rsidRPr="003C448C">
        <w:rPr>
          <w:sz w:val="32"/>
          <w:szCs w:val="32"/>
        </w:rPr>
        <w:t>ROZDZIAŁ V</w:t>
      </w:r>
    </w:p>
    <w:p w14:paraId="1300F336" w14:textId="77777777" w:rsidR="00FB01F2" w:rsidRPr="003C448C"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3C448C">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footerReference w:type="default" r:id="rId9"/>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90BF1" w14:textId="77777777" w:rsidR="002426A7" w:rsidRDefault="002426A7" w:rsidP="005E2A0E">
      <w:pPr>
        <w:spacing w:after="0" w:line="240" w:lineRule="auto"/>
      </w:pPr>
      <w:r>
        <w:separator/>
      </w:r>
    </w:p>
  </w:endnote>
  <w:endnote w:type="continuationSeparator" w:id="0">
    <w:p w14:paraId="4CE8EED8" w14:textId="77777777" w:rsidR="002426A7" w:rsidRDefault="002426A7"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168700"/>
      <w:docPartObj>
        <w:docPartGallery w:val="Page Numbers (Bottom of Page)"/>
        <w:docPartUnique/>
      </w:docPartObj>
    </w:sdtPr>
    <w:sdtEndPr/>
    <w:sdtContent>
      <w:p w14:paraId="3DC78E06" w14:textId="3E78CD5D" w:rsidR="008264B5" w:rsidRDefault="008264B5">
        <w:pPr>
          <w:pStyle w:val="Stopka"/>
          <w:jc w:val="right"/>
        </w:pPr>
        <w:r>
          <w:fldChar w:fldCharType="begin"/>
        </w:r>
        <w:r>
          <w:instrText>PAGE   \* MERGEFORMAT</w:instrText>
        </w:r>
        <w:r>
          <w:fldChar w:fldCharType="separate"/>
        </w:r>
        <w:r w:rsidR="005F1DFA">
          <w:rPr>
            <w:noProof/>
          </w:rPr>
          <w:t>20</w:t>
        </w:r>
        <w:r>
          <w:fldChar w:fldCharType="end"/>
        </w:r>
      </w:p>
    </w:sdtContent>
  </w:sdt>
  <w:p w14:paraId="09D2DB4F" w14:textId="77777777" w:rsidR="008264B5" w:rsidRDefault="008264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ACAE2" w14:textId="77777777" w:rsidR="002426A7" w:rsidRDefault="002426A7" w:rsidP="005E2A0E">
      <w:pPr>
        <w:spacing w:after="0" w:line="240" w:lineRule="auto"/>
      </w:pPr>
      <w:r>
        <w:separator/>
      </w:r>
    </w:p>
  </w:footnote>
  <w:footnote w:type="continuationSeparator" w:id="0">
    <w:p w14:paraId="2F62AC00" w14:textId="77777777" w:rsidR="002426A7" w:rsidRDefault="002426A7"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7">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289811B5"/>
    <w:multiLevelType w:val="multilevel"/>
    <w:tmpl w:val="98E0425C"/>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BE3612F"/>
    <w:multiLevelType w:val="hybridMultilevel"/>
    <w:tmpl w:val="966068B6"/>
    <w:lvl w:ilvl="0" w:tplc="8508FD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13">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6BD340DE"/>
    <w:multiLevelType w:val="hybridMultilevel"/>
    <w:tmpl w:val="966068B6"/>
    <w:lvl w:ilvl="0" w:tplc="8508FD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21">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23">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num>
  <w:num w:numId="18">
    <w:abstractNumId w:val="10"/>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8"/>
  </w:num>
  <w:num w:numId="25">
    <w:abstractNumId w:val="17"/>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52F35"/>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0017"/>
    <w:rsid w:val="001C20B8"/>
    <w:rsid w:val="001D0A89"/>
    <w:rsid w:val="001E1B3A"/>
    <w:rsid w:val="001F0888"/>
    <w:rsid w:val="001F1E25"/>
    <w:rsid w:val="001F33CA"/>
    <w:rsid w:val="001F4201"/>
    <w:rsid w:val="00206E99"/>
    <w:rsid w:val="0021094F"/>
    <w:rsid w:val="00220DA1"/>
    <w:rsid w:val="0022241D"/>
    <w:rsid w:val="00222874"/>
    <w:rsid w:val="00226FE6"/>
    <w:rsid w:val="00231E93"/>
    <w:rsid w:val="00240D09"/>
    <w:rsid w:val="002426A7"/>
    <w:rsid w:val="00261B4F"/>
    <w:rsid w:val="00266459"/>
    <w:rsid w:val="00271008"/>
    <w:rsid w:val="00273D03"/>
    <w:rsid w:val="00274138"/>
    <w:rsid w:val="002743F9"/>
    <w:rsid w:val="00291475"/>
    <w:rsid w:val="00292590"/>
    <w:rsid w:val="00294C49"/>
    <w:rsid w:val="00294EB8"/>
    <w:rsid w:val="00297A22"/>
    <w:rsid w:val="002A40EA"/>
    <w:rsid w:val="002B413E"/>
    <w:rsid w:val="002C333C"/>
    <w:rsid w:val="002C36A5"/>
    <w:rsid w:val="002C4BEF"/>
    <w:rsid w:val="002D5044"/>
    <w:rsid w:val="002D6F17"/>
    <w:rsid w:val="002F1071"/>
    <w:rsid w:val="00312F7E"/>
    <w:rsid w:val="00313170"/>
    <w:rsid w:val="00315EFE"/>
    <w:rsid w:val="0032169C"/>
    <w:rsid w:val="00334575"/>
    <w:rsid w:val="00337B78"/>
    <w:rsid w:val="00342FC4"/>
    <w:rsid w:val="00343D27"/>
    <w:rsid w:val="00344E90"/>
    <w:rsid w:val="00352A2C"/>
    <w:rsid w:val="00357F39"/>
    <w:rsid w:val="00363627"/>
    <w:rsid w:val="00365F6F"/>
    <w:rsid w:val="0037206B"/>
    <w:rsid w:val="00377D9F"/>
    <w:rsid w:val="00382DA3"/>
    <w:rsid w:val="00386FF9"/>
    <w:rsid w:val="00394EB4"/>
    <w:rsid w:val="00395405"/>
    <w:rsid w:val="00396055"/>
    <w:rsid w:val="00397A7D"/>
    <w:rsid w:val="003A455F"/>
    <w:rsid w:val="003A46F3"/>
    <w:rsid w:val="003B54AF"/>
    <w:rsid w:val="003C3FB2"/>
    <w:rsid w:val="003C448C"/>
    <w:rsid w:val="003D2A63"/>
    <w:rsid w:val="003E20DB"/>
    <w:rsid w:val="003F5630"/>
    <w:rsid w:val="003F704A"/>
    <w:rsid w:val="00430E05"/>
    <w:rsid w:val="00434283"/>
    <w:rsid w:val="00434492"/>
    <w:rsid w:val="00435C5C"/>
    <w:rsid w:val="0044570A"/>
    <w:rsid w:val="004559AC"/>
    <w:rsid w:val="004778CA"/>
    <w:rsid w:val="0048115A"/>
    <w:rsid w:val="00492822"/>
    <w:rsid w:val="00493AEF"/>
    <w:rsid w:val="004A1005"/>
    <w:rsid w:val="004A2449"/>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952B3"/>
    <w:rsid w:val="005A2A65"/>
    <w:rsid w:val="005A4DAC"/>
    <w:rsid w:val="005A51EC"/>
    <w:rsid w:val="005C092F"/>
    <w:rsid w:val="005C5E8A"/>
    <w:rsid w:val="005E2A0E"/>
    <w:rsid w:val="005E362D"/>
    <w:rsid w:val="005F1DFA"/>
    <w:rsid w:val="0060424A"/>
    <w:rsid w:val="00607444"/>
    <w:rsid w:val="0061534D"/>
    <w:rsid w:val="00621334"/>
    <w:rsid w:val="00626443"/>
    <w:rsid w:val="006326FA"/>
    <w:rsid w:val="00634044"/>
    <w:rsid w:val="00635D95"/>
    <w:rsid w:val="00640228"/>
    <w:rsid w:val="00654B45"/>
    <w:rsid w:val="00663C9E"/>
    <w:rsid w:val="00671229"/>
    <w:rsid w:val="00671A42"/>
    <w:rsid w:val="00674EEC"/>
    <w:rsid w:val="00680259"/>
    <w:rsid w:val="006807F5"/>
    <w:rsid w:val="00680C88"/>
    <w:rsid w:val="00681C44"/>
    <w:rsid w:val="0068382A"/>
    <w:rsid w:val="0068555F"/>
    <w:rsid w:val="006A4CEF"/>
    <w:rsid w:val="006B21DF"/>
    <w:rsid w:val="006D6452"/>
    <w:rsid w:val="00702135"/>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264B5"/>
    <w:rsid w:val="008310F1"/>
    <w:rsid w:val="00843111"/>
    <w:rsid w:val="00847192"/>
    <w:rsid w:val="008504B1"/>
    <w:rsid w:val="0085254F"/>
    <w:rsid w:val="00856575"/>
    <w:rsid w:val="0086060F"/>
    <w:rsid w:val="00861924"/>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900767"/>
    <w:rsid w:val="00915102"/>
    <w:rsid w:val="00916340"/>
    <w:rsid w:val="0092142B"/>
    <w:rsid w:val="00926890"/>
    <w:rsid w:val="0094434A"/>
    <w:rsid w:val="00944E8A"/>
    <w:rsid w:val="00962A58"/>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4B8A"/>
    <w:rsid w:val="00B46D24"/>
    <w:rsid w:val="00B5005A"/>
    <w:rsid w:val="00B51A18"/>
    <w:rsid w:val="00B55E99"/>
    <w:rsid w:val="00B61BC5"/>
    <w:rsid w:val="00B62B66"/>
    <w:rsid w:val="00B7283B"/>
    <w:rsid w:val="00B87424"/>
    <w:rsid w:val="00B878F5"/>
    <w:rsid w:val="00BA1799"/>
    <w:rsid w:val="00BB76E1"/>
    <w:rsid w:val="00BF0E65"/>
    <w:rsid w:val="00C01243"/>
    <w:rsid w:val="00C0476F"/>
    <w:rsid w:val="00C11D04"/>
    <w:rsid w:val="00C153D6"/>
    <w:rsid w:val="00C15866"/>
    <w:rsid w:val="00C15EE4"/>
    <w:rsid w:val="00C204AB"/>
    <w:rsid w:val="00C20683"/>
    <w:rsid w:val="00C227DF"/>
    <w:rsid w:val="00C22A5E"/>
    <w:rsid w:val="00C27099"/>
    <w:rsid w:val="00C31BDE"/>
    <w:rsid w:val="00C36802"/>
    <w:rsid w:val="00C460F9"/>
    <w:rsid w:val="00C46213"/>
    <w:rsid w:val="00C51284"/>
    <w:rsid w:val="00C6546C"/>
    <w:rsid w:val="00C91732"/>
    <w:rsid w:val="00CA3434"/>
    <w:rsid w:val="00CA634E"/>
    <w:rsid w:val="00CB0F18"/>
    <w:rsid w:val="00CB2A7C"/>
    <w:rsid w:val="00CC0361"/>
    <w:rsid w:val="00CD511F"/>
    <w:rsid w:val="00CF298D"/>
    <w:rsid w:val="00D04653"/>
    <w:rsid w:val="00D0695D"/>
    <w:rsid w:val="00D15A0D"/>
    <w:rsid w:val="00D17D0E"/>
    <w:rsid w:val="00D20774"/>
    <w:rsid w:val="00D2351A"/>
    <w:rsid w:val="00D41E69"/>
    <w:rsid w:val="00D444DC"/>
    <w:rsid w:val="00D45925"/>
    <w:rsid w:val="00D56815"/>
    <w:rsid w:val="00D56A0C"/>
    <w:rsid w:val="00D60D04"/>
    <w:rsid w:val="00D807B3"/>
    <w:rsid w:val="00D81B69"/>
    <w:rsid w:val="00D96FB2"/>
    <w:rsid w:val="00DC6CC8"/>
    <w:rsid w:val="00DD31A1"/>
    <w:rsid w:val="00DD4F21"/>
    <w:rsid w:val="00DE1656"/>
    <w:rsid w:val="00DF0618"/>
    <w:rsid w:val="00DF4062"/>
    <w:rsid w:val="00E033E9"/>
    <w:rsid w:val="00E11AD0"/>
    <w:rsid w:val="00E13B4D"/>
    <w:rsid w:val="00E2044B"/>
    <w:rsid w:val="00E228A6"/>
    <w:rsid w:val="00E274CC"/>
    <w:rsid w:val="00E40A6B"/>
    <w:rsid w:val="00E43F3B"/>
    <w:rsid w:val="00E53F62"/>
    <w:rsid w:val="00E577FA"/>
    <w:rsid w:val="00E6241E"/>
    <w:rsid w:val="00E7093A"/>
    <w:rsid w:val="00E70AD9"/>
    <w:rsid w:val="00E8748E"/>
    <w:rsid w:val="00EA7316"/>
    <w:rsid w:val="00EB091F"/>
    <w:rsid w:val="00EB5B45"/>
    <w:rsid w:val="00EC0D32"/>
    <w:rsid w:val="00EC3646"/>
    <w:rsid w:val="00ED3EF9"/>
    <w:rsid w:val="00ED755A"/>
    <w:rsid w:val="00EE32F7"/>
    <w:rsid w:val="00EE62BB"/>
    <w:rsid w:val="00EF7D9E"/>
    <w:rsid w:val="00F11C73"/>
    <w:rsid w:val="00F36BEA"/>
    <w:rsid w:val="00F6066D"/>
    <w:rsid w:val="00F608D2"/>
    <w:rsid w:val="00F72212"/>
    <w:rsid w:val="00F80392"/>
    <w:rsid w:val="00F803DB"/>
    <w:rsid w:val="00F91E9C"/>
    <w:rsid w:val="00F97D9C"/>
    <w:rsid w:val="00FA2214"/>
    <w:rsid w:val="00FB01F2"/>
    <w:rsid w:val="00FB3900"/>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lang w:eastAsia="en-US"/>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 w:type="paragraph" w:styleId="Akapitzlist">
    <w:name w:val="List Paragraph"/>
    <w:basedOn w:val="Normalny"/>
    <w:uiPriority w:val="34"/>
    <w:qFormat/>
    <w:rsid w:val="00D444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381394100">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7E89E-7CC5-4D6D-BC53-682C69D86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7127</Words>
  <Characters>42762</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49790</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11</cp:revision>
  <cp:lastPrinted>2015-02-11T10:15:00Z</cp:lastPrinted>
  <dcterms:created xsi:type="dcterms:W3CDTF">2015-02-10T11:17:00Z</dcterms:created>
  <dcterms:modified xsi:type="dcterms:W3CDTF">2015-03-26T07:57:00Z</dcterms:modified>
</cp:coreProperties>
</file>